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E7A" w:rsidRPr="009C61F2" w:rsidRDefault="005E0DAD" w:rsidP="008C6411">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8"/>
          <w:szCs w:val="28"/>
        </w:rPr>
      </w:pPr>
      <w:r w:rsidRPr="009C61F2">
        <w:rPr>
          <w:rFonts w:asciiTheme="minorHAnsi" w:hAnsiTheme="minorHAnsi" w:cs="Calibri"/>
          <w:b/>
          <w:color w:val="000000"/>
          <w:sz w:val="28"/>
          <w:szCs w:val="28"/>
        </w:rPr>
        <w:t xml:space="preserve">Minutes of </w:t>
      </w:r>
      <w:r w:rsidR="008753A9" w:rsidRPr="009C61F2">
        <w:rPr>
          <w:rFonts w:asciiTheme="minorHAnsi" w:hAnsiTheme="minorHAnsi" w:cs="Calibri"/>
          <w:b/>
          <w:color w:val="000000"/>
          <w:sz w:val="28"/>
          <w:szCs w:val="28"/>
        </w:rPr>
        <w:t>Special</w:t>
      </w:r>
      <w:r w:rsidR="00CA7216" w:rsidRPr="009C61F2">
        <w:rPr>
          <w:rFonts w:asciiTheme="minorHAnsi" w:hAnsiTheme="minorHAnsi" w:cs="Calibri"/>
          <w:b/>
          <w:color w:val="000000"/>
          <w:sz w:val="28"/>
          <w:szCs w:val="28"/>
        </w:rPr>
        <w:t xml:space="preserve"> </w:t>
      </w:r>
      <w:r w:rsidRPr="009C61F2">
        <w:rPr>
          <w:rFonts w:asciiTheme="minorHAnsi" w:hAnsiTheme="minorHAnsi" w:cs="Calibri"/>
          <w:b/>
          <w:color w:val="000000"/>
          <w:sz w:val="28"/>
          <w:szCs w:val="28"/>
        </w:rPr>
        <w:t>Meeting of Galway City Council</w:t>
      </w:r>
    </w:p>
    <w:p w:rsidR="004F0E7A" w:rsidRPr="009C61F2" w:rsidRDefault="005E0DAD" w:rsidP="008C6411">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8"/>
          <w:szCs w:val="28"/>
        </w:rPr>
      </w:pPr>
      <w:proofErr w:type="gramStart"/>
      <w:r w:rsidRPr="009C61F2">
        <w:rPr>
          <w:rFonts w:asciiTheme="minorHAnsi" w:hAnsiTheme="minorHAnsi" w:cs="Calibri"/>
          <w:b/>
          <w:color w:val="000000"/>
          <w:sz w:val="28"/>
          <w:szCs w:val="28"/>
        </w:rPr>
        <w:t>held</w:t>
      </w:r>
      <w:proofErr w:type="gramEnd"/>
      <w:r w:rsidRPr="009C61F2">
        <w:rPr>
          <w:rFonts w:asciiTheme="minorHAnsi" w:hAnsiTheme="minorHAnsi" w:cs="Calibri"/>
          <w:b/>
          <w:color w:val="000000"/>
          <w:sz w:val="28"/>
          <w:szCs w:val="28"/>
        </w:rPr>
        <w:t xml:space="preserve"> on Monday </w:t>
      </w:r>
      <w:r w:rsidR="00B75063" w:rsidRPr="009C61F2">
        <w:rPr>
          <w:rFonts w:asciiTheme="minorHAnsi" w:hAnsiTheme="minorHAnsi" w:cs="Calibri"/>
          <w:b/>
          <w:color w:val="000000"/>
          <w:sz w:val="28"/>
          <w:szCs w:val="28"/>
        </w:rPr>
        <w:t>27</w:t>
      </w:r>
      <w:r w:rsidR="00B75063" w:rsidRPr="009C61F2">
        <w:rPr>
          <w:rFonts w:asciiTheme="minorHAnsi" w:hAnsiTheme="minorHAnsi" w:cs="Calibri"/>
          <w:b/>
          <w:color w:val="000000"/>
          <w:sz w:val="28"/>
          <w:szCs w:val="28"/>
          <w:vertAlign w:val="superscript"/>
        </w:rPr>
        <w:t>th</w:t>
      </w:r>
      <w:r w:rsidR="00B75063" w:rsidRPr="009C61F2">
        <w:rPr>
          <w:rFonts w:asciiTheme="minorHAnsi" w:hAnsiTheme="minorHAnsi" w:cs="Calibri"/>
          <w:b/>
          <w:color w:val="000000"/>
          <w:sz w:val="28"/>
          <w:szCs w:val="28"/>
        </w:rPr>
        <w:t xml:space="preserve"> June</w:t>
      </w:r>
      <w:r w:rsidR="006B6E9B" w:rsidRPr="009C61F2">
        <w:rPr>
          <w:rFonts w:asciiTheme="minorHAnsi" w:hAnsiTheme="minorHAnsi" w:cs="Calibri"/>
          <w:b/>
          <w:color w:val="000000"/>
          <w:sz w:val="28"/>
          <w:szCs w:val="28"/>
        </w:rPr>
        <w:t>, 2016,</w:t>
      </w:r>
    </w:p>
    <w:p w:rsidR="009C61F2" w:rsidRDefault="00B75063" w:rsidP="00923F2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8"/>
          <w:szCs w:val="28"/>
        </w:rPr>
      </w:pPr>
      <w:proofErr w:type="gramStart"/>
      <w:r w:rsidRPr="009C61F2">
        <w:rPr>
          <w:rFonts w:asciiTheme="minorHAnsi" w:hAnsiTheme="minorHAnsi" w:cs="Calibri"/>
          <w:b/>
          <w:color w:val="000000"/>
          <w:sz w:val="28"/>
          <w:szCs w:val="28"/>
        </w:rPr>
        <w:t>at</w:t>
      </w:r>
      <w:proofErr w:type="gramEnd"/>
      <w:r w:rsidRPr="009C61F2">
        <w:rPr>
          <w:rFonts w:asciiTheme="minorHAnsi" w:hAnsiTheme="minorHAnsi" w:cs="Calibri"/>
          <w:b/>
          <w:color w:val="000000"/>
          <w:sz w:val="28"/>
          <w:szCs w:val="28"/>
        </w:rPr>
        <w:t xml:space="preserve"> 3</w:t>
      </w:r>
      <w:r w:rsidR="005E0DAD" w:rsidRPr="009C61F2">
        <w:rPr>
          <w:rFonts w:asciiTheme="minorHAnsi" w:hAnsiTheme="minorHAnsi" w:cs="Calibri"/>
          <w:b/>
          <w:color w:val="000000"/>
          <w:sz w:val="28"/>
          <w:szCs w:val="28"/>
        </w:rPr>
        <w:t>.00 p.m., in City Hall, College Road, Galway.</w:t>
      </w:r>
    </w:p>
    <w:p w:rsidR="00923F29" w:rsidRPr="00923F29" w:rsidRDefault="00923F29" w:rsidP="00923F2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8"/>
          <w:szCs w:val="28"/>
        </w:rPr>
      </w:pPr>
    </w:p>
    <w:p w:rsidR="00B75063" w:rsidRPr="001B755A" w:rsidRDefault="00B75063" w:rsidP="008C6411">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8"/>
          <w:szCs w:val="28"/>
          <w:u w:val="single"/>
        </w:rPr>
      </w:pPr>
      <w:r w:rsidRPr="001B755A">
        <w:rPr>
          <w:rFonts w:asciiTheme="minorHAnsi" w:hAnsiTheme="minorHAnsi" w:cs="Calibri"/>
          <w:b/>
          <w:color w:val="000000"/>
          <w:sz w:val="28"/>
          <w:szCs w:val="28"/>
          <w:u w:val="single"/>
        </w:rPr>
        <w:t>City Development Plan Meeting 1</w:t>
      </w:r>
    </w:p>
    <w:p w:rsidR="004F0E7A" w:rsidRPr="008C6411" w:rsidRDefault="005E0DAD" w:rsidP="008C6411">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2"/>
          <w:szCs w:val="22"/>
        </w:rPr>
      </w:pPr>
      <w:r w:rsidRPr="008C6411">
        <w:rPr>
          <w:rFonts w:asciiTheme="minorHAnsi" w:hAnsiTheme="minorHAnsi" w:cs="Calibri"/>
          <w:b/>
          <w:noProof/>
          <w:color w:val="000000"/>
          <w:sz w:val="22"/>
          <w:szCs w:val="22"/>
          <w:lang w:val="en-IE" w:eastAsia="en-IE" w:bidi="ar-SA"/>
        </w:rPr>
        <w:drawing>
          <wp:anchor distT="0" distB="0" distL="0" distR="0" simplePos="0" relativeHeight="251658240"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4F0E7A" w:rsidRPr="008C6411" w:rsidRDefault="005E0DAD" w:rsidP="008C6411">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8C6411">
        <w:rPr>
          <w:rFonts w:asciiTheme="minorHAnsi" w:hAnsiTheme="minorHAnsi" w:cs="Calibri"/>
          <w:b/>
          <w:color w:val="000000"/>
          <w:sz w:val="22"/>
          <w:szCs w:val="22"/>
          <w:u w:val="single"/>
        </w:rPr>
        <w:t>Presiding</w:t>
      </w:r>
      <w:r w:rsidRPr="008C6411">
        <w:rPr>
          <w:rFonts w:asciiTheme="minorHAnsi" w:hAnsiTheme="minorHAnsi" w:cs="Calibri"/>
          <w:b/>
          <w:color w:val="000000"/>
          <w:sz w:val="22"/>
          <w:szCs w:val="22"/>
        </w:rPr>
        <w:t>:</w:t>
      </w: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t>Cllr.</w:t>
      </w:r>
      <w:r w:rsidR="00B75063" w:rsidRPr="008C6411">
        <w:rPr>
          <w:rFonts w:asciiTheme="minorHAnsi" w:hAnsiTheme="minorHAnsi" w:cs="Calibri"/>
          <w:b/>
          <w:sz w:val="22"/>
          <w:szCs w:val="22"/>
        </w:rPr>
        <w:t xml:space="preserve"> N. Larkin</w:t>
      </w:r>
      <w:r w:rsidR="00331BA0" w:rsidRPr="008C6411">
        <w:rPr>
          <w:rFonts w:asciiTheme="minorHAnsi" w:hAnsiTheme="minorHAnsi" w:cs="Calibri"/>
          <w:b/>
          <w:color w:val="000000"/>
          <w:sz w:val="22"/>
          <w:szCs w:val="22"/>
        </w:rPr>
        <w:t xml:space="preserve">, </w:t>
      </w:r>
      <w:r w:rsidRPr="008C6411">
        <w:rPr>
          <w:rFonts w:asciiTheme="minorHAnsi" w:hAnsiTheme="minorHAnsi" w:cs="Calibri"/>
          <w:b/>
          <w:color w:val="000000"/>
          <w:sz w:val="22"/>
          <w:szCs w:val="22"/>
        </w:rPr>
        <w:t>Mayor of the City of Galway</w:t>
      </w:r>
    </w:p>
    <w:p w:rsidR="004F0E7A" w:rsidRPr="008C6411" w:rsidRDefault="004F0E7A" w:rsidP="008C6411">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u w:val="single"/>
        </w:rPr>
      </w:pPr>
    </w:p>
    <w:p w:rsidR="004F0E7A" w:rsidRPr="008C6411" w:rsidRDefault="005E0DAD" w:rsidP="008C6411">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sz w:val="22"/>
          <w:szCs w:val="22"/>
        </w:rPr>
      </w:pPr>
      <w:r w:rsidRPr="008C6411">
        <w:rPr>
          <w:rFonts w:asciiTheme="minorHAnsi" w:hAnsiTheme="minorHAnsi" w:cs="Calibri"/>
          <w:b/>
          <w:color w:val="000000"/>
          <w:sz w:val="22"/>
          <w:szCs w:val="22"/>
          <w:u w:val="single"/>
        </w:rPr>
        <w:t>Present:</w:t>
      </w: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u w:val="single"/>
        </w:rPr>
        <w:t>Councillors:</w:t>
      </w:r>
      <w:r w:rsidRPr="008C6411">
        <w:rPr>
          <w:rFonts w:asciiTheme="minorHAnsi" w:hAnsiTheme="minorHAnsi" w:cs="Calibri"/>
          <w:b/>
          <w:color w:val="000000"/>
          <w:sz w:val="22"/>
          <w:szCs w:val="22"/>
        </w:rPr>
        <w:t xml:space="preserve"> </w:t>
      </w:r>
      <w:r w:rsidRPr="008C6411">
        <w:rPr>
          <w:rFonts w:asciiTheme="minorHAnsi" w:hAnsiTheme="minorHAnsi" w:cs="Calibri"/>
          <w:b/>
          <w:color w:val="000000"/>
          <w:sz w:val="22"/>
          <w:szCs w:val="22"/>
        </w:rPr>
        <w:tab/>
        <w:t xml:space="preserve">B. Cameron, </w:t>
      </w:r>
      <w:r w:rsidRPr="008C6411">
        <w:rPr>
          <w:rFonts w:asciiTheme="minorHAnsi" w:hAnsiTheme="minorHAnsi" w:cs="Calibri"/>
          <w:b/>
          <w:sz w:val="22"/>
          <w:szCs w:val="22"/>
        </w:rPr>
        <w:t xml:space="preserve">C. Ó </w:t>
      </w:r>
      <w:proofErr w:type="spellStart"/>
      <w:r w:rsidRPr="008C6411">
        <w:rPr>
          <w:rFonts w:asciiTheme="minorHAnsi" w:hAnsiTheme="minorHAnsi" w:cs="Calibri"/>
          <w:b/>
          <w:sz w:val="22"/>
          <w:szCs w:val="22"/>
        </w:rPr>
        <w:t>Conchúir</w:t>
      </w:r>
      <w:proofErr w:type="spellEnd"/>
      <w:r w:rsidRPr="008C6411">
        <w:rPr>
          <w:rFonts w:asciiTheme="minorHAnsi" w:hAnsiTheme="minorHAnsi" w:cs="Calibri"/>
          <w:b/>
          <w:sz w:val="22"/>
          <w:szCs w:val="22"/>
        </w:rPr>
        <w:t>,</w:t>
      </w:r>
      <w:r w:rsidR="00331BA0" w:rsidRPr="008C6411">
        <w:rPr>
          <w:rFonts w:asciiTheme="minorHAnsi" w:hAnsiTheme="minorHAnsi" w:cs="Calibri"/>
          <w:b/>
          <w:sz w:val="22"/>
          <w:szCs w:val="22"/>
        </w:rPr>
        <w:t xml:space="preserve"> </w:t>
      </w:r>
      <w:r w:rsidR="000A0504">
        <w:rPr>
          <w:rFonts w:asciiTheme="minorHAnsi" w:hAnsiTheme="minorHAnsi" w:cs="Calibri"/>
          <w:b/>
          <w:sz w:val="22"/>
          <w:szCs w:val="22"/>
        </w:rPr>
        <w:t xml:space="preserve">C. Connolly, </w:t>
      </w:r>
      <w:r w:rsidRPr="008C6411">
        <w:rPr>
          <w:rFonts w:asciiTheme="minorHAnsi" w:hAnsiTheme="minorHAnsi" w:cs="Calibri"/>
          <w:b/>
          <w:sz w:val="22"/>
          <w:szCs w:val="22"/>
        </w:rPr>
        <w:t xml:space="preserve">P. Conneely, M.J. Crowe, O. Crowe, M. Cubbard, </w:t>
      </w:r>
      <w:r w:rsidR="00B75063" w:rsidRPr="008C6411">
        <w:rPr>
          <w:rFonts w:asciiTheme="minorHAnsi" w:hAnsiTheme="minorHAnsi" w:cs="Calibri"/>
          <w:b/>
          <w:color w:val="000000"/>
          <w:sz w:val="22"/>
          <w:szCs w:val="22"/>
        </w:rPr>
        <w:t>F. Fahy</w:t>
      </w:r>
      <w:r w:rsidR="00953989">
        <w:rPr>
          <w:rFonts w:asciiTheme="minorHAnsi" w:hAnsiTheme="minorHAnsi" w:cs="Calibri"/>
          <w:b/>
          <w:color w:val="000000"/>
          <w:sz w:val="22"/>
          <w:szCs w:val="22"/>
        </w:rPr>
        <w:t>,</w:t>
      </w:r>
      <w:r w:rsidR="00B75063" w:rsidRPr="008C6411">
        <w:rPr>
          <w:rFonts w:asciiTheme="minorHAnsi" w:hAnsiTheme="minorHAnsi" w:cs="Calibri"/>
          <w:b/>
          <w:sz w:val="22"/>
          <w:szCs w:val="22"/>
        </w:rPr>
        <w:t xml:space="preserve"> </w:t>
      </w:r>
      <w:r w:rsidRPr="008C6411">
        <w:rPr>
          <w:rFonts w:asciiTheme="minorHAnsi" w:hAnsiTheme="minorHAnsi" w:cs="Calibri"/>
          <w:b/>
          <w:sz w:val="22"/>
          <w:szCs w:val="22"/>
        </w:rPr>
        <w:t>M. Fa</w:t>
      </w:r>
      <w:r w:rsidR="00953989">
        <w:rPr>
          <w:rFonts w:asciiTheme="minorHAnsi" w:hAnsiTheme="minorHAnsi" w:cs="Calibri"/>
          <w:b/>
          <w:sz w:val="22"/>
          <w:szCs w:val="22"/>
        </w:rPr>
        <w:t xml:space="preserve">rrell, P. Flannery, P. Keane,  </w:t>
      </w:r>
      <w:r w:rsidRPr="008C6411">
        <w:rPr>
          <w:rFonts w:asciiTheme="minorHAnsi" w:hAnsiTheme="minorHAnsi" w:cs="Calibri"/>
          <w:b/>
          <w:sz w:val="22"/>
          <w:szCs w:val="22"/>
        </w:rPr>
        <w:t xml:space="preserve"> D. Lyons,</w:t>
      </w:r>
      <w:r w:rsidR="00B75063" w:rsidRPr="008C6411">
        <w:rPr>
          <w:rFonts w:asciiTheme="minorHAnsi" w:hAnsiTheme="minorHAnsi" w:cs="Calibri"/>
          <w:b/>
          <w:sz w:val="22"/>
          <w:szCs w:val="22"/>
        </w:rPr>
        <w:t xml:space="preserve"> </w:t>
      </w:r>
      <w:r w:rsidRPr="008C6411">
        <w:rPr>
          <w:rFonts w:asciiTheme="minorHAnsi" w:hAnsiTheme="minorHAnsi" w:cs="Calibri"/>
          <w:b/>
          <w:sz w:val="22"/>
          <w:szCs w:val="22"/>
        </w:rPr>
        <w:t>A. Marley, D. McDonnell,</w:t>
      </w:r>
      <w:r w:rsidR="00331BA0" w:rsidRPr="008C6411">
        <w:rPr>
          <w:rFonts w:asciiTheme="minorHAnsi" w:hAnsiTheme="minorHAnsi" w:cs="Calibri"/>
          <w:b/>
          <w:sz w:val="22"/>
          <w:szCs w:val="22"/>
        </w:rPr>
        <w:t xml:space="preserve"> N. McNelis</w:t>
      </w:r>
      <w:r w:rsidRPr="008C6411">
        <w:rPr>
          <w:rFonts w:asciiTheme="minorHAnsi" w:hAnsiTheme="minorHAnsi" w:cs="Calibri"/>
          <w:b/>
          <w:sz w:val="22"/>
          <w:szCs w:val="22"/>
        </w:rPr>
        <w:t xml:space="preserve"> T. O'Flaherty and J. Walsh.</w:t>
      </w:r>
    </w:p>
    <w:p w:rsidR="004F0E7A" w:rsidRPr="008C6411" w:rsidRDefault="004F0E7A" w:rsidP="008C6411">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eastAsia="Calibri" w:hAnsiTheme="minorHAnsi" w:cs="Calibri"/>
          <w:b/>
          <w:sz w:val="22"/>
          <w:szCs w:val="22"/>
        </w:rPr>
      </w:pPr>
    </w:p>
    <w:p w:rsidR="004F0E7A" w:rsidRPr="008C6411" w:rsidRDefault="005E0DAD" w:rsidP="008C6411">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8C6411">
        <w:rPr>
          <w:rFonts w:asciiTheme="minorHAnsi" w:hAnsiTheme="minorHAnsi" w:cs="Calibri"/>
          <w:b/>
          <w:color w:val="000000"/>
          <w:sz w:val="22"/>
          <w:szCs w:val="22"/>
          <w:u w:val="single"/>
        </w:rPr>
        <w:t>In Attendance</w:t>
      </w:r>
      <w:r w:rsidRPr="008C6411">
        <w:rPr>
          <w:rFonts w:asciiTheme="minorHAnsi" w:hAnsiTheme="minorHAnsi" w:cs="Calibri"/>
          <w:b/>
          <w:color w:val="000000"/>
          <w:sz w:val="22"/>
          <w:szCs w:val="22"/>
        </w:rPr>
        <w:t xml:space="preserve">:          </w:t>
      </w:r>
      <w:r w:rsidRPr="008C6411">
        <w:rPr>
          <w:rFonts w:asciiTheme="minorHAnsi" w:hAnsiTheme="minorHAnsi" w:cs="Calibri"/>
          <w:b/>
          <w:color w:val="000000"/>
          <w:sz w:val="22"/>
          <w:szCs w:val="22"/>
        </w:rPr>
        <w:tab/>
        <w:t>Mr. B. McGrath, Chief Executive</w:t>
      </w:r>
    </w:p>
    <w:p w:rsidR="004F0E7A" w:rsidRPr="008C6411" w:rsidRDefault="005E0DAD" w:rsidP="008C6411">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t>Mr. J. O’Neill, Director of Services</w:t>
      </w:r>
    </w:p>
    <w:p w:rsidR="004F0E7A" w:rsidRPr="008C6411" w:rsidRDefault="005E0DAD" w:rsidP="008C6411">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t>Mr. T. Connell, Director of Services</w:t>
      </w:r>
    </w:p>
    <w:p w:rsidR="004F0E7A" w:rsidRPr="008C6411" w:rsidRDefault="005E0DAD" w:rsidP="008C6411">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t>Ms. E. McCormack, Head of Finance / Director of Services</w:t>
      </w:r>
    </w:p>
    <w:p w:rsidR="004F0E7A" w:rsidRPr="008C6411" w:rsidRDefault="005E0DAD" w:rsidP="008C6411">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t>Ms. E. Ruane, A/Director of Services</w:t>
      </w:r>
    </w:p>
    <w:p w:rsidR="00331BA0" w:rsidRPr="008C6411" w:rsidRDefault="003B6709" w:rsidP="008C6411">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t xml:space="preserve">Mr. </w:t>
      </w:r>
      <w:r w:rsidR="004F7838" w:rsidRPr="008C6411">
        <w:rPr>
          <w:rFonts w:asciiTheme="minorHAnsi" w:hAnsiTheme="minorHAnsi" w:cs="Calibri"/>
          <w:b/>
          <w:color w:val="000000"/>
          <w:sz w:val="22"/>
          <w:szCs w:val="22"/>
        </w:rPr>
        <w:t>D. Mahon,</w:t>
      </w:r>
      <w:r w:rsidR="005E0DAD" w:rsidRPr="008C6411">
        <w:rPr>
          <w:rFonts w:asciiTheme="minorHAnsi" w:hAnsiTheme="minorHAnsi" w:cs="Calibri"/>
          <w:b/>
          <w:color w:val="000000"/>
          <w:sz w:val="22"/>
          <w:szCs w:val="22"/>
        </w:rPr>
        <w:t xml:space="preserve"> Meetings Administrator</w:t>
      </w:r>
      <w:r w:rsidR="000D6085" w:rsidRPr="008C6411">
        <w:rPr>
          <w:rFonts w:asciiTheme="minorHAnsi" w:hAnsiTheme="minorHAnsi" w:cs="Calibri"/>
          <w:b/>
          <w:color w:val="000000"/>
          <w:sz w:val="22"/>
          <w:szCs w:val="22"/>
        </w:rPr>
        <w:t>,</w:t>
      </w:r>
    </w:p>
    <w:p w:rsidR="004F7838" w:rsidRPr="008C6411" w:rsidRDefault="003B6709" w:rsidP="008C6411">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r>
      <w:r w:rsidR="00B75063" w:rsidRPr="008C6411">
        <w:rPr>
          <w:rFonts w:asciiTheme="minorHAnsi" w:hAnsiTheme="minorHAnsi" w:cs="Calibri"/>
          <w:b/>
          <w:color w:val="000000"/>
          <w:sz w:val="22"/>
          <w:szCs w:val="22"/>
        </w:rPr>
        <w:t>Ms. C. Phelan, Senior Planner</w:t>
      </w:r>
    </w:p>
    <w:p w:rsidR="00B75063" w:rsidRPr="008C6411" w:rsidRDefault="00B75063" w:rsidP="008C6411">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t>Ms. H. Coleman, Senior Executive Planner</w:t>
      </w:r>
    </w:p>
    <w:p w:rsidR="00B75063" w:rsidRDefault="00B75063" w:rsidP="008C6411">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t>Ms. D. Egan, Executive Planner</w:t>
      </w:r>
    </w:p>
    <w:p w:rsidR="00DD61B4" w:rsidRDefault="00DD61B4" w:rsidP="00DD61B4">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auto"/>
          <w:sz w:val="22"/>
          <w:szCs w:val="22"/>
        </w:rPr>
      </w:pPr>
      <w:r>
        <w:rPr>
          <w:rFonts w:asciiTheme="minorHAnsi" w:hAnsiTheme="minorHAnsi" w:cs="Calibri"/>
          <w:b/>
          <w:color w:val="0070C0"/>
          <w:sz w:val="22"/>
          <w:szCs w:val="22"/>
        </w:rPr>
        <w:t xml:space="preserve">                             </w:t>
      </w:r>
      <w:r w:rsidRPr="00DD61B4">
        <w:rPr>
          <w:rFonts w:asciiTheme="minorHAnsi" w:hAnsiTheme="minorHAnsi" w:cs="Calibri"/>
          <w:b/>
          <w:color w:val="auto"/>
          <w:sz w:val="22"/>
          <w:szCs w:val="22"/>
        </w:rPr>
        <w:t>Ms. M. Beirne, Executive Planner</w:t>
      </w:r>
    </w:p>
    <w:p w:rsidR="004F0E7A" w:rsidRPr="00DD61B4" w:rsidRDefault="00DD61B4" w:rsidP="00DD61B4">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auto"/>
          <w:sz w:val="22"/>
          <w:szCs w:val="22"/>
        </w:rPr>
      </w:pPr>
      <w:r>
        <w:rPr>
          <w:rFonts w:asciiTheme="minorHAnsi" w:hAnsiTheme="minorHAnsi" w:cs="Calibri"/>
          <w:b/>
          <w:color w:val="auto"/>
          <w:sz w:val="22"/>
          <w:szCs w:val="22"/>
        </w:rPr>
        <w:t xml:space="preserve">                             </w:t>
      </w:r>
      <w:r w:rsidR="005E0DAD" w:rsidRPr="008C6411">
        <w:rPr>
          <w:rFonts w:asciiTheme="minorHAnsi" w:hAnsiTheme="minorHAnsi" w:cs="Calibri"/>
          <w:b/>
          <w:color w:val="000000"/>
          <w:sz w:val="22"/>
          <w:szCs w:val="22"/>
        </w:rPr>
        <w:t>Mr. G. McMahon, A/Senior Executive Officer</w:t>
      </w:r>
    </w:p>
    <w:p w:rsidR="000D6085" w:rsidRPr="008C6411" w:rsidRDefault="005E0DAD" w:rsidP="008C6411">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r>
      <w:r w:rsidR="00295CF1" w:rsidRPr="008C6411">
        <w:rPr>
          <w:rFonts w:asciiTheme="minorHAnsi" w:hAnsiTheme="minorHAnsi" w:cs="Calibri"/>
          <w:b/>
          <w:color w:val="000000"/>
          <w:sz w:val="22"/>
          <w:szCs w:val="22"/>
        </w:rPr>
        <w:t>Ms. C. Clancy A/ Staff Officer</w:t>
      </w:r>
    </w:p>
    <w:p w:rsidR="00295CF1" w:rsidRDefault="00295CF1" w:rsidP="008C6411">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auto"/>
          <w:sz w:val="22"/>
          <w:szCs w:val="22"/>
        </w:rPr>
      </w:pPr>
      <w:r w:rsidRPr="008C6411">
        <w:rPr>
          <w:rFonts w:asciiTheme="minorHAnsi" w:hAnsiTheme="minorHAnsi" w:cs="Calibri"/>
          <w:b/>
          <w:color w:val="000000"/>
          <w:sz w:val="22"/>
          <w:szCs w:val="22"/>
        </w:rPr>
        <w:tab/>
      </w:r>
      <w:r w:rsidRPr="008C6411">
        <w:rPr>
          <w:rFonts w:asciiTheme="minorHAnsi" w:hAnsiTheme="minorHAnsi" w:cs="Calibri"/>
          <w:b/>
          <w:color w:val="000000"/>
          <w:sz w:val="22"/>
          <w:szCs w:val="22"/>
        </w:rPr>
        <w:tab/>
      </w:r>
      <w:r w:rsidRPr="008C6411">
        <w:rPr>
          <w:rFonts w:asciiTheme="minorHAnsi" w:hAnsiTheme="minorHAnsi" w:cs="Calibri"/>
          <w:b/>
          <w:color w:val="auto"/>
          <w:sz w:val="22"/>
          <w:szCs w:val="22"/>
        </w:rPr>
        <w:t>Ms. B.</w:t>
      </w:r>
      <w:r w:rsidR="00092BEB" w:rsidRPr="008C6411">
        <w:rPr>
          <w:rFonts w:asciiTheme="minorHAnsi" w:hAnsiTheme="minorHAnsi" w:cs="Calibri"/>
          <w:b/>
          <w:color w:val="auto"/>
          <w:sz w:val="22"/>
          <w:szCs w:val="22"/>
        </w:rPr>
        <w:t xml:space="preserve"> Monaghan</w:t>
      </w:r>
      <w:r w:rsidR="005556D1" w:rsidRPr="008C6411">
        <w:rPr>
          <w:rFonts w:asciiTheme="minorHAnsi" w:hAnsiTheme="minorHAnsi" w:cs="Calibri"/>
          <w:b/>
          <w:color w:val="auto"/>
          <w:sz w:val="22"/>
          <w:szCs w:val="22"/>
        </w:rPr>
        <w:t>, Clerical Officer</w:t>
      </w:r>
      <w:r w:rsidR="00092BEB" w:rsidRPr="008C6411">
        <w:rPr>
          <w:rFonts w:asciiTheme="minorHAnsi" w:hAnsiTheme="minorHAnsi" w:cs="Calibri"/>
          <w:b/>
          <w:color w:val="auto"/>
          <w:sz w:val="22"/>
          <w:szCs w:val="22"/>
        </w:rPr>
        <w:t xml:space="preserve"> </w:t>
      </w:r>
    </w:p>
    <w:p w:rsidR="004F0E7A" w:rsidRPr="008C6411" w:rsidRDefault="005E0DAD" w:rsidP="008C6411">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eastAsia="Calibri" w:hAnsiTheme="minorHAnsi" w:cs="Calibri"/>
          <w:b/>
          <w:color w:val="000000"/>
          <w:sz w:val="22"/>
          <w:szCs w:val="22"/>
        </w:rPr>
      </w:pPr>
      <w:r w:rsidRPr="008C6411">
        <w:rPr>
          <w:rFonts w:asciiTheme="minorHAnsi" w:eastAsia="Calibri" w:hAnsiTheme="minorHAnsi" w:cs="Calibri"/>
          <w:b/>
          <w:color w:val="000000"/>
          <w:sz w:val="22"/>
          <w:szCs w:val="22"/>
        </w:rPr>
        <w:tab/>
      </w:r>
    </w:p>
    <w:p w:rsidR="00F8477C" w:rsidRPr="008C6411" w:rsidRDefault="00F8477C" w:rsidP="008C6411">
      <w:pPr>
        <w:spacing w:after="0" w:line="240" w:lineRule="auto"/>
        <w:rPr>
          <w:rFonts w:asciiTheme="minorHAnsi" w:hAnsiTheme="minorHAnsi" w:cs="Calibri"/>
          <w:sz w:val="22"/>
          <w:szCs w:val="22"/>
        </w:rPr>
      </w:pPr>
    </w:p>
    <w:p w:rsidR="00B75063" w:rsidRPr="008C6411" w:rsidRDefault="00B75063" w:rsidP="00DD61B4">
      <w:pPr>
        <w:spacing w:after="0" w:line="240" w:lineRule="auto"/>
        <w:jc w:val="both"/>
        <w:rPr>
          <w:rFonts w:asciiTheme="minorHAnsi" w:hAnsiTheme="minorHAnsi" w:cs="Calibri"/>
          <w:color w:val="auto"/>
          <w:sz w:val="22"/>
          <w:szCs w:val="22"/>
        </w:rPr>
      </w:pPr>
      <w:r w:rsidRPr="008C6411">
        <w:rPr>
          <w:rFonts w:asciiTheme="minorHAnsi" w:hAnsiTheme="minorHAnsi" w:cs="Calibri"/>
          <w:color w:val="auto"/>
          <w:sz w:val="22"/>
          <w:szCs w:val="22"/>
        </w:rPr>
        <w:t>Mayor Larkin</w:t>
      </w:r>
      <w:r w:rsidR="00F8477C" w:rsidRPr="008C6411">
        <w:rPr>
          <w:rFonts w:asciiTheme="minorHAnsi" w:hAnsiTheme="minorHAnsi" w:cs="Calibri"/>
          <w:color w:val="auto"/>
          <w:sz w:val="22"/>
          <w:szCs w:val="22"/>
        </w:rPr>
        <w:t xml:space="preserve"> welcomed the Councillors to the Special Meeting</w:t>
      </w:r>
      <w:r w:rsidRPr="008C6411">
        <w:rPr>
          <w:rFonts w:asciiTheme="minorHAnsi" w:hAnsiTheme="minorHAnsi" w:cs="Calibri"/>
          <w:color w:val="auto"/>
          <w:sz w:val="22"/>
          <w:szCs w:val="22"/>
        </w:rPr>
        <w:t xml:space="preserve"> and noted that this was the first of</w:t>
      </w:r>
      <w:r w:rsidR="005A5E7E" w:rsidRPr="008C6411">
        <w:rPr>
          <w:rFonts w:asciiTheme="minorHAnsi" w:hAnsiTheme="minorHAnsi" w:cs="Calibri"/>
          <w:color w:val="auto"/>
          <w:sz w:val="22"/>
          <w:szCs w:val="22"/>
        </w:rPr>
        <w:t xml:space="preserve"> </w:t>
      </w:r>
      <w:r w:rsidRPr="008C6411">
        <w:rPr>
          <w:rFonts w:asciiTheme="minorHAnsi" w:hAnsiTheme="minorHAnsi" w:cs="Calibri"/>
          <w:color w:val="auto"/>
          <w:sz w:val="22"/>
          <w:szCs w:val="22"/>
        </w:rPr>
        <w:t xml:space="preserve">five Meetings scheduled for </w:t>
      </w:r>
      <w:r w:rsidRPr="008C6411">
        <w:rPr>
          <w:rFonts w:asciiTheme="minorHAnsi" w:hAnsiTheme="minorHAnsi"/>
          <w:sz w:val="22"/>
          <w:szCs w:val="22"/>
        </w:rPr>
        <w:t>Consideration of the Draft Development Plan 2017-23 and the Chief Executive’s Report under Section 12 (6) of the Planning &amp; Development Act 2000 (as amended)</w:t>
      </w:r>
      <w:r w:rsidR="005A5E7E" w:rsidRPr="008C6411">
        <w:rPr>
          <w:rFonts w:asciiTheme="minorHAnsi" w:hAnsiTheme="minorHAnsi"/>
          <w:sz w:val="22"/>
          <w:szCs w:val="22"/>
        </w:rPr>
        <w:t xml:space="preserve">. </w:t>
      </w:r>
      <w:r w:rsidRPr="008C6411">
        <w:rPr>
          <w:rFonts w:asciiTheme="minorHAnsi" w:hAnsiTheme="minorHAnsi"/>
          <w:sz w:val="22"/>
          <w:szCs w:val="22"/>
        </w:rPr>
        <w:t xml:space="preserve"> </w:t>
      </w:r>
    </w:p>
    <w:p w:rsidR="00F8477C" w:rsidRPr="008C6411" w:rsidRDefault="00F8477C" w:rsidP="008C6411">
      <w:pPr>
        <w:spacing w:after="0" w:line="240" w:lineRule="auto"/>
        <w:rPr>
          <w:rFonts w:asciiTheme="minorHAnsi" w:hAnsiTheme="minorHAnsi" w:cs="Calibri"/>
          <w:color w:val="auto"/>
          <w:sz w:val="22"/>
          <w:szCs w:val="22"/>
        </w:rPr>
      </w:pPr>
    </w:p>
    <w:p w:rsidR="00295CF1" w:rsidRPr="008C6411" w:rsidRDefault="00295CF1" w:rsidP="008C6411">
      <w:pPr>
        <w:spacing w:after="0" w:line="240" w:lineRule="auto"/>
        <w:rPr>
          <w:rFonts w:asciiTheme="minorHAnsi" w:hAnsiTheme="minorHAnsi" w:cs="Calibri"/>
          <w:color w:val="auto"/>
          <w:sz w:val="22"/>
          <w:szCs w:val="22"/>
        </w:rPr>
      </w:pPr>
      <w:r w:rsidRPr="008C6411">
        <w:rPr>
          <w:rFonts w:asciiTheme="minorHAnsi" w:hAnsiTheme="minorHAnsi" w:cs="Calibri"/>
          <w:color w:val="auto"/>
          <w:sz w:val="22"/>
          <w:szCs w:val="22"/>
        </w:rPr>
        <w:t xml:space="preserve">The Meetings Administrator read the following into the record of the Meeting. </w:t>
      </w:r>
    </w:p>
    <w:p w:rsidR="00295CF1" w:rsidRPr="008C6411" w:rsidRDefault="00295CF1" w:rsidP="008C6411">
      <w:pPr>
        <w:spacing w:after="0" w:line="240" w:lineRule="auto"/>
        <w:rPr>
          <w:rFonts w:asciiTheme="minorHAnsi" w:hAnsiTheme="minorHAnsi" w:cs="Calibri"/>
          <w:color w:val="auto"/>
          <w:sz w:val="22"/>
          <w:szCs w:val="22"/>
        </w:rPr>
      </w:pPr>
    </w:p>
    <w:p w:rsidR="00295CF1" w:rsidRDefault="00295CF1" w:rsidP="008C6411">
      <w:pPr>
        <w:spacing w:after="0" w:line="240" w:lineRule="auto"/>
        <w:jc w:val="both"/>
        <w:rPr>
          <w:rFonts w:asciiTheme="minorHAnsi" w:hAnsiTheme="minorHAnsi"/>
          <w:sz w:val="22"/>
          <w:szCs w:val="22"/>
        </w:rPr>
      </w:pPr>
      <w:r w:rsidRPr="008C6411">
        <w:rPr>
          <w:rFonts w:asciiTheme="minorHAnsi" w:hAnsiTheme="minorHAnsi"/>
          <w:b/>
          <w:sz w:val="22"/>
          <w:szCs w:val="22"/>
        </w:rPr>
        <w:t xml:space="preserve">Extract from Code of Conduct for Councillors under the Local Government Act 2001:  </w:t>
      </w:r>
      <w:r w:rsidRPr="008C6411">
        <w:rPr>
          <w:rFonts w:asciiTheme="minorHAnsi" w:hAnsiTheme="minorHAnsi"/>
          <w:sz w:val="22"/>
          <w:szCs w:val="22"/>
        </w:rPr>
        <w:t>Key decisions on planning matters such as the making of development plans are vested in the elected council as representatives of the local community acting in the interests of the common good and the proper planning and sustainable development of the area.  The planning system is a very open one allowing for input by all parties.  It is all the more important therefore that consideration of planning matter by Councillors is carried out in a transparent fashion; follows due process; and is based on what is relevant while ignoring that which is irrelevant within the requirements of the statutory planning framework.  The same applies as regards input by individual Councillors in relation to planning applications, decisions on which vest in the executive. Extra care must therefore be observed in dealing with planning matters and in this context the provisions of this Code particularly as regards conflict of personal and public interest are very relevant.</w:t>
      </w:r>
    </w:p>
    <w:p w:rsidR="00B4048B" w:rsidRPr="008C6411" w:rsidRDefault="00B4048B" w:rsidP="008C6411">
      <w:pPr>
        <w:spacing w:after="0" w:line="240" w:lineRule="auto"/>
        <w:jc w:val="both"/>
        <w:rPr>
          <w:rFonts w:asciiTheme="minorHAnsi" w:hAnsiTheme="minorHAnsi"/>
          <w:b/>
          <w:sz w:val="22"/>
          <w:szCs w:val="22"/>
        </w:rPr>
      </w:pPr>
    </w:p>
    <w:p w:rsidR="00295CF1" w:rsidRDefault="00295CF1" w:rsidP="008C6411">
      <w:pPr>
        <w:spacing w:after="0" w:line="240" w:lineRule="auto"/>
        <w:jc w:val="both"/>
        <w:rPr>
          <w:rFonts w:asciiTheme="minorHAnsi" w:hAnsiTheme="minorHAnsi"/>
          <w:sz w:val="22"/>
          <w:szCs w:val="22"/>
        </w:rPr>
      </w:pPr>
      <w:r w:rsidRPr="008C6411">
        <w:rPr>
          <w:rFonts w:asciiTheme="minorHAnsi" w:hAnsiTheme="minorHAnsi"/>
          <w:b/>
          <w:sz w:val="22"/>
          <w:szCs w:val="22"/>
        </w:rPr>
        <w:t xml:space="preserve">Extract from Regulation of Lobbying; Guidelines on lobbying in relation to development and zoning of land from the Standards in Public Office Commission: </w:t>
      </w:r>
      <w:r w:rsidRPr="008C6411">
        <w:rPr>
          <w:rFonts w:asciiTheme="minorHAnsi" w:hAnsiTheme="minorHAnsi"/>
          <w:sz w:val="22"/>
          <w:szCs w:val="22"/>
        </w:rPr>
        <w:t xml:space="preserve">When communicating with public officials or representatives regarding the zoning or development of land, individuals and groups who may not ordinarily regard themselves as carrying on lobbying activities, may find that the Act also </w:t>
      </w:r>
      <w:r w:rsidRPr="008C6411">
        <w:rPr>
          <w:rFonts w:asciiTheme="minorHAnsi" w:hAnsiTheme="minorHAnsi"/>
          <w:sz w:val="22"/>
          <w:szCs w:val="22"/>
        </w:rPr>
        <w:lastRenderedPageBreak/>
        <w:t>applies to them.  These guidelines deal specifically with lobbying in relation to zoning and development.</w:t>
      </w:r>
      <w:r w:rsidRPr="008C6411">
        <w:rPr>
          <w:rFonts w:asciiTheme="minorHAnsi" w:hAnsiTheme="minorHAnsi"/>
          <w:b/>
          <w:sz w:val="22"/>
          <w:szCs w:val="22"/>
        </w:rPr>
        <w:t xml:space="preserve"> </w:t>
      </w:r>
      <w:r w:rsidRPr="008C6411">
        <w:rPr>
          <w:rFonts w:asciiTheme="minorHAnsi" w:hAnsiTheme="minorHAnsi"/>
          <w:sz w:val="22"/>
          <w:szCs w:val="22"/>
        </w:rPr>
        <w:t xml:space="preserve">When drawing up development plans or local area plans, local authorities engage in a formal consultation process.  This means that the public may make a submission to the local authority setting out their views on the proposed plan.  </w:t>
      </w:r>
      <w:proofErr w:type="gramStart"/>
      <w:r w:rsidRPr="008C6411">
        <w:rPr>
          <w:rFonts w:asciiTheme="minorHAnsi" w:hAnsiTheme="minorHAnsi"/>
          <w:sz w:val="22"/>
          <w:szCs w:val="22"/>
        </w:rPr>
        <w:t>Making views known to a local authority as part of a formal public consultation process in not lobbying.</w:t>
      </w:r>
      <w:proofErr w:type="gramEnd"/>
      <w:r w:rsidRPr="008C6411">
        <w:rPr>
          <w:rFonts w:asciiTheme="minorHAnsi" w:hAnsiTheme="minorHAnsi"/>
          <w:sz w:val="22"/>
          <w:szCs w:val="22"/>
        </w:rPr>
        <w:t xml:space="preserve"> Communication, however with a Designated Public Official outside the formal public consultation process about a development plan or local area plan or a proposal to zone or re-zone particular lands may be lobbying.  For example contacting a local TD or County Councillor about a development plan or a proposal to zone or re-zone particular lands outside the formal public consultation process.</w:t>
      </w:r>
    </w:p>
    <w:p w:rsidR="00B4048B" w:rsidRPr="008C6411" w:rsidRDefault="00B4048B" w:rsidP="008C6411">
      <w:pPr>
        <w:spacing w:after="0" w:line="240" w:lineRule="auto"/>
        <w:jc w:val="both"/>
        <w:rPr>
          <w:rFonts w:asciiTheme="minorHAnsi" w:hAnsiTheme="minorHAnsi"/>
          <w:b/>
          <w:sz w:val="22"/>
          <w:szCs w:val="22"/>
        </w:rPr>
      </w:pPr>
    </w:p>
    <w:p w:rsidR="00295CF1" w:rsidRDefault="00050870" w:rsidP="008C6411">
      <w:pPr>
        <w:spacing w:after="0" w:line="240" w:lineRule="auto"/>
        <w:jc w:val="both"/>
        <w:rPr>
          <w:rFonts w:asciiTheme="minorHAnsi" w:hAnsiTheme="minorHAnsi"/>
          <w:sz w:val="22"/>
          <w:szCs w:val="22"/>
        </w:rPr>
      </w:pPr>
      <w:r w:rsidRPr="008C6411">
        <w:rPr>
          <w:rFonts w:asciiTheme="minorHAnsi" w:hAnsiTheme="minorHAnsi"/>
          <w:sz w:val="22"/>
          <w:szCs w:val="22"/>
        </w:rPr>
        <w:t xml:space="preserve">Mr. J. O’Neill Director of Services referred Councillors to documents issued, in particular, Chief Executive’s Report Part 1 – Response to Submissions; Chief Executive’s Report Part 2 – Summary Matrix of Submissions and Chief Executive’s Report Part 3 – Recommended Amendments to Draft City Development Plan 2017 – 2023. Mr. O’Neill then advised Councillors of the format for the Special Meeting to consider submissions and provided an overview of the process thereafter up to and including adoption of the Development Plan. The schedule of proposed submissions and chapters to be considered at each Meeting was outlined and agreed. </w:t>
      </w:r>
    </w:p>
    <w:p w:rsidR="00B4048B" w:rsidRPr="008C6411" w:rsidRDefault="00B4048B" w:rsidP="008C6411">
      <w:pPr>
        <w:spacing w:after="0" w:line="240" w:lineRule="auto"/>
        <w:jc w:val="both"/>
        <w:rPr>
          <w:rFonts w:asciiTheme="minorHAnsi" w:hAnsiTheme="minorHAnsi"/>
          <w:sz w:val="22"/>
          <w:szCs w:val="22"/>
        </w:rPr>
      </w:pPr>
    </w:p>
    <w:p w:rsidR="0029399D" w:rsidRDefault="0029399D" w:rsidP="008C6411">
      <w:pPr>
        <w:spacing w:after="0" w:line="240" w:lineRule="auto"/>
        <w:jc w:val="both"/>
        <w:rPr>
          <w:rFonts w:asciiTheme="minorHAnsi" w:hAnsiTheme="minorHAnsi"/>
          <w:sz w:val="22"/>
          <w:szCs w:val="22"/>
        </w:rPr>
      </w:pPr>
      <w:r w:rsidRPr="008C6411">
        <w:rPr>
          <w:rFonts w:asciiTheme="minorHAnsi" w:hAnsiTheme="minorHAnsi"/>
          <w:sz w:val="22"/>
          <w:szCs w:val="22"/>
        </w:rPr>
        <w:t xml:space="preserve">Queries and clarifications on the process were raised by a number of Councillors and addressed by Mr. O’Neill and Mayor Larkin. </w:t>
      </w:r>
    </w:p>
    <w:p w:rsidR="00B4048B" w:rsidRPr="008C6411" w:rsidRDefault="00B4048B" w:rsidP="008C6411">
      <w:pPr>
        <w:spacing w:after="0" w:line="240" w:lineRule="auto"/>
        <w:jc w:val="both"/>
        <w:rPr>
          <w:rFonts w:asciiTheme="minorHAnsi" w:hAnsiTheme="minorHAnsi"/>
          <w:sz w:val="22"/>
          <w:szCs w:val="22"/>
        </w:rPr>
      </w:pPr>
    </w:p>
    <w:p w:rsidR="0029399D" w:rsidRDefault="0029399D" w:rsidP="008C6411">
      <w:pPr>
        <w:spacing w:after="0" w:line="240" w:lineRule="auto"/>
        <w:jc w:val="both"/>
        <w:rPr>
          <w:rFonts w:asciiTheme="minorHAnsi" w:hAnsiTheme="minorHAnsi"/>
          <w:sz w:val="22"/>
          <w:szCs w:val="22"/>
        </w:rPr>
      </w:pPr>
      <w:r w:rsidRPr="008C6411">
        <w:rPr>
          <w:rFonts w:asciiTheme="minorHAnsi" w:hAnsiTheme="minorHAnsi"/>
          <w:sz w:val="22"/>
          <w:szCs w:val="22"/>
        </w:rPr>
        <w:t xml:space="preserve">On the proposal of Cllr. Connolly and seconded by Cllr. M. Farrell it was agreed to suspend Standing Orders requiring 3 day notice from members of the public seeking attendance at the Special Meetings and to facilitate members of the public seeking to attend, subject to availability of space in the public area of the Chamber. Chief Executive Mr. McGrath also provided clarification on the process and advised Councillors that decisions taken cannot be revisited for a period of six months. A number of Councillors advised on their availability to attend certain scheduled Meetings at the commencement time and requested the Mayor to defer decisions until arrival. </w:t>
      </w:r>
    </w:p>
    <w:p w:rsidR="00B4048B" w:rsidRPr="008C6411" w:rsidRDefault="00B4048B" w:rsidP="008C6411">
      <w:pPr>
        <w:spacing w:after="0" w:line="240" w:lineRule="auto"/>
        <w:jc w:val="both"/>
        <w:rPr>
          <w:rFonts w:asciiTheme="minorHAnsi" w:hAnsiTheme="minorHAnsi"/>
          <w:sz w:val="22"/>
          <w:szCs w:val="22"/>
        </w:rPr>
      </w:pPr>
    </w:p>
    <w:p w:rsidR="0029399D" w:rsidRDefault="0029399D" w:rsidP="008C6411">
      <w:pPr>
        <w:spacing w:after="0" w:line="240" w:lineRule="auto"/>
        <w:jc w:val="both"/>
        <w:rPr>
          <w:rFonts w:asciiTheme="minorHAnsi" w:hAnsiTheme="minorHAnsi"/>
          <w:sz w:val="22"/>
          <w:szCs w:val="22"/>
        </w:rPr>
      </w:pPr>
      <w:r w:rsidRPr="008C6411">
        <w:rPr>
          <w:rFonts w:asciiTheme="minorHAnsi" w:hAnsiTheme="minorHAnsi"/>
          <w:sz w:val="22"/>
          <w:szCs w:val="22"/>
        </w:rPr>
        <w:t>Ms. H. Coleman Senior Executive Planner advised Councillors of the number of submissions received (261)</w:t>
      </w:r>
      <w:r w:rsidR="00833A9A" w:rsidRPr="008C6411">
        <w:rPr>
          <w:rFonts w:asciiTheme="minorHAnsi" w:hAnsiTheme="minorHAnsi"/>
          <w:sz w:val="22"/>
          <w:szCs w:val="22"/>
        </w:rPr>
        <w:t xml:space="preserve"> </w:t>
      </w:r>
      <w:r w:rsidRPr="008C6411">
        <w:rPr>
          <w:rFonts w:asciiTheme="minorHAnsi" w:hAnsiTheme="minorHAnsi"/>
          <w:sz w:val="22"/>
          <w:szCs w:val="22"/>
        </w:rPr>
        <w:t xml:space="preserve">and outlined how it was intended to deal with each submission, chapter by chapter or in groups if they referred to a similar issue or topic. The format for the consideration of submissions was agreed. </w:t>
      </w:r>
    </w:p>
    <w:p w:rsidR="002A77DB" w:rsidRPr="008C6411" w:rsidRDefault="002A77DB" w:rsidP="008C6411">
      <w:pPr>
        <w:spacing w:after="0" w:line="240" w:lineRule="auto"/>
        <w:jc w:val="both"/>
        <w:rPr>
          <w:rFonts w:asciiTheme="minorHAnsi" w:hAnsiTheme="minorHAnsi"/>
          <w:sz w:val="22"/>
          <w:szCs w:val="22"/>
        </w:rPr>
      </w:pPr>
    </w:p>
    <w:p w:rsidR="00833A9A" w:rsidRPr="00B4048B" w:rsidRDefault="00833A9A" w:rsidP="008C6411">
      <w:pPr>
        <w:spacing w:after="0" w:line="240" w:lineRule="auto"/>
        <w:rPr>
          <w:rFonts w:asciiTheme="minorHAnsi" w:hAnsiTheme="minorHAnsi"/>
          <w:b/>
          <w:color w:val="auto"/>
          <w:sz w:val="28"/>
          <w:szCs w:val="28"/>
        </w:rPr>
      </w:pPr>
      <w:r w:rsidRPr="00B4048B">
        <w:rPr>
          <w:rFonts w:asciiTheme="minorHAnsi" w:hAnsiTheme="minorHAnsi"/>
          <w:b/>
          <w:color w:val="auto"/>
          <w:sz w:val="28"/>
          <w:szCs w:val="28"/>
        </w:rPr>
        <w:t>Chapter 1 – Core Strategy</w:t>
      </w:r>
    </w:p>
    <w:p w:rsidR="00B4048B" w:rsidRPr="008C6411" w:rsidRDefault="00B4048B" w:rsidP="008C6411">
      <w:pPr>
        <w:spacing w:after="0" w:line="240" w:lineRule="auto"/>
        <w:rPr>
          <w:rFonts w:asciiTheme="minorHAnsi" w:hAnsiTheme="minorHAnsi"/>
          <w:b/>
          <w:color w:val="auto"/>
          <w:sz w:val="22"/>
          <w:szCs w:val="22"/>
        </w:rPr>
      </w:pPr>
    </w:p>
    <w:p w:rsidR="004A3ABD" w:rsidRPr="00B4048B" w:rsidRDefault="00833A9A" w:rsidP="008C6411">
      <w:pPr>
        <w:spacing w:after="0" w:line="240" w:lineRule="auto"/>
        <w:jc w:val="both"/>
        <w:rPr>
          <w:rFonts w:asciiTheme="minorHAnsi" w:hAnsiTheme="minorHAnsi"/>
          <w:color w:val="auto"/>
          <w:sz w:val="22"/>
          <w:szCs w:val="22"/>
        </w:rPr>
      </w:pPr>
      <w:r w:rsidRPr="008C6411">
        <w:rPr>
          <w:rFonts w:asciiTheme="minorHAnsi" w:hAnsiTheme="minorHAnsi"/>
          <w:color w:val="auto"/>
          <w:sz w:val="22"/>
          <w:szCs w:val="22"/>
        </w:rPr>
        <w:t xml:space="preserve">Ms. H. Coleman Senior Executive Planner provided an introduction to Chapter 1 and provided an overview of its objectives and content. A summary of the submissions received and the Chief Executive’s response was then outlined. </w:t>
      </w:r>
      <w:r w:rsidR="00B4048B">
        <w:rPr>
          <w:rFonts w:asciiTheme="minorHAnsi" w:hAnsiTheme="minorHAnsi"/>
          <w:color w:val="auto"/>
          <w:sz w:val="22"/>
          <w:szCs w:val="22"/>
        </w:rPr>
        <w:t xml:space="preserve"> </w:t>
      </w:r>
      <w:r w:rsidR="004A3ABD" w:rsidRPr="008C6411">
        <w:rPr>
          <w:rFonts w:asciiTheme="minorHAnsi" w:hAnsiTheme="minorHAnsi"/>
          <w:sz w:val="22"/>
          <w:szCs w:val="22"/>
        </w:rPr>
        <w:t xml:space="preserve">Ms. Coleman referred to the number of submissions received under this Chapter. </w:t>
      </w:r>
    </w:p>
    <w:p w:rsidR="00B4048B" w:rsidRPr="008C6411" w:rsidRDefault="00B4048B" w:rsidP="008C6411">
      <w:pPr>
        <w:spacing w:after="0" w:line="240" w:lineRule="auto"/>
        <w:jc w:val="both"/>
        <w:rPr>
          <w:rFonts w:asciiTheme="minorHAnsi" w:hAnsiTheme="minorHAnsi"/>
          <w:sz w:val="22"/>
          <w:szCs w:val="22"/>
        </w:rPr>
      </w:pPr>
    </w:p>
    <w:p w:rsidR="004A3ABD" w:rsidRDefault="004A3ABD" w:rsidP="008C6411">
      <w:pPr>
        <w:spacing w:after="0" w:line="240" w:lineRule="auto"/>
        <w:jc w:val="both"/>
        <w:rPr>
          <w:rFonts w:asciiTheme="minorHAnsi" w:hAnsiTheme="minorHAnsi"/>
          <w:sz w:val="22"/>
          <w:szCs w:val="22"/>
        </w:rPr>
      </w:pPr>
      <w:r w:rsidRPr="008C6411">
        <w:rPr>
          <w:rFonts w:asciiTheme="minorHAnsi" w:hAnsiTheme="minorHAnsi"/>
          <w:sz w:val="22"/>
          <w:szCs w:val="22"/>
        </w:rPr>
        <w:t xml:space="preserve">For each submission </w:t>
      </w:r>
      <w:r w:rsidR="007443E8">
        <w:rPr>
          <w:rFonts w:asciiTheme="minorHAnsi" w:hAnsiTheme="minorHAnsi"/>
          <w:sz w:val="22"/>
          <w:szCs w:val="22"/>
        </w:rPr>
        <w:t>considered, Ms. Coleman</w:t>
      </w:r>
      <w:r w:rsidRPr="008C6411">
        <w:rPr>
          <w:rFonts w:asciiTheme="minorHAnsi" w:hAnsiTheme="minorHAnsi"/>
          <w:sz w:val="22"/>
          <w:szCs w:val="22"/>
        </w:rPr>
        <w:t>:</w:t>
      </w:r>
    </w:p>
    <w:p w:rsidR="00B4048B" w:rsidRPr="008C6411" w:rsidRDefault="00B4048B" w:rsidP="008C6411">
      <w:pPr>
        <w:spacing w:after="0" w:line="240" w:lineRule="auto"/>
        <w:jc w:val="both"/>
        <w:rPr>
          <w:rFonts w:asciiTheme="minorHAnsi" w:hAnsiTheme="minorHAnsi"/>
          <w:sz w:val="22"/>
          <w:szCs w:val="22"/>
        </w:rPr>
      </w:pPr>
    </w:p>
    <w:p w:rsidR="004A3ABD" w:rsidRPr="008C6411" w:rsidRDefault="007443E8" w:rsidP="008C6411">
      <w:pPr>
        <w:pStyle w:val="ListParagraph"/>
        <w:widowControl/>
        <w:numPr>
          <w:ilvl w:val="0"/>
          <w:numId w:val="14"/>
        </w:numPr>
        <w:suppressAutoHyphens w:val="0"/>
        <w:spacing w:line="240" w:lineRule="auto"/>
        <w:jc w:val="both"/>
        <w:rPr>
          <w:rFonts w:asciiTheme="minorHAnsi" w:hAnsiTheme="minorHAnsi"/>
          <w:sz w:val="22"/>
          <w:szCs w:val="22"/>
        </w:rPr>
      </w:pPr>
      <w:r>
        <w:rPr>
          <w:rFonts w:asciiTheme="minorHAnsi" w:hAnsiTheme="minorHAnsi"/>
          <w:sz w:val="22"/>
          <w:szCs w:val="22"/>
        </w:rPr>
        <w:t xml:space="preserve">noted </w:t>
      </w:r>
      <w:r w:rsidR="004A3ABD" w:rsidRPr="008C6411">
        <w:rPr>
          <w:rFonts w:asciiTheme="minorHAnsi" w:hAnsiTheme="minorHAnsi"/>
          <w:sz w:val="22"/>
          <w:szCs w:val="22"/>
        </w:rPr>
        <w:t xml:space="preserve">the submission reference number, </w:t>
      </w:r>
    </w:p>
    <w:p w:rsidR="004A3ABD" w:rsidRPr="008C6411" w:rsidRDefault="007443E8" w:rsidP="008C6411">
      <w:pPr>
        <w:pStyle w:val="ListParagraph"/>
        <w:widowControl/>
        <w:numPr>
          <w:ilvl w:val="0"/>
          <w:numId w:val="14"/>
        </w:numPr>
        <w:suppressAutoHyphens w:val="0"/>
        <w:spacing w:line="240" w:lineRule="auto"/>
        <w:jc w:val="both"/>
        <w:rPr>
          <w:rFonts w:asciiTheme="minorHAnsi" w:hAnsiTheme="minorHAnsi"/>
          <w:sz w:val="22"/>
          <w:szCs w:val="22"/>
        </w:rPr>
      </w:pPr>
      <w:r>
        <w:rPr>
          <w:rFonts w:asciiTheme="minorHAnsi" w:hAnsiTheme="minorHAnsi"/>
          <w:sz w:val="22"/>
          <w:szCs w:val="22"/>
        </w:rPr>
        <w:t xml:space="preserve">noted </w:t>
      </w:r>
      <w:r w:rsidR="004A3ABD" w:rsidRPr="008C6411">
        <w:rPr>
          <w:rFonts w:asciiTheme="minorHAnsi" w:hAnsiTheme="minorHAnsi"/>
          <w:sz w:val="22"/>
          <w:szCs w:val="22"/>
        </w:rPr>
        <w:t xml:space="preserve">the name of the person or body making the submission, </w:t>
      </w:r>
    </w:p>
    <w:p w:rsidR="004A3ABD" w:rsidRPr="008C6411" w:rsidRDefault="004A3ABD" w:rsidP="008C6411">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t>referred to the summary of submission document and the description of the request,</w:t>
      </w:r>
    </w:p>
    <w:p w:rsidR="004A3ABD" w:rsidRPr="008C6411" w:rsidRDefault="004A3ABD" w:rsidP="008C6411">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t xml:space="preserve">outlined the response of the Chief Executive as noted in the Amended Reference column of </w:t>
      </w:r>
      <w:r w:rsidRPr="008C6411">
        <w:rPr>
          <w:rFonts w:asciiTheme="minorHAnsi" w:hAnsiTheme="minorHAnsi"/>
          <w:i/>
          <w:sz w:val="22"/>
          <w:szCs w:val="22"/>
        </w:rPr>
        <w:t xml:space="preserve">Chief Executive’s Report Part 2 – Summary Matrix of Submission, </w:t>
      </w:r>
    </w:p>
    <w:p w:rsidR="004A3ABD" w:rsidRPr="008C6411" w:rsidRDefault="004A3ABD" w:rsidP="008C6411">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t xml:space="preserve">provided detail on any amendment recommended by the Chief Executive as outlined in </w:t>
      </w:r>
      <w:r w:rsidRPr="008C6411">
        <w:rPr>
          <w:rFonts w:asciiTheme="minorHAnsi" w:hAnsiTheme="minorHAnsi"/>
          <w:i/>
          <w:sz w:val="22"/>
          <w:szCs w:val="22"/>
        </w:rPr>
        <w:t>Part 2 - Summary Matrix of Submission,</w:t>
      </w:r>
    </w:p>
    <w:p w:rsidR="004A3ABD" w:rsidRPr="008C6411" w:rsidRDefault="004A3ABD" w:rsidP="008C6411">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lastRenderedPageBreak/>
        <w:t xml:space="preserve">outlined any broader issues to be considered and the potential consequences / impact of the submission or proposed amendments from a planning perspective, </w:t>
      </w:r>
    </w:p>
    <w:p w:rsidR="004A3ABD" w:rsidRDefault="004A3ABD" w:rsidP="008C6411">
      <w:pPr>
        <w:pStyle w:val="ListParagraph"/>
        <w:widowControl/>
        <w:numPr>
          <w:ilvl w:val="0"/>
          <w:numId w:val="14"/>
        </w:numPr>
        <w:suppressAutoHyphens w:val="0"/>
        <w:spacing w:line="240" w:lineRule="auto"/>
        <w:jc w:val="both"/>
        <w:rPr>
          <w:rFonts w:asciiTheme="minorHAnsi" w:hAnsiTheme="minorHAnsi"/>
          <w:sz w:val="22"/>
          <w:szCs w:val="22"/>
        </w:rPr>
      </w:pPr>
      <w:proofErr w:type="gramStart"/>
      <w:r w:rsidRPr="008C6411">
        <w:rPr>
          <w:rFonts w:asciiTheme="minorHAnsi" w:hAnsiTheme="minorHAnsi"/>
          <w:sz w:val="22"/>
          <w:szCs w:val="22"/>
        </w:rPr>
        <w:t>dealt</w:t>
      </w:r>
      <w:proofErr w:type="gramEnd"/>
      <w:r w:rsidRPr="008C6411">
        <w:rPr>
          <w:rFonts w:asciiTheme="minorHAnsi" w:hAnsiTheme="minorHAnsi"/>
          <w:sz w:val="22"/>
          <w:szCs w:val="22"/>
        </w:rPr>
        <w:t xml:space="preserve"> with any queries or requests for clarification that arose during discussion together with Ms. C. Phelan Senior Planner, Mr. J. O’Neill Director of Services and Mr. B. McGrath Chief Executive.</w:t>
      </w:r>
    </w:p>
    <w:p w:rsidR="002A77DB" w:rsidRPr="008C6411" w:rsidRDefault="002A77DB" w:rsidP="002A77DB">
      <w:pPr>
        <w:pStyle w:val="ListParagraph"/>
        <w:widowControl/>
        <w:suppressAutoHyphens w:val="0"/>
        <w:spacing w:line="240" w:lineRule="auto"/>
        <w:jc w:val="both"/>
        <w:rPr>
          <w:rFonts w:asciiTheme="minorHAnsi" w:hAnsiTheme="minorHAnsi"/>
          <w:sz w:val="22"/>
          <w:szCs w:val="22"/>
        </w:rPr>
      </w:pPr>
    </w:p>
    <w:p w:rsidR="004A3ABD" w:rsidRPr="008C6411" w:rsidRDefault="004A3ABD" w:rsidP="008C641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8C6411">
        <w:rPr>
          <w:rFonts w:asciiTheme="minorHAnsi" w:hAnsiTheme="minorHAnsi"/>
          <w:sz w:val="22"/>
          <w:szCs w:val="22"/>
        </w:rPr>
        <w:t>In each case where an Amendment is proposed, the Amendment is considere</w:t>
      </w:r>
      <w:r w:rsidR="005556D1" w:rsidRPr="008C6411">
        <w:rPr>
          <w:rFonts w:asciiTheme="minorHAnsi" w:hAnsiTheme="minorHAnsi"/>
          <w:sz w:val="22"/>
          <w:szCs w:val="22"/>
        </w:rPr>
        <w:t>d in the first instance and if c</w:t>
      </w:r>
      <w:r w:rsidRPr="008C6411">
        <w:rPr>
          <w:rFonts w:asciiTheme="minorHAnsi" w:hAnsiTheme="minorHAnsi"/>
          <w:sz w:val="22"/>
          <w:szCs w:val="22"/>
        </w:rPr>
        <w:t>arried no vote is taken on the Chief Executive’s Recommend</w:t>
      </w:r>
      <w:r w:rsidR="005556D1" w:rsidRPr="008C6411">
        <w:rPr>
          <w:rFonts w:asciiTheme="minorHAnsi" w:hAnsiTheme="minorHAnsi"/>
          <w:sz w:val="22"/>
          <w:szCs w:val="22"/>
        </w:rPr>
        <w:t>ation.  Where the Amendment is d</w:t>
      </w:r>
      <w:r w:rsidRPr="008C6411">
        <w:rPr>
          <w:rFonts w:asciiTheme="minorHAnsi" w:hAnsiTheme="minorHAnsi"/>
          <w:sz w:val="22"/>
          <w:szCs w:val="22"/>
        </w:rPr>
        <w:t xml:space="preserve">efeated, the first Motion proposed becomes the substantive Motion and that is then considered. </w:t>
      </w:r>
      <w:r w:rsidR="00410C81" w:rsidRPr="008C6411">
        <w:rPr>
          <w:rFonts w:asciiTheme="minorHAnsi" w:hAnsiTheme="minorHAnsi"/>
          <w:sz w:val="22"/>
          <w:szCs w:val="22"/>
        </w:rPr>
        <w:t xml:space="preserve"> </w:t>
      </w:r>
    </w:p>
    <w:p w:rsidR="00D31B93" w:rsidRPr="008C6411" w:rsidRDefault="00D31B93" w:rsidP="008C6411">
      <w:pPr>
        <w:spacing w:after="0" w:line="240" w:lineRule="auto"/>
        <w:jc w:val="both"/>
        <w:rPr>
          <w:rFonts w:asciiTheme="minorHAnsi" w:hAnsiTheme="minorHAnsi"/>
          <w:b/>
          <w:sz w:val="22"/>
          <w:szCs w:val="22"/>
        </w:rPr>
      </w:pPr>
    </w:p>
    <w:p w:rsidR="004A3ABD" w:rsidRPr="0053375C" w:rsidRDefault="004A3ABD" w:rsidP="008C6411">
      <w:pPr>
        <w:spacing w:after="0" w:line="240" w:lineRule="auto"/>
        <w:jc w:val="both"/>
        <w:rPr>
          <w:rFonts w:asciiTheme="minorHAnsi" w:hAnsiTheme="minorHAnsi"/>
          <w:b/>
        </w:rPr>
      </w:pPr>
      <w:r w:rsidRPr="0053375C">
        <w:rPr>
          <w:rFonts w:asciiTheme="minorHAnsi" w:hAnsiTheme="minorHAnsi"/>
          <w:b/>
        </w:rPr>
        <w:t>Consideration of Submissions under Chapter 1 (and related submissions)</w:t>
      </w:r>
    </w:p>
    <w:p w:rsidR="002E13BC" w:rsidRPr="0053375C" w:rsidRDefault="002E13BC" w:rsidP="008C6411">
      <w:pPr>
        <w:spacing w:after="0" w:line="240" w:lineRule="auto"/>
        <w:jc w:val="both"/>
        <w:rPr>
          <w:rFonts w:asciiTheme="minorHAnsi" w:hAnsiTheme="minorHAnsi"/>
          <w:b/>
          <w:color w:val="FF0000"/>
        </w:rPr>
      </w:pPr>
    </w:p>
    <w:p w:rsidR="00E8179F" w:rsidRPr="002E13BC" w:rsidRDefault="00410C81" w:rsidP="008C6411">
      <w:pPr>
        <w:spacing w:after="0" w:line="240" w:lineRule="auto"/>
        <w:jc w:val="both"/>
        <w:rPr>
          <w:rFonts w:asciiTheme="minorHAnsi" w:hAnsiTheme="minorHAnsi"/>
          <w:b/>
          <w:color w:val="FF0000"/>
          <w:sz w:val="28"/>
          <w:szCs w:val="28"/>
        </w:rPr>
      </w:pPr>
      <w:r w:rsidRPr="002E13BC">
        <w:rPr>
          <w:rFonts w:asciiTheme="minorHAnsi" w:hAnsiTheme="minorHAnsi"/>
          <w:b/>
          <w:color w:val="FF0000"/>
          <w:sz w:val="28"/>
          <w:szCs w:val="28"/>
        </w:rPr>
        <w:t>Submission No:</w:t>
      </w:r>
      <w:r w:rsidR="00A94CF9" w:rsidRPr="002E13BC">
        <w:rPr>
          <w:rFonts w:asciiTheme="minorHAnsi" w:hAnsiTheme="minorHAnsi"/>
          <w:b/>
          <w:color w:val="FF0000"/>
          <w:sz w:val="28"/>
          <w:szCs w:val="28"/>
        </w:rPr>
        <w:tab/>
      </w:r>
      <w:r w:rsidR="00A94CF9" w:rsidRPr="002E13BC">
        <w:rPr>
          <w:rFonts w:asciiTheme="minorHAnsi" w:hAnsiTheme="minorHAnsi"/>
          <w:b/>
          <w:sz w:val="28"/>
          <w:szCs w:val="28"/>
        </w:rPr>
        <w:tab/>
      </w:r>
      <w:r w:rsidR="00A94CF9" w:rsidRPr="002E13BC">
        <w:rPr>
          <w:rFonts w:asciiTheme="minorHAnsi" w:hAnsiTheme="minorHAnsi"/>
          <w:b/>
          <w:sz w:val="28"/>
          <w:szCs w:val="28"/>
        </w:rPr>
        <w:tab/>
      </w:r>
      <w:r w:rsidR="00E8179F" w:rsidRPr="002E13BC">
        <w:rPr>
          <w:rFonts w:asciiTheme="minorHAnsi" w:hAnsiTheme="minorHAnsi"/>
          <w:b/>
          <w:color w:val="FF0000"/>
          <w:sz w:val="28"/>
          <w:szCs w:val="28"/>
        </w:rPr>
        <w:t>001</w:t>
      </w:r>
    </w:p>
    <w:p w:rsidR="00250FAC" w:rsidRPr="008C6411" w:rsidRDefault="00250FAC" w:rsidP="008C6411">
      <w:pPr>
        <w:spacing w:after="0" w:line="240" w:lineRule="auto"/>
        <w:jc w:val="both"/>
        <w:rPr>
          <w:rFonts w:asciiTheme="minorHAnsi" w:hAnsiTheme="minorHAnsi"/>
          <w:b/>
          <w:sz w:val="22"/>
          <w:szCs w:val="22"/>
        </w:rPr>
      </w:pPr>
    </w:p>
    <w:p w:rsidR="00410C81" w:rsidRDefault="00410C81" w:rsidP="008C6411">
      <w:pPr>
        <w:spacing w:after="0" w:line="240" w:lineRule="auto"/>
        <w:jc w:val="both"/>
        <w:rPr>
          <w:rFonts w:asciiTheme="minorHAnsi" w:hAnsiTheme="minorHAnsi"/>
          <w:color w:val="auto"/>
          <w:sz w:val="22"/>
          <w:szCs w:val="22"/>
        </w:rPr>
      </w:pPr>
      <w:r w:rsidRPr="008C6411">
        <w:rPr>
          <w:rFonts w:asciiTheme="minorHAnsi" w:hAnsiTheme="minorHAnsi"/>
          <w:b/>
          <w:sz w:val="22"/>
          <w:szCs w:val="22"/>
        </w:rPr>
        <w:t>Submission From:</w:t>
      </w:r>
      <w:r w:rsidR="00A94CF9" w:rsidRPr="008C6411">
        <w:rPr>
          <w:rFonts w:asciiTheme="minorHAnsi" w:hAnsiTheme="minorHAnsi"/>
          <w:b/>
          <w:sz w:val="22"/>
          <w:szCs w:val="22"/>
        </w:rPr>
        <w:tab/>
      </w:r>
      <w:r w:rsidR="00A94CF9" w:rsidRPr="008C6411">
        <w:rPr>
          <w:rFonts w:asciiTheme="minorHAnsi" w:hAnsiTheme="minorHAnsi"/>
          <w:b/>
          <w:sz w:val="22"/>
          <w:szCs w:val="22"/>
        </w:rPr>
        <w:tab/>
      </w:r>
      <w:r w:rsidR="00E8179F" w:rsidRPr="008C6411">
        <w:rPr>
          <w:rFonts w:asciiTheme="minorHAnsi" w:hAnsiTheme="minorHAnsi"/>
          <w:b/>
          <w:sz w:val="22"/>
          <w:szCs w:val="22"/>
        </w:rPr>
        <w:tab/>
      </w:r>
      <w:r w:rsidR="00E8179F" w:rsidRPr="008C6411">
        <w:rPr>
          <w:rFonts w:asciiTheme="minorHAnsi" w:hAnsiTheme="minorHAnsi"/>
          <w:color w:val="auto"/>
          <w:sz w:val="22"/>
          <w:szCs w:val="22"/>
        </w:rPr>
        <w:t>Dun Na Mara Residents Association</w:t>
      </w:r>
    </w:p>
    <w:p w:rsidR="000F0E4C" w:rsidRPr="000F0E4C" w:rsidRDefault="000F0E4C" w:rsidP="008C6411">
      <w:pPr>
        <w:spacing w:after="0" w:line="240" w:lineRule="auto"/>
        <w:jc w:val="both"/>
        <w:rPr>
          <w:rFonts w:asciiTheme="minorHAnsi" w:hAnsiTheme="minorHAnsi"/>
          <w:b/>
          <w:sz w:val="22"/>
          <w:szCs w:val="22"/>
        </w:rPr>
      </w:pPr>
      <w:r w:rsidRPr="000F0E4C">
        <w:rPr>
          <w:rFonts w:asciiTheme="minorHAnsi" w:hAnsiTheme="minorHAnsi"/>
          <w:b/>
          <w:color w:val="auto"/>
          <w:sz w:val="22"/>
          <w:szCs w:val="22"/>
        </w:rPr>
        <w:t>Location:</w:t>
      </w:r>
      <w:r>
        <w:rPr>
          <w:rFonts w:asciiTheme="minorHAnsi" w:hAnsiTheme="minorHAnsi"/>
          <w:b/>
          <w:color w:val="auto"/>
          <w:sz w:val="22"/>
          <w:szCs w:val="22"/>
        </w:rPr>
        <w:tab/>
      </w:r>
      <w:r>
        <w:rPr>
          <w:rFonts w:asciiTheme="minorHAnsi" w:hAnsiTheme="minorHAnsi"/>
          <w:b/>
          <w:color w:val="auto"/>
          <w:sz w:val="22"/>
          <w:szCs w:val="22"/>
        </w:rPr>
        <w:tab/>
      </w:r>
      <w:r>
        <w:rPr>
          <w:rFonts w:asciiTheme="minorHAnsi" w:hAnsiTheme="minorHAnsi"/>
          <w:b/>
          <w:color w:val="auto"/>
          <w:sz w:val="22"/>
          <w:szCs w:val="22"/>
        </w:rPr>
        <w:tab/>
      </w:r>
      <w:r>
        <w:rPr>
          <w:rFonts w:asciiTheme="minorHAnsi" w:hAnsiTheme="minorHAnsi"/>
          <w:b/>
          <w:color w:val="auto"/>
          <w:sz w:val="22"/>
          <w:szCs w:val="22"/>
        </w:rPr>
        <w:tab/>
      </w:r>
      <w:r w:rsidRPr="008C6411">
        <w:rPr>
          <w:rFonts w:asciiTheme="minorHAnsi" w:hAnsiTheme="minorHAnsi"/>
          <w:color w:val="auto"/>
          <w:sz w:val="22"/>
          <w:szCs w:val="22"/>
        </w:rPr>
        <w:t>Dun Na Mara</w:t>
      </w:r>
      <w:r>
        <w:rPr>
          <w:rFonts w:asciiTheme="minorHAnsi" w:hAnsiTheme="minorHAnsi"/>
          <w:color w:val="auto"/>
          <w:sz w:val="22"/>
          <w:szCs w:val="22"/>
        </w:rPr>
        <w:t>, Renmore</w:t>
      </w:r>
    </w:p>
    <w:p w:rsidR="00410C81" w:rsidRPr="008C6411" w:rsidRDefault="00410C81" w:rsidP="008C6411">
      <w:pPr>
        <w:spacing w:after="0" w:line="240" w:lineRule="auto"/>
        <w:jc w:val="both"/>
        <w:rPr>
          <w:rFonts w:asciiTheme="minorHAnsi" w:hAnsiTheme="minorHAnsi"/>
          <w:b/>
          <w:sz w:val="22"/>
          <w:szCs w:val="22"/>
        </w:rPr>
      </w:pPr>
      <w:r w:rsidRPr="008C6411">
        <w:rPr>
          <w:rFonts w:asciiTheme="minorHAnsi" w:hAnsiTheme="minorHAnsi"/>
          <w:b/>
          <w:sz w:val="22"/>
          <w:szCs w:val="22"/>
        </w:rPr>
        <w:t>Request in Submission:</w:t>
      </w:r>
      <w:r w:rsidR="00A94CF9" w:rsidRPr="008C6411">
        <w:rPr>
          <w:rFonts w:asciiTheme="minorHAnsi" w:hAnsiTheme="minorHAnsi"/>
          <w:b/>
          <w:sz w:val="22"/>
          <w:szCs w:val="22"/>
        </w:rPr>
        <w:tab/>
      </w:r>
      <w:r w:rsidR="00A94CF9" w:rsidRPr="008C6411">
        <w:rPr>
          <w:rFonts w:asciiTheme="minorHAnsi" w:hAnsiTheme="minorHAnsi"/>
          <w:b/>
          <w:sz w:val="22"/>
          <w:szCs w:val="22"/>
        </w:rPr>
        <w:tab/>
      </w:r>
      <w:r w:rsidR="00E8179F" w:rsidRPr="008C6411">
        <w:rPr>
          <w:rFonts w:asciiTheme="minorHAnsi" w:hAnsiTheme="minorHAnsi"/>
          <w:b/>
          <w:sz w:val="22"/>
          <w:szCs w:val="22"/>
        </w:rPr>
        <w:tab/>
      </w:r>
      <w:r w:rsidR="00E8179F" w:rsidRPr="008C6411">
        <w:rPr>
          <w:rFonts w:asciiTheme="minorHAnsi" w:hAnsiTheme="minorHAnsi"/>
          <w:sz w:val="22"/>
          <w:szCs w:val="22"/>
        </w:rPr>
        <w:t>Rezone land from R to RA</w:t>
      </w:r>
    </w:p>
    <w:p w:rsidR="00410C81" w:rsidRPr="008C6411" w:rsidRDefault="00410C81" w:rsidP="008C6411">
      <w:pPr>
        <w:spacing w:after="0" w:line="240" w:lineRule="auto"/>
        <w:jc w:val="both"/>
        <w:rPr>
          <w:rFonts w:asciiTheme="minorHAnsi" w:hAnsiTheme="minorHAnsi"/>
          <w:b/>
          <w:sz w:val="22"/>
          <w:szCs w:val="22"/>
        </w:rPr>
      </w:pPr>
      <w:r w:rsidRPr="008C6411">
        <w:rPr>
          <w:rFonts w:asciiTheme="minorHAnsi" w:hAnsiTheme="minorHAnsi"/>
          <w:b/>
          <w:sz w:val="22"/>
          <w:szCs w:val="22"/>
        </w:rPr>
        <w:t xml:space="preserve">Chief Executive’s Recommendation: </w:t>
      </w:r>
      <w:r w:rsidR="00E8179F" w:rsidRPr="008C6411">
        <w:rPr>
          <w:rFonts w:asciiTheme="minorHAnsi" w:hAnsiTheme="minorHAnsi"/>
          <w:b/>
          <w:sz w:val="22"/>
          <w:szCs w:val="22"/>
        </w:rPr>
        <w:t xml:space="preserve"> </w:t>
      </w:r>
      <w:r w:rsidR="00E8179F" w:rsidRPr="008C6411">
        <w:rPr>
          <w:rFonts w:asciiTheme="minorHAnsi" w:hAnsiTheme="minorHAnsi"/>
          <w:b/>
          <w:sz w:val="22"/>
          <w:szCs w:val="22"/>
        </w:rPr>
        <w:tab/>
      </w:r>
      <w:r w:rsidR="00E8179F" w:rsidRPr="008C6411">
        <w:rPr>
          <w:rFonts w:asciiTheme="minorHAnsi" w:hAnsiTheme="minorHAnsi"/>
          <w:sz w:val="22"/>
          <w:szCs w:val="22"/>
        </w:rPr>
        <w:t>No change to zoning</w:t>
      </w:r>
      <w:r w:rsidR="000F0E4C">
        <w:rPr>
          <w:rFonts w:asciiTheme="minorHAnsi" w:hAnsiTheme="minorHAnsi"/>
          <w:sz w:val="22"/>
          <w:szCs w:val="22"/>
        </w:rPr>
        <w:t xml:space="preserve"> recommended</w:t>
      </w:r>
    </w:p>
    <w:p w:rsidR="002E13BC" w:rsidRDefault="002E13BC" w:rsidP="002E13BC">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2E13BC" w:rsidRPr="002E13BC" w:rsidRDefault="002E13BC" w:rsidP="002E13BC">
      <w:pPr>
        <w:spacing w:after="0" w:line="240" w:lineRule="auto"/>
        <w:jc w:val="both"/>
        <w:rPr>
          <w:rFonts w:asciiTheme="minorHAnsi" w:hAnsiTheme="minorHAnsi"/>
          <w:color w:val="auto"/>
          <w:sz w:val="22"/>
          <w:szCs w:val="22"/>
        </w:rPr>
      </w:pPr>
    </w:p>
    <w:p w:rsidR="00E8179F" w:rsidRPr="008C6411" w:rsidRDefault="00E8179F" w:rsidP="008C6411">
      <w:pPr>
        <w:spacing w:after="0" w:line="240" w:lineRule="auto"/>
        <w:jc w:val="both"/>
        <w:rPr>
          <w:rFonts w:asciiTheme="minorHAnsi" w:hAnsiTheme="minorHAnsi"/>
          <w:color w:val="auto"/>
          <w:sz w:val="22"/>
          <w:szCs w:val="22"/>
        </w:rPr>
      </w:pPr>
      <w:r w:rsidRPr="008C6411">
        <w:rPr>
          <w:rFonts w:asciiTheme="minorHAnsi" w:hAnsiTheme="minorHAnsi"/>
          <w:b/>
          <w:sz w:val="22"/>
          <w:szCs w:val="22"/>
        </w:rPr>
        <w:t>Motion Proposed:</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color w:val="auto"/>
          <w:sz w:val="22"/>
          <w:szCs w:val="22"/>
        </w:rPr>
        <w:t>To rezone from R to RA</w:t>
      </w:r>
      <w:r w:rsidR="000B578D">
        <w:rPr>
          <w:rFonts w:asciiTheme="minorHAnsi" w:hAnsiTheme="minorHAnsi"/>
          <w:color w:val="auto"/>
          <w:sz w:val="22"/>
          <w:szCs w:val="22"/>
        </w:rPr>
        <w:t xml:space="preserve"> </w:t>
      </w:r>
    </w:p>
    <w:p w:rsidR="00E8179F" w:rsidRPr="008C6411" w:rsidRDefault="00E8179F" w:rsidP="008C6411">
      <w:pPr>
        <w:spacing w:after="0" w:line="240" w:lineRule="auto"/>
        <w:jc w:val="both"/>
        <w:rPr>
          <w:rFonts w:asciiTheme="minorHAnsi" w:hAnsiTheme="minorHAnsi"/>
          <w:b/>
          <w:color w:val="auto"/>
          <w:sz w:val="22"/>
          <w:szCs w:val="22"/>
        </w:rPr>
      </w:pPr>
      <w:r w:rsidRPr="008C6411">
        <w:rPr>
          <w:rFonts w:asciiTheme="minorHAnsi" w:hAnsiTheme="minorHAnsi"/>
          <w:b/>
          <w:color w:val="auto"/>
          <w:sz w:val="22"/>
          <w:szCs w:val="22"/>
        </w:rPr>
        <w:t>Proposed:</w:t>
      </w:r>
      <w:r w:rsidRPr="008C6411">
        <w:rPr>
          <w:rFonts w:asciiTheme="minorHAnsi" w:hAnsiTheme="minorHAnsi"/>
          <w:b/>
          <w:color w:val="auto"/>
          <w:sz w:val="22"/>
          <w:szCs w:val="22"/>
        </w:rPr>
        <w:tab/>
      </w:r>
      <w:r w:rsidRPr="008C6411">
        <w:rPr>
          <w:rFonts w:asciiTheme="minorHAnsi" w:hAnsiTheme="minorHAnsi"/>
          <w:b/>
          <w:color w:val="auto"/>
          <w:sz w:val="22"/>
          <w:szCs w:val="22"/>
        </w:rPr>
        <w:tab/>
      </w:r>
      <w:r w:rsidRPr="008C6411">
        <w:rPr>
          <w:rFonts w:asciiTheme="minorHAnsi" w:hAnsiTheme="minorHAnsi"/>
          <w:b/>
          <w:color w:val="auto"/>
          <w:sz w:val="22"/>
          <w:szCs w:val="22"/>
        </w:rPr>
        <w:tab/>
      </w:r>
      <w:r w:rsidRPr="008C6411">
        <w:rPr>
          <w:rFonts w:asciiTheme="minorHAnsi" w:hAnsiTheme="minorHAnsi"/>
          <w:b/>
          <w:color w:val="auto"/>
          <w:sz w:val="22"/>
          <w:szCs w:val="22"/>
        </w:rPr>
        <w:tab/>
      </w:r>
      <w:r w:rsidRPr="008C6411">
        <w:rPr>
          <w:rFonts w:asciiTheme="minorHAnsi" w:hAnsiTheme="minorHAnsi"/>
          <w:color w:val="auto"/>
          <w:sz w:val="22"/>
          <w:szCs w:val="22"/>
        </w:rPr>
        <w:t>Cllr. C. Connolly</w:t>
      </w:r>
    </w:p>
    <w:p w:rsidR="00E8179F" w:rsidRPr="008C6411" w:rsidRDefault="00E8179F" w:rsidP="008C6411">
      <w:pPr>
        <w:spacing w:after="0" w:line="240" w:lineRule="auto"/>
        <w:jc w:val="both"/>
        <w:rPr>
          <w:rFonts w:asciiTheme="minorHAnsi" w:hAnsiTheme="minorHAnsi"/>
          <w:color w:val="auto"/>
          <w:sz w:val="22"/>
          <w:szCs w:val="22"/>
        </w:rPr>
      </w:pPr>
      <w:r w:rsidRPr="008C6411">
        <w:rPr>
          <w:rFonts w:asciiTheme="minorHAnsi" w:hAnsiTheme="minorHAnsi"/>
          <w:b/>
          <w:color w:val="auto"/>
          <w:sz w:val="22"/>
          <w:szCs w:val="22"/>
        </w:rPr>
        <w:t>Seconded:</w:t>
      </w:r>
      <w:r w:rsidR="00D31B93" w:rsidRPr="008C6411">
        <w:rPr>
          <w:rFonts w:asciiTheme="minorHAnsi" w:hAnsiTheme="minorHAnsi"/>
          <w:color w:val="auto"/>
          <w:sz w:val="22"/>
          <w:szCs w:val="22"/>
        </w:rPr>
        <w:tab/>
      </w:r>
      <w:r w:rsidR="00D31B93" w:rsidRPr="008C6411">
        <w:rPr>
          <w:rFonts w:asciiTheme="minorHAnsi" w:hAnsiTheme="minorHAnsi"/>
          <w:color w:val="auto"/>
          <w:sz w:val="22"/>
          <w:szCs w:val="22"/>
        </w:rPr>
        <w:tab/>
      </w:r>
      <w:r w:rsidR="00D31B93" w:rsidRPr="008C6411">
        <w:rPr>
          <w:rFonts w:asciiTheme="minorHAnsi" w:hAnsiTheme="minorHAnsi"/>
          <w:color w:val="auto"/>
          <w:sz w:val="22"/>
          <w:szCs w:val="22"/>
        </w:rPr>
        <w:tab/>
      </w:r>
      <w:r w:rsidR="00D31B93" w:rsidRPr="008C6411">
        <w:rPr>
          <w:rFonts w:asciiTheme="minorHAnsi" w:hAnsiTheme="minorHAnsi"/>
          <w:color w:val="auto"/>
          <w:sz w:val="22"/>
          <w:szCs w:val="22"/>
        </w:rPr>
        <w:tab/>
        <w:t>Cllr. M. Farrell</w:t>
      </w:r>
    </w:p>
    <w:p w:rsidR="00E8179F" w:rsidRPr="008C6411" w:rsidRDefault="00E8179F" w:rsidP="008C6411">
      <w:pPr>
        <w:spacing w:after="0" w:line="240" w:lineRule="auto"/>
        <w:ind w:left="3600" w:hanging="3600"/>
        <w:jc w:val="both"/>
        <w:rPr>
          <w:rFonts w:asciiTheme="minorHAnsi" w:hAnsiTheme="minorHAnsi"/>
          <w:color w:val="auto"/>
          <w:sz w:val="22"/>
          <w:szCs w:val="22"/>
        </w:rPr>
      </w:pPr>
    </w:p>
    <w:p w:rsidR="00E8179F" w:rsidRPr="008C6411" w:rsidRDefault="00E8179F" w:rsidP="008C6411">
      <w:pPr>
        <w:spacing w:after="0" w:line="240" w:lineRule="auto"/>
        <w:ind w:left="3600" w:hanging="3600"/>
        <w:jc w:val="both"/>
        <w:rPr>
          <w:rFonts w:asciiTheme="minorHAnsi" w:hAnsiTheme="minorHAnsi"/>
          <w:color w:val="auto"/>
          <w:sz w:val="22"/>
          <w:szCs w:val="22"/>
        </w:rPr>
      </w:pPr>
      <w:r w:rsidRPr="008C6411">
        <w:rPr>
          <w:rFonts w:asciiTheme="minorHAnsi" w:hAnsiTheme="minorHAnsi"/>
          <w:b/>
          <w:color w:val="auto"/>
          <w:sz w:val="22"/>
          <w:szCs w:val="22"/>
        </w:rPr>
        <w:t>Amendment proposed:</w:t>
      </w:r>
      <w:r w:rsidRPr="008C6411">
        <w:rPr>
          <w:rFonts w:asciiTheme="minorHAnsi" w:hAnsiTheme="minorHAnsi"/>
          <w:color w:val="auto"/>
          <w:sz w:val="22"/>
          <w:szCs w:val="22"/>
        </w:rPr>
        <w:tab/>
        <w:t>To accept the C</w:t>
      </w:r>
      <w:r w:rsidRPr="008C6411">
        <w:rPr>
          <w:rFonts w:asciiTheme="minorHAnsi" w:hAnsiTheme="minorHAnsi"/>
          <w:sz w:val="22"/>
          <w:szCs w:val="22"/>
        </w:rPr>
        <w:t xml:space="preserve">hief Executive’s Recommendation as outlined. </w:t>
      </w:r>
      <w:r w:rsidRPr="008C6411">
        <w:rPr>
          <w:rFonts w:asciiTheme="minorHAnsi" w:hAnsiTheme="minorHAnsi"/>
          <w:color w:val="auto"/>
          <w:sz w:val="22"/>
          <w:szCs w:val="22"/>
        </w:rPr>
        <w:tab/>
      </w:r>
    </w:p>
    <w:p w:rsidR="00E8179F" w:rsidRPr="008C6411" w:rsidRDefault="00E8179F" w:rsidP="008C6411">
      <w:pPr>
        <w:spacing w:after="0" w:line="240" w:lineRule="auto"/>
        <w:jc w:val="both"/>
        <w:rPr>
          <w:rFonts w:asciiTheme="minorHAnsi" w:hAnsiTheme="minorHAnsi"/>
          <w:b/>
          <w:sz w:val="22"/>
          <w:szCs w:val="22"/>
        </w:rPr>
      </w:pPr>
    </w:p>
    <w:p w:rsidR="00E8179F" w:rsidRPr="008C6411" w:rsidRDefault="00E8179F" w:rsidP="008C6411">
      <w:pPr>
        <w:spacing w:after="0" w:line="240" w:lineRule="auto"/>
        <w:jc w:val="both"/>
        <w:rPr>
          <w:rFonts w:asciiTheme="minorHAnsi" w:hAnsiTheme="minorHAnsi"/>
          <w:b/>
          <w:sz w:val="22"/>
          <w:szCs w:val="22"/>
        </w:rPr>
      </w:pPr>
      <w:r w:rsidRPr="008C6411">
        <w:rPr>
          <w:rFonts w:asciiTheme="minorHAnsi" w:hAnsiTheme="minorHAnsi"/>
          <w:b/>
          <w:sz w:val="22"/>
          <w:szCs w:val="22"/>
        </w:rPr>
        <w:t>Amendment to approve Chief Executive’s Recommendation:</w:t>
      </w:r>
    </w:p>
    <w:p w:rsidR="00E8179F" w:rsidRPr="008C6411" w:rsidRDefault="00E8179F" w:rsidP="008C6411">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E8179F" w:rsidRPr="008C6411" w:rsidTr="00E8179F">
        <w:tc>
          <w:tcPr>
            <w:tcW w:w="1841" w:type="dxa"/>
          </w:tcPr>
          <w:p w:rsidR="00E8179F" w:rsidRPr="008C6411" w:rsidRDefault="00E8179F" w:rsidP="008C6411">
            <w:pPr>
              <w:spacing w:line="240" w:lineRule="auto"/>
              <w:jc w:val="both"/>
              <w:rPr>
                <w:rFonts w:asciiTheme="minorHAnsi" w:hAnsiTheme="minorHAnsi"/>
                <w:b/>
              </w:rPr>
            </w:pPr>
            <w:r w:rsidRPr="008C6411">
              <w:rPr>
                <w:rFonts w:asciiTheme="minorHAnsi" w:hAnsiTheme="minorHAnsi"/>
                <w:b/>
              </w:rPr>
              <w:t>Proposed by:</w:t>
            </w:r>
          </w:p>
          <w:p w:rsidR="00E8179F" w:rsidRPr="008C6411" w:rsidRDefault="00E8179F" w:rsidP="008C6411">
            <w:pPr>
              <w:spacing w:line="240" w:lineRule="auto"/>
              <w:jc w:val="both"/>
              <w:rPr>
                <w:rFonts w:asciiTheme="minorHAnsi" w:hAnsiTheme="minorHAnsi"/>
                <w:b/>
              </w:rPr>
            </w:pPr>
          </w:p>
        </w:tc>
        <w:tc>
          <w:tcPr>
            <w:tcW w:w="2236" w:type="dxa"/>
          </w:tcPr>
          <w:p w:rsidR="00E8179F" w:rsidRPr="008C6411" w:rsidRDefault="00E8179F" w:rsidP="008C6411">
            <w:pPr>
              <w:spacing w:line="240" w:lineRule="auto"/>
              <w:jc w:val="both"/>
              <w:rPr>
                <w:rFonts w:asciiTheme="minorHAnsi" w:hAnsiTheme="minorHAnsi"/>
                <w:b/>
              </w:rPr>
            </w:pPr>
            <w:r w:rsidRPr="008C6411">
              <w:rPr>
                <w:rFonts w:asciiTheme="minorHAnsi" w:hAnsiTheme="minorHAnsi"/>
                <w:b/>
              </w:rPr>
              <w:t>Cllr. D. McDonnell</w:t>
            </w:r>
          </w:p>
        </w:tc>
        <w:tc>
          <w:tcPr>
            <w:tcW w:w="2268" w:type="dxa"/>
          </w:tcPr>
          <w:p w:rsidR="00E8179F" w:rsidRPr="008C6411" w:rsidRDefault="00E8179F" w:rsidP="008C641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E8179F" w:rsidRPr="008C6411" w:rsidRDefault="00E8179F" w:rsidP="008C6411">
            <w:pPr>
              <w:spacing w:line="240" w:lineRule="auto"/>
              <w:jc w:val="both"/>
              <w:rPr>
                <w:rFonts w:asciiTheme="minorHAnsi" w:hAnsiTheme="minorHAnsi"/>
                <w:b/>
              </w:rPr>
            </w:pPr>
            <w:r w:rsidRPr="008C6411">
              <w:rPr>
                <w:rFonts w:asciiTheme="minorHAnsi" w:hAnsiTheme="minorHAnsi"/>
                <w:b/>
              </w:rPr>
              <w:t>Cllr. N. Larkin</w:t>
            </w:r>
          </w:p>
        </w:tc>
      </w:tr>
      <w:tr w:rsidR="00E8179F" w:rsidRPr="008C6411" w:rsidTr="00E8179F">
        <w:tc>
          <w:tcPr>
            <w:tcW w:w="1841" w:type="dxa"/>
          </w:tcPr>
          <w:p w:rsidR="00E8179F" w:rsidRPr="008C6411" w:rsidRDefault="00E8179F" w:rsidP="008C6411">
            <w:pPr>
              <w:spacing w:line="240" w:lineRule="auto"/>
              <w:jc w:val="both"/>
              <w:rPr>
                <w:rFonts w:asciiTheme="minorHAnsi" w:hAnsiTheme="minorHAnsi"/>
                <w:b/>
                <w:color w:val="auto"/>
              </w:rPr>
            </w:pPr>
            <w:r w:rsidRPr="008C6411">
              <w:rPr>
                <w:rFonts w:asciiTheme="minorHAnsi" w:hAnsiTheme="minorHAnsi"/>
                <w:b/>
                <w:color w:val="auto"/>
              </w:rPr>
              <w:t>In Favour: 13</w:t>
            </w:r>
          </w:p>
        </w:tc>
        <w:tc>
          <w:tcPr>
            <w:tcW w:w="2236" w:type="dxa"/>
          </w:tcPr>
          <w:p w:rsidR="00E8179F" w:rsidRPr="008C6411" w:rsidRDefault="00E8179F" w:rsidP="008C6411">
            <w:pPr>
              <w:spacing w:line="240" w:lineRule="auto"/>
              <w:jc w:val="both"/>
              <w:rPr>
                <w:rFonts w:asciiTheme="minorHAnsi" w:hAnsiTheme="minorHAnsi"/>
                <w:b/>
                <w:color w:val="auto"/>
              </w:rPr>
            </w:pPr>
            <w:r w:rsidRPr="008C6411">
              <w:rPr>
                <w:rFonts w:asciiTheme="minorHAnsi" w:hAnsiTheme="minorHAnsi"/>
                <w:b/>
                <w:color w:val="auto"/>
              </w:rPr>
              <w:t>Against: 5</w:t>
            </w:r>
          </w:p>
        </w:tc>
        <w:tc>
          <w:tcPr>
            <w:tcW w:w="2268" w:type="dxa"/>
          </w:tcPr>
          <w:p w:rsidR="00E8179F" w:rsidRPr="008C6411" w:rsidRDefault="00E8179F" w:rsidP="008C6411">
            <w:pPr>
              <w:spacing w:line="240" w:lineRule="auto"/>
              <w:jc w:val="both"/>
              <w:rPr>
                <w:rFonts w:asciiTheme="minorHAnsi" w:hAnsiTheme="minorHAnsi"/>
                <w:b/>
                <w:color w:val="auto"/>
              </w:rPr>
            </w:pPr>
            <w:r w:rsidRPr="008C6411">
              <w:rPr>
                <w:rFonts w:asciiTheme="minorHAnsi" w:hAnsiTheme="minorHAnsi"/>
                <w:b/>
                <w:color w:val="auto"/>
              </w:rPr>
              <w:t>Abstain: 0</w:t>
            </w:r>
          </w:p>
        </w:tc>
        <w:tc>
          <w:tcPr>
            <w:tcW w:w="2897" w:type="dxa"/>
          </w:tcPr>
          <w:p w:rsidR="00E8179F" w:rsidRPr="008C6411" w:rsidRDefault="00E8179F" w:rsidP="008C6411">
            <w:pPr>
              <w:spacing w:line="240" w:lineRule="auto"/>
              <w:jc w:val="both"/>
              <w:rPr>
                <w:rFonts w:asciiTheme="minorHAnsi" w:hAnsiTheme="minorHAnsi"/>
                <w:b/>
                <w:color w:val="auto"/>
              </w:rPr>
            </w:pPr>
            <w:r w:rsidRPr="008C6411">
              <w:rPr>
                <w:rFonts w:asciiTheme="minorHAnsi" w:hAnsiTheme="minorHAnsi"/>
                <w:b/>
                <w:color w:val="auto"/>
              </w:rPr>
              <w:t>Present: 18</w:t>
            </w:r>
          </w:p>
        </w:tc>
      </w:tr>
    </w:tbl>
    <w:p w:rsidR="00E8179F" w:rsidRPr="008C6411" w:rsidRDefault="00E8179F" w:rsidP="008C6411">
      <w:pPr>
        <w:spacing w:after="0" w:line="240" w:lineRule="auto"/>
        <w:jc w:val="both"/>
        <w:rPr>
          <w:rFonts w:asciiTheme="minorHAnsi" w:hAnsiTheme="minorHAnsi"/>
          <w:b/>
          <w:sz w:val="22"/>
          <w:szCs w:val="22"/>
        </w:rPr>
      </w:pPr>
    </w:p>
    <w:p w:rsidR="006D0EFC" w:rsidRDefault="006D0EFC" w:rsidP="008C6411">
      <w:pPr>
        <w:spacing w:after="0" w:line="240" w:lineRule="auto"/>
        <w:jc w:val="both"/>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t>The Amendment was carried</w:t>
      </w:r>
    </w:p>
    <w:p w:rsidR="006D0EFC" w:rsidRDefault="006D0EFC" w:rsidP="008C6411">
      <w:pPr>
        <w:spacing w:after="0" w:line="240" w:lineRule="auto"/>
        <w:jc w:val="both"/>
        <w:rPr>
          <w:rFonts w:asciiTheme="minorHAnsi" w:hAnsiTheme="minorHAnsi"/>
          <w:b/>
          <w:sz w:val="22"/>
          <w:szCs w:val="22"/>
        </w:rPr>
      </w:pPr>
    </w:p>
    <w:p w:rsidR="00A94CF9" w:rsidRDefault="004C3052" w:rsidP="008C6411">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3A01AB" w:rsidP="008C6411">
      <w:pPr>
        <w:spacing w:after="0" w:line="240" w:lineRule="auto"/>
        <w:jc w:val="both"/>
        <w:rPr>
          <w:rFonts w:asciiTheme="minorHAnsi" w:hAnsiTheme="minorHAnsi"/>
          <w:b/>
          <w:sz w:val="22"/>
          <w:szCs w:val="22"/>
        </w:rPr>
      </w:pPr>
      <w:r>
        <w:rPr>
          <w:rFonts w:asciiTheme="minorHAnsi" w:hAnsiTheme="minorHAnsi"/>
          <w:b/>
          <w:sz w:val="22"/>
          <w:szCs w:val="22"/>
        </w:rPr>
        <w:t xml:space="preserve"> </w:t>
      </w:r>
    </w:p>
    <w:tbl>
      <w:tblPr>
        <w:tblStyle w:val="TableGrid"/>
        <w:tblW w:w="0" w:type="auto"/>
        <w:tblLook w:val="04A0"/>
      </w:tblPr>
      <w:tblGrid>
        <w:gridCol w:w="1841"/>
        <w:gridCol w:w="2236"/>
        <w:gridCol w:w="2268"/>
        <w:gridCol w:w="2897"/>
      </w:tblGrid>
      <w:tr w:rsidR="004C3052" w:rsidRPr="008C6411" w:rsidTr="004C3052">
        <w:tc>
          <w:tcPr>
            <w:tcW w:w="1841" w:type="dxa"/>
          </w:tcPr>
          <w:p w:rsidR="004C3052" w:rsidRPr="008C6411" w:rsidRDefault="004C3052" w:rsidP="008C6411">
            <w:pPr>
              <w:spacing w:line="240" w:lineRule="auto"/>
              <w:jc w:val="both"/>
              <w:rPr>
                <w:rFonts w:asciiTheme="minorHAnsi" w:hAnsiTheme="minorHAnsi"/>
                <w:b/>
              </w:rPr>
            </w:pPr>
            <w:r w:rsidRPr="008C6411">
              <w:rPr>
                <w:rFonts w:asciiTheme="minorHAnsi" w:hAnsiTheme="minorHAnsi"/>
                <w:b/>
              </w:rPr>
              <w:t>Proposed by:</w:t>
            </w:r>
          </w:p>
          <w:p w:rsidR="004C3052" w:rsidRPr="008C6411" w:rsidRDefault="004C3052" w:rsidP="008C6411">
            <w:pPr>
              <w:spacing w:line="240" w:lineRule="auto"/>
              <w:jc w:val="both"/>
              <w:rPr>
                <w:rFonts w:asciiTheme="minorHAnsi" w:hAnsiTheme="minorHAnsi"/>
                <w:b/>
              </w:rPr>
            </w:pPr>
          </w:p>
        </w:tc>
        <w:tc>
          <w:tcPr>
            <w:tcW w:w="2236" w:type="dxa"/>
          </w:tcPr>
          <w:p w:rsidR="004C3052" w:rsidRPr="008C6411" w:rsidRDefault="004C3052" w:rsidP="008C6411">
            <w:pPr>
              <w:spacing w:line="240" w:lineRule="auto"/>
              <w:jc w:val="both"/>
              <w:rPr>
                <w:rFonts w:asciiTheme="minorHAnsi" w:hAnsiTheme="minorHAnsi"/>
                <w:b/>
              </w:rPr>
            </w:pPr>
            <w:r w:rsidRPr="008C6411">
              <w:rPr>
                <w:rFonts w:asciiTheme="minorHAnsi" w:hAnsiTheme="minorHAnsi"/>
                <w:b/>
              </w:rPr>
              <w:t xml:space="preserve">Cllr. </w:t>
            </w:r>
            <w:r w:rsidR="00E8179F" w:rsidRPr="008C6411">
              <w:rPr>
                <w:rFonts w:asciiTheme="minorHAnsi" w:hAnsiTheme="minorHAnsi"/>
                <w:b/>
              </w:rPr>
              <w:t>D. McDonnell</w:t>
            </w:r>
          </w:p>
        </w:tc>
        <w:tc>
          <w:tcPr>
            <w:tcW w:w="2268" w:type="dxa"/>
          </w:tcPr>
          <w:p w:rsidR="004C3052" w:rsidRPr="008C6411" w:rsidRDefault="004C3052" w:rsidP="008C641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C3052" w:rsidRPr="008C6411" w:rsidRDefault="004C3052" w:rsidP="008C6411">
            <w:pPr>
              <w:spacing w:line="240" w:lineRule="auto"/>
              <w:jc w:val="both"/>
              <w:rPr>
                <w:rFonts w:asciiTheme="minorHAnsi" w:hAnsiTheme="minorHAnsi"/>
                <w:b/>
              </w:rPr>
            </w:pPr>
            <w:r w:rsidRPr="008C6411">
              <w:rPr>
                <w:rFonts w:asciiTheme="minorHAnsi" w:hAnsiTheme="minorHAnsi"/>
                <w:b/>
              </w:rPr>
              <w:t>Cllr.</w:t>
            </w:r>
            <w:r w:rsidR="00E8179F" w:rsidRPr="008C6411">
              <w:rPr>
                <w:rFonts w:asciiTheme="minorHAnsi" w:hAnsiTheme="minorHAnsi"/>
                <w:b/>
              </w:rPr>
              <w:t xml:space="preserve"> N. Larkin</w:t>
            </w:r>
          </w:p>
        </w:tc>
      </w:tr>
      <w:tr w:rsidR="004C3052" w:rsidRPr="008C6411" w:rsidTr="004C3052">
        <w:tc>
          <w:tcPr>
            <w:tcW w:w="1841" w:type="dxa"/>
          </w:tcPr>
          <w:p w:rsidR="004C3052" w:rsidRPr="008C6411" w:rsidRDefault="004C3052" w:rsidP="008C6411">
            <w:pPr>
              <w:spacing w:line="240" w:lineRule="auto"/>
              <w:jc w:val="both"/>
              <w:rPr>
                <w:rFonts w:asciiTheme="minorHAnsi" w:hAnsiTheme="minorHAnsi"/>
                <w:b/>
                <w:color w:val="auto"/>
              </w:rPr>
            </w:pPr>
            <w:r w:rsidRPr="008C6411">
              <w:rPr>
                <w:rFonts w:asciiTheme="minorHAnsi" w:hAnsiTheme="minorHAnsi"/>
                <w:b/>
                <w:color w:val="auto"/>
              </w:rPr>
              <w:t>In Favour: 1</w:t>
            </w:r>
            <w:r w:rsidR="00E8179F" w:rsidRPr="008C6411">
              <w:rPr>
                <w:rFonts w:asciiTheme="minorHAnsi" w:hAnsiTheme="minorHAnsi"/>
                <w:b/>
                <w:color w:val="auto"/>
              </w:rPr>
              <w:t>3</w:t>
            </w:r>
          </w:p>
        </w:tc>
        <w:tc>
          <w:tcPr>
            <w:tcW w:w="2236" w:type="dxa"/>
          </w:tcPr>
          <w:p w:rsidR="004C3052" w:rsidRPr="008C6411" w:rsidRDefault="004C3052" w:rsidP="008C6411">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E8179F" w:rsidRPr="008C6411">
              <w:rPr>
                <w:rFonts w:asciiTheme="minorHAnsi" w:hAnsiTheme="minorHAnsi"/>
                <w:b/>
                <w:color w:val="auto"/>
              </w:rPr>
              <w:t>4</w:t>
            </w:r>
          </w:p>
        </w:tc>
        <w:tc>
          <w:tcPr>
            <w:tcW w:w="2268" w:type="dxa"/>
          </w:tcPr>
          <w:p w:rsidR="004C3052" w:rsidRPr="008C6411" w:rsidRDefault="004C3052" w:rsidP="008C6411">
            <w:pPr>
              <w:spacing w:line="240" w:lineRule="auto"/>
              <w:jc w:val="both"/>
              <w:rPr>
                <w:rFonts w:asciiTheme="minorHAnsi" w:hAnsiTheme="minorHAnsi"/>
                <w:b/>
                <w:color w:val="auto"/>
              </w:rPr>
            </w:pPr>
            <w:r w:rsidRPr="008C6411">
              <w:rPr>
                <w:rFonts w:asciiTheme="minorHAnsi" w:hAnsiTheme="minorHAnsi"/>
                <w:b/>
                <w:color w:val="auto"/>
              </w:rPr>
              <w:t>Abstain: 1</w:t>
            </w:r>
          </w:p>
        </w:tc>
        <w:tc>
          <w:tcPr>
            <w:tcW w:w="2897" w:type="dxa"/>
          </w:tcPr>
          <w:p w:rsidR="004C3052" w:rsidRPr="008C6411" w:rsidRDefault="004C3052" w:rsidP="008C6411">
            <w:pPr>
              <w:spacing w:line="240" w:lineRule="auto"/>
              <w:jc w:val="both"/>
              <w:rPr>
                <w:rFonts w:asciiTheme="minorHAnsi" w:hAnsiTheme="minorHAnsi"/>
                <w:b/>
                <w:color w:val="auto"/>
              </w:rPr>
            </w:pPr>
            <w:r w:rsidRPr="008C6411">
              <w:rPr>
                <w:rFonts w:asciiTheme="minorHAnsi" w:hAnsiTheme="minorHAnsi"/>
                <w:b/>
                <w:color w:val="auto"/>
              </w:rPr>
              <w:t>Present: 18</w:t>
            </w:r>
          </w:p>
        </w:tc>
      </w:tr>
    </w:tbl>
    <w:p w:rsidR="00A94CF9" w:rsidRPr="008C6411" w:rsidRDefault="00A94CF9" w:rsidP="008C6411">
      <w:pPr>
        <w:spacing w:after="0" w:line="240" w:lineRule="auto"/>
        <w:jc w:val="both"/>
        <w:rPr>
          <w:rFonts w:asciiTheme="minorHAnsi" w:hAnsiTheme="minorHAnsi"/>
          <w:b/>
          <w:sz w:val="22"/>
          <w:szCs w:val="22"/>
        </w:rPr>
      </w:pPr>
    </w:p>
    <w:p w:rsidR="00D31B93" w:rsidRPr="008C6411" w:rsidRDefault="00D31B93" w:rsidP="008C6411">
      <w:pPr>
        <w:pBdr>
          <w:bottom w:val="single" w:sz="12" w:space="1" w:color="auto"/>
        </w:pBdr>
        <w:spacing w:after="0" w:line="240" w:lineRule="auto"/>
        <w:jc w:val="both"/>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00250FAC" w:rsidRPr="008C6411">
        <w:rPr>
          <w:rFonts w:asciiTheme="minorHAnsi" w:hAnsiTheme="minorHAnsi"/>
          <w:b/>
          <w:sz w:val="22"/>
          <w:szCs w:val="22"/>
        </w:rPr>
        <w:tab/>
      </w:r>
      <w:r w:rsidRPr="008C6411">
        <w:rPr>
          <w:rFonts w:asciiTheme="minorHAnsi" w:hAnsiTheme="minorHAnsi"/>
          <w:b/>
          <w:sz w:val="22"/>
          <w:szCs w:val="22"/>
        </w:rPr>
        <w:t xml:space="preserve">The Motion was </w:t>
      </w:r>
      <w:r w:rsidR="002E13BC">
        <w:rPr>
          <w:rFonts w:asciiTheme="minorHAnsi" w:hAnsiTheme="minorHAnsi"/>
          <w:b/>
          <w:color w:val="auto"/>
          <w:sz w:val="22"/>
          <w:szCs w:val="22"/>
        </w:rPr>
        <w:t>c</w:t>
      </w:r>
      <w:r w:rsidRPr="008C6411">
        <w:rPr>
          <w:rFonts w:asciiTheme="minorHAnsi" w:hAnsiTheme="minorHAnsi"/>
          <w:b/>
          <w:color w:val="auto"/>
          <w:sz w:val="22"/>
          <w:szCs w:val="22"/>
        </w:rPr>
        <w:t xml:space="preserve">arried </w:t>
      </w:r>
      <w:r w:rsidRPr="008C6411">
        <w:rPr>
          <w:rFonts w:asciiTheme="minorHAnsi" w:hAnsiTheme="minorHAnsi"/>
          <w:b/>
          <w:sz w:val="22"/>
          <w:szCs w:val="22"/>
        </w:rPr>
        <w:tab/>
      </w:r>
    </w:p>
    <w:p w:rsidR="00D31B93" w:rsidRPr="008C6411" w:rsidRDefault="00D31B93" w:rsidP="008C6411">
      <w:pPr>
        <w:pBdr>
          <w:bottom w:val="single" w:sz="12" w:space="1" w:color="auto"/>
        </w:pBdr>
        <w:spacing w:after="0" w:line="240" w:lineRule="auto"/>
        <w:jc w:val="both"/>
        <w:rPr>
          <w:rFonts w:asciiTheme="minorHAnsi" w:hAnsiTheme="minorHAnsi"/>
          <w:b/>
          <w:color w:val="FF0000"/>
          <w:sz w:val="22"/>
          <w:szCs w:val="22"/>
        </w:rPr>
      </w:pPr>
    </w:p>
    <w:p w:rsidR="002E13BC" w:rsidRDefault="002E13BC" w:rsidP="008C6411">
      <w:pPr>
        <w:spacing w:after="0" w:line="240" w:lineRule="auto"/>
        <w:jc w:val="both"/>
        <w:rPr>
          <w:rFonts w:asciiTheme="minorHAnsi" w:hAnsiTheme="minorHAnsi"/>
          <w:b/>
          <w:color w:val="FF0000"/>
          <w:sz w:val="28"/>
          <w:szCs w:val="28"/>
        </w:rPr>
      </w:pPr>
    </w:p>
    <w:p w:rsidR="00250FAC" w:rsidRPr="002E13BC" w:rsidRDefault="00250FAC" w:rsidP="008C6411">
      <w:pPr>
        <w:spacing w:after="0" w:line="240" w:lineRule="auto"/>
        <w:jc w:val="both"/>
        <w:rPr>
          <w:rFonts w:asciiTheme="minorHAnsi" w:hAnsiTheme="minorHAnsi"/>
          <w:b/>
          <w:color w:val="FF0000"/>
          <w:sz w:val="28"/>
          <w:szCs w:val="28"/>
        </w:rPr>
      </w:pPr>
      <w:r w:rsidRPr="002E13BC">
        <w:rPr>
          <w:rFonts w:asciiTheme="minorHAnsi" w:hAnsiTheme="minorHAnsi"/>
          <w:b/>
          <w:color w:val="FF0000"/>
          <w:sz w:val="28"/>
          <w:szCs w:val="28"/>
        </w:rPr>
        <w:t>Submission No:</w:t>
      </w:r>
      <w:r w:rsidRPr="002E13BC">
        <w:rPr>
          <w:rFonts w:asciiTheme="minorHAnsi" w:hAnsiTheme="minorHAnsi"/>
          <w:b/>
          <w:color w:val="FF0000"/>
          <w:sz w:val="28"/>
          <w:szCs w:val="28"/>
        </w:rPr>
        <w:tab/>
      </w:r>
      <w:r w:rsidRPr="002E13BC">
        <w:rPr>
          <w:rFonts w:asciiTheme="minorHAnsi" w:hAnsiTheme="minorHAnsi"/>
          <w:b/>
          <w:color w:val="FF0000"/>
          <w:sz w:val="28"/>
          <w:szCs w:val="28"/>
        </w:rPr>
        <w:tab/>
      </w:r>
      <w:r w:rsidRPr="002E13BC">
        <w:rPr>
          <w:rFonts w:asciiTheme="minorHAnsi" w:hAnsiTheme="minorHAnsi"/>
          <w:b/>
          <w:color w:val="FF0000"/>
          <w:sz w:val="28"/>
          <w:szCs w:val="28"/>
        </w:rPr>
        <w:tab/>
        <w:t>040</w:t>
      </w:r>
    </w:p>
    <w:p w:rsidR="00250FAC" w:rsidRPr="008C6411" w:rsidRDefault="00250FAC" w:rsidP="008C6411">
      <w:pPr>
        <w:spacing w:after="0" w:line="240" w:lineRule="auto"/>
        <w:jc w:val="both"/>
        <w:rPr>
          <w:rFonts w:asciiTheme="minorHAnsi" w:hAnsiTheme="minorHAnsi"/>
          <w:b/>
          <w:sz w:val="22"/>
          <w:szCs w:val="22"/>
        </w:rPr>
      </w:pPr>
    </w:p>
    <w:p w:rsidR="00250FAC" w:rsidRPr="008C6411" w:rsidRDefault="00250FAC" w:rsidP="008C6411">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cs="Arial"/>
          <w:bCs/>
          <w:sz w:val="22"/>
          <w:szCs w:val="22"/>
          <w:lang w:val="en-IE"/>
        </w:rPr>
        <w:t>Irish Heart Foundation</w:t>
      </w:r>
    </w:p>
    <w:p w:rsidR="00250FAC" w:rsidRPr="008C6411" w:rsidRDefault="00250FAC" w:rsidP="008C6411">
      <w:pPr>
        <w:spacing w:after="0" w:line="240" w:lineRule="auto"/>
        <w:jc w:val="both"/>
        <w:rPr>
          <w:rFonts w:asciiTheme="minorHAnsi" w:hAnsiTheme="minorHAnsi"/>
          <w:b/>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Cs/>
          <w:sz w:val="22"/>
          <w:szCs w:val="22"/>
          <w:lang w:val="en-IE"/>
        </w:rPr>
        <w:t>City wide</w:t>
      </w:r>
    </w:p>
    <w:p w:rsidR="00250FAC" w:rsidRPr="008C6411" w:rsidRDefault="00250FAC" w:rsidP="008C6411">
      <w:pPr>
        <w:spacing w:after="0" w:line="240" w:lineRule="auto"/>
        <w:jc w:val="both"/>
        <w:rPr>
          <w:rFonts w:asciiTheme="minorHAnsi" w:hAnsiTheme="minorHAnsi"/>
          <w:b/>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sz w:val="22"/>
          <w:szCs w:val="22"/>
        </w:rPr>
        <w:t>Various</w:t>
      </w:r>
    </w:p>
    <w:p w:rsidR="00250FAC" w:rsidRPr="008C6411" w:rsidRDefault="00250FAC" w:rsidP="008C6411">
      <w:pPr>
        <w:spacing w:after="0" w:line="240" w:lineRule="auto"/>
        <w:jc w:val="both"/>
        <w:rPr>
          <w:rFonts w:asciiTheme="minorHAnsi" w:hAnsiTheme="minorHAnsi"/>
          <w:b/>
          <w:sz w:val="22"/>
          <w:szCs w:val="22"/>
        </w:rPr>
      </w:pPr>
      <w:r w:rsidRPr="008C6411">
        <w:rPr>
          <w:rFonts w:asciiTheme="minorHAnsi" w:hAnsiTheme="minorHAnsi"/>
          <w:b/>
          <w:sz w:val="22"/>
          <w:szCs w:val="22"/>
        </w:rPr>
        <w:lastRenderedPageBreak/>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w:t>
      </w:r>
      <w:r w:rsidRPr="00F91E42">
        <w:rPr>
          <w:rFonts w:asciiTheme="minorHAnsi" w:hAnsiTheme="minorHAnsi"/>
          <w:color w:val="auto"/>
          <w:sz w:val="22"/>
          <w:szCs w:val="22"/>
        </w:rPr>
        <w:t>Report</w:t>
      </w:r>
      <w:r w:rsidRPr="00F91E42">
        <w:rPr>
          <w:rFonts w:asciiTheme="minorHAnsi" w:hAnsiTheme="minorHAnsi"/>
          <w:color w:val="0070C0"/>
          <w:sz w:val="22"/>
          <w:szCs w:val="22"/>
        </w:rPr>
        <w:t xml:space="preserve"> </w:t>
      </w:r>
    </w:p>
    <w:p w:rsidR="002E13BC" w:rsidRPr="002E13BC" w:rsidRDefault="002E13BC" w:rsidP="002E13BC">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2E13BC" w:rsidRDefault="002E13BC" w:rsidP="008C6411">
      <w:pPr>
        <w:spacing w:after="0" w:line="240" w:lineRule="auto"/>
        <w:jc w:val="both"/>
        <w:rPr>
          <w:rFonts w:asciiTheme="minorHAnsi" w:hAnsiTheme="minorHAnsi"/>
          <w:b/>
          <w:sz w:val="22"/>
          <w:szCs w:val="22"/>
        </w:rPr>
      </w:pPr>
    </w:p>
    <w:p w:rsidR="00250FAC" w:rsidRDefault="00250FAC" w:rsidP="008C6411">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340817" w:rsidRPr="008C6411" w:rsidRDefault="00340817" w:rsidP="008C6411">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250FAC" w:rsidRPr="008C6411" w:rsidTr="00250FAC">
        <w:tc>
          <w:tcPr>
            <w:tcW w:w="1841" w:type="dxa"/>
          </w:tcPr>
          <w:p w:rsidR="00250FAC" w:rsidRPr="008C6411" w:rsidRDefault="00250FAC" w:rsidP="008C6411">
            <w:pPr>
              <w:spacing w:line="240" w:lineRule="auto"/>
              <w:jc w:val="both"/>
              <w:rPr>
                <w:rFonts w:asciiTheme="minorHAnsi" w:hAnsiTheme="minorHAnsi"/>
                <w:b/>
              </w:rPr>
            </w:pPr>
            <w:r w:rsidRPr="008C6411">
              <w:rPr>
                <w:rFonts w:asciiTheme="minorHAnsi" w:hAnsiTheme="minorHAnsi"/>
                <w:b/>
              </w:rPr>
              <w:t>Proposed by:</w:t>
            </w:r>
          </w:p>
          <w:p w:rsidR="00250FAC" w:rsidRPr="008C6411" w:rsidRDefault="00250FAC" w:rsidP="008C6411">
            <w:pPr>
              <w:spacing w:line="240" w:lineRule="auto"/>
              <w:jc w:val="both"/>
              <w:rPr>
                <w:rFonts w:asciiTheme="minorHAnsi" w:hAnsiTheme="minorHAnsi"/>
                <w:b/>
              </w:rPr>
            </w:pPr>
          </w:p>
        </w:tc>
        <w:tc>
          <w:tcPr>
            <w:tcW w:w="2236" w:type="dxa"/>
          </w:tcPr>
          <w:p w:rsidR="00250FAC" w:rsidRPr="008C6411" w:rsidRDefault="00250FAC" w:rsidP="008C6411">
            <w:pPr>
              <w:spacing w:line="240" w:lineRule="auto"/>
              <w:jc w:val="both"/>
              <w:rPr>
                <w:rFonts w:asciiTheme="minorHAnsi" w:hAnsiTheme="minorHAnsi"/>
                <w:b/>
              </w:rPr>
            </w:pPr>
            <w:r w:rsidRPr="008C6411">
              <w:rPr>
                <w:rFonts w:asciiTheme="minorHAnsi" w:hAnsiTheme="minorHAnsi"/>
                <w:b/>
              </w:rPr>
              <w:t>Cllr. D. Lyons</w:t>
            </w:r>
          </w:p>
        </w:tc>
        <w:tc>
          <w:tcPr>
            <w:tcW w:w="2268" w:type="dxa"/>
          </w:tcPr>
          <w:p w:rsidR="00250FAC" w:rsidRPr="008C6411" w:rsidRDefault="00250FAC" w:rsidP="008C641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50FAC" w:rsidRPr="008C6411" w:rsidRDefault="00250FAC" w:rsidP="008C6411">
            <w:pPr>
              <w:spacing w:line="240" w:lineRule="auto"/>
              <w:jc w:val="both"/>
              <w:rPr>
                <w:rFonts w:asciiTheme="minorHAnsi" w:hAnsiTheme="minorHAnsi"/>
                <w:b/>
              </w:rPr>
            </w:pPr>
            <w:r w:rsidRPr="008C6411">
              <w:rPr>
                <w:rFonts w:asciiTheme="minorHAnsi" w:hAnsiTheme="minorHAnsi"/>
                <w:b/>
              </w:rPr>
              <w:t>Cllr. D. McDonnell</w:t>
            </w:r>
          </w:p>
        </w:tc>
      </w:tr>
      <w:tr w:rsidR="00250FAC" w:rsidRPr="008C6411" w:rsidTr="00250FAC">
        <w:tc>
          <w:tcPr>
            <w:tcW w:w="1841" w:type="dxa"/>
          </w:tcPr>
          <w:p w:rsidR="00250FAC" w:rsidRPr="008C6411" w:rsidRDefault="00250FAC" w:rsidP="008C6411">
            <w:pPr>
              <w:spacing w:line="240" w:lineRule="auto"/>
              <w:jc w:val="both"/>
              <w:rPr>
                <w:rFonts w:asciiTheme="minorHAnsi" w:hAnsiTheme="minorHAnsi"/>
                <w:b/>
                <w:color w:val="auto"/>
              </w:rPr>
            </w:pPr>
            <w:r w:rsidRPr="008C6411">
              <w:rPr>
                <w:rFonts w:asciiTheme="minorHAnsi" w:hAnsiTheme="minorHAnsi"/>
                <w:b/>
                <w:color w:val="auto"/>
              </w:rPr>
              <w:t>In Favour: 17</w:t>
            </w:r>
          </w:p>
        </w:tc>
        <w:tc>
          <w:tcPr>
            <w:tcW w:w="2236" w:type="dxa"/>
          </w:tcPr>
          <w:p w:rsidR="00250FAC" w:rsidRPr="008C6411" w:rsidRDefault="00250FAC" w:rsidP="008C6411">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250FAC" w:rsidRPr="008C6411" w:rsidRDefault="00250FAC" w:rsidP="008C6411">
            <w:pPr>
              <w:spacing w:line="240" w:lineRule="auto"/>
              <w:jc w:val="both"/>
              <w:rPr>
                <w:rFonts w:asciiTheme="minorHAnsi" w:hAnsiTheme="minorHAnsi"/>
                <w:b/>
                <w:color w:val="auto"/>
              </w:rPr>
            </w:pPr>
            <w:r w:rsidRPr="008C6411">
              <w:rPr>
                <w:rFonts w:asciiTheme="minorHAnsi" w:hAnsiTheme="minorHAnsi"/>
                <w:b/>
                <w:color w:val="auto"/>
              </w:rPr>
              <w:t>Abstain: 0</w:t>
            </w:r>
          </w:p>
        </w:tc>
        <w:tc>
          <w:tcPr>
            <w:tcW w:w="2897" w:type="dxa"/>
          </w:tcPr>
          <w:p w:rsidR="00250FAC" w:rsidRPr="008C6411" w:rsidRDefault="00250FAC" w:rsidP="008C6411">
            <w:pPr>
              <w:spacing w:line="240" w:lineRule="auto"/>
              <w:jc w:val="both"/>
              <w:rPr>
                <w:rFonts w:asciiTheme="minorHAnsi" w:hAnsiTheme="minorHAnsi"/>
                <w:b/>
                <w:color w:val="auto"/>
              </w:rPr>
            </w:pPr>
            <w:r w:rsidRPr="008C6411">
              <w:rPr>
                <w:rFonts w:asciiTheme="minorHAnsi" w:hAnsiTheme="minorHAnsi"/>
                <w:b/>
                <w:color w:val="auto"/>
              </w:rPr>
              <w:t>Present: 17</w:t>
            </w:r>
          </w:p>
        </w:tc>
      </w:tr>
    </w:tbl>
    <w:p w:rsidR="00250FAC" w:rsidRPr="008C6411" w:rsidRDefault="00250FAC" w:rsidP="008C6411">
      <w:pPr>
        <w:pBdr>
          <w:bottom w:val="single" w:sz="12" w:space="1" w:color="auto"/>
        </w:pBdr>
        <w:spacing w:after="0" w:line="240" w:lineRule="auto"/>
        <w:jc w:val="both"/>
        <w:rPr>
          <w:rFonts w:asciiTheme="minorHAnsi" w:hAnsiTheme="minorHAnsi"/>
          <w:b/>
          <w:sz w:val="22"/>
          <w:szCs w:val="22"/>
        </w:rPr>
      </w:pPr>
    </w:p>
    <w:p w:rsidR="00250FAC" w:rsidRPr="008C6411" w:rsidRDefault="00250FAC" w:rsidP="008C6411">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sidR="003E4CFA">
        <w:rPr>
          <w:rFonts w:asciiTheme="minorHAnsi" w:hAnsiTheme="minorHAnsi"/>
          <w:b/>
          <w:color w:val="auto"/>
          <w:sz w:val="22"/>
          <w:szCs w:val="22"/>
        </w:rPr>
        <w:t>c</w:t>
      </w:r>
      <w:r w:rsidRPr="008C6411">
        <w:rPr>
          <w:rFonts w:asciiTheme="minorHAnsi" w:hAnsiTheme="minorHAnsi"/>
          <w:b/>
          <w:color w:val="auto"/>
          <w:sz w:val="22"/>
          <w:szCs w:val="22"/>
        </w:rPr>
        <w:t>arried</w:t>
      </w:r>
    </w:p>
    <w:p w:rsidR="00250FAC" w:rsidRPr="008C6411" w:rsidRDefault="00250FAC" w:rsidP="008C6411">
      <w:pPr>
        <w:pBdr>
          <w:bottom w:val="single" w:sz="12" w:space="1" w:color="auto"/>
        </w:pBdr>
        <w:spacing w:after="0" w:line="240" w:lineRule="auto"/>
        <w:jc w:val="both"/>
        <w:rPr>
          <w:rFonts w:asciiTheme="minorHAnsi" w:hAnsiTheme="minorHAnsi"/>
          <w:b/>
          <w:sz w:val="22"/>
          <w:szCs w:val="22"/>
        </w:rPr>
      </w:pPr>
    </w:p>
    <w:p w:rsidR="003E4CFA" w:rsidRDefault="003E4CFA" w:rsidP="008C6411">
      <w:pPr>
        <w:spacing w:after="0" w:line="240" w:lineRule="auto"/>
        <w:jc w:val="both"/>
        <w:rPr>
          <w:rFonts w:asciiTheme="minorHAnsi" w:hAnsiTheme="minorHAnsi"/>
          <w:b/>
          <w:color w:val="FF0000"/>
          <w:sz w:val="22"/>
          <w:szCs w:val="22"/>
        </w:rPr>
      </w:pPr>
    </w:p>
    <w:p w:rsidR="00250FAC" w:rsidRPr="003E4CFA" w:rsidRDefault="00250FAC" w:rsidP="008C6411">
      <w:pPr>
        <w:spacing w:after="0" w:line="240" w:lineRule="auto"/>
        <w:jc w:val="both"/>
        <w:rPr>
          <w:rFonts w:asciiTheme="minorHAnsi" w:hAnsiTheme="minorHAnsi"/>
          <w:b/>
          <w:color w:val="FF0000"/>
          <w:sz w:val="28"/>
          <w:szCs w:val="28"/>
        </w:rPr>
      </w:pPr>
      <w:r w:rsidRPr="003E4CFA">
        <w:rPr>
          <w:rFonts w:asciiTheme="minorHAnsi" w:hAnsiTheme="minorHAnsi"/>
          <w:b/>
          <w:color w:val="FF0000"/>
          <w:sz w:val="28"/>
          <w:szCs w:val="28"/>
        </w:rPr>
        <w:t>Submission No:</w:t>
      </w:r>
      <w:r w:rsidRPr="003E4CFA">
        <w:rPr>
          <w:rFonts w:asciiTheme="minorHAnsi" w:hAnsiTheme="minorHAnsi"/>
          <w:b/>
          <w:color w:val="FF0000"/>
          <w:sz w:val="28"/>
          <w:szCs w:val="28"/>
        </w:rPr>
        <w:tab/>
      </w:r>
      <w:r w:rsidRPr="003E4CFA">
        <w:rPr>
          <w:rFonts w:asciiTheme="minorHAnsi" w:hAnsiTheme="minorHAnsi"/>
          <w:b/>
          <w:color w:val="FF0000"/>
          <w:sz w:val="28"/>
          <w:szCs w:val="28"/>
        </w:rPr>
        <w:tab/>
      </w:r>
      <w:r w:rsidRPr="003E4CFA">
        <w:rPr>
          <w:rFonts w:asciiTheme="minorHAnsi" w:hAnsiTheme="minorHAnsi"/>
          <w:b/>
          <w:color w:val="FF0000"/>
          <w:sz w:val="28"/>
          <w:szCs w:val="28"/>
        </w:rPr>
        <w:tab/>
        <w:t>057</w:t>
      </w:r>
    </w:p>
    <w:p w:rsidR="00250FAC" w:rsidRPr="008C6411" w:rsidRDefault="00250FAC" w:rsidP="008C6411">
      <w:pPr>
        <w:spacing w:after="0" w:line="240" w:lineRule="auto"/>
        <w:jc w:val="both"/>
        <w:rPr>
          <w:rFonts w:asciiTheme="minorHAnsi" w:hAnsiTheme="minorHAnsi"/>
          <w:b/>
          <w:sz w:val="22"/>
          <w:szCs w:val="22"/>
        </w:rPr>
      </w:pPr>
    </w:p>
    <w:p w:rsidR="00250FAC" w:rsidRPr="003E4CFA" w:rsidRDefault="00250FAC" w:rsidP="008C6411">
      <w:pPr>
        <w:spacing w:after="0" w:line="240" w:lineRule="auto"/>
        <w:jc w:val="both"/>
        <w:rPr>
          <w:rFonts w:asciiTheme="minorHAnsi" w:hAnsiTheme="minorHAnsi"/>
          <w:bCs/>
          <w:sz w:val="20"/>
          <w:szCs w:val="20"/>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3E4CFA">
        <w:rPr>
          <w:rFonts w:asciiTheme="minorHAnsi" w:hAnsiTheme="minorHAnsi"/>
          <w:sz w:val="20"/>
          <w:szCs w:val="20"/>
        </w:rPr>
        <w:t>Department of Environment, Community &amp; Local Government</w:t>
      </w:r>
    </w:p>
    <w:p w:rsidR="00250FAC" w:rsidRPr="008C6411" w:rsidRDefault="00250FAC" w:rsidP="008C6411">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Cs/>
          <w:sz w:val="22"/>
          <w:szCs w:val="22"/>
          <w:lang w:val="en-IE"/>
        </w:rPr>
        <w:t>City wide</w:t>
      </w:r>
    </w:p>
    <w:p w:rsidR="00250FAC" w:rsidRPr="008C6411" w:rsidRDefault="00250FAC" w:rsidP="008C6411">
      <w:pPr>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sidRPr="008C6411">
        <w:rPr>
          <w:rFonts w:asciiTheme="minorHAnsi" w:hAnsiTheme="minorHAnsi"/>
          <w:sz w:val="22"/>
          <w:szCs w:val="22"/>
        </w:rPr>
        <w:tab/>
      </w:r>
      <w:r w:rsidRPr="008C6411">
        <w:rPr>
          <w:rFonts w:asciiTheme="minorHAnsi" w:hAnsiTheme="minorHAnsi"/>
          <w:sz w:val="22"/>
          <w:szCs w:val="22"/>
        </w:rPr>
        <w:tab/>
        <w:t>Various</w:t>
      </w:r>
    </w:p>
    <w:p w:rsidR="00250FAC" w:rsidRPr="00F91E42" w:rsidRDefault="00250FAC" w:rsidP="008C6411">
      <w:pPr>
        <w:spacing w:after="0" w:line="240" w:lineRule="auto"/>
        <w:jc w:val="both"/>
        <w:rPr>
          <w:rFonts w:asciiTheme="minorHAnsi" w:hAnsiTheme="minorHAnsi"/>
          <w:b/>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2E13BC" w:rsidRPr="002E13BC" w:rsidRDefault="002E13BC" w:rsidP="002E13BC">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250FAC" w:rsidRPr="008C6411" w:rsidRDefault="00250FAC" w:rsidP="008C6411">
      <w:pPr>
        <w:spacing w:after="0" w:line="240" w:lineRule="auto"/>
        <w:jc w:val="both"/>
        <w:rPr>
          <w:rFonts w:asciiTheme="minorHAnsi" w:hAnsiTheme="minorHAnsi"/>
          <w:b/>
          <w:sz w:val="22"/>
          <w:szCs w:val="22"/>
        </w:rPr>
      </w:pPr>
    </w:p>
    <w:p w:rsidR="00250FAC" w:rsidRDefault="00250FAC" w:rsidP="008C6411">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8C6411">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250FAC" w:rsidRPr="008C6411" w:rsidTr="00250FAC">
        <w:tc>
          <w:tcPr>
            <w:tcW w:w="1841" w:type="dxa"/>
          </w:tcPr>
          <w:p w:rsidR="00250FAC" w:rsidRPr="008C6411" w:rsidRDefault="00250FAC" w:rsidP="008C6411">
            <w:pPr>
              <w:spacing w:line="240" w:lineRule="auto"/>
              <w:jc w:val="both"/>
              <w:rPr>
                <w:rFonts w:asciiTheme="minorHAnsi" w:hAnsiTheme="minorHAnsi"/>
                <w:b/>
              </w:rPr>
            </w:pPr>
            <w:r w:rsidRPr="008C6411">
              <w:rPr>
                <w:rFonts w:asciiTheme="minorHAnsi" w:hAnsiTheme="minorHAnsi"/>
                <w:b/>
              </w:rPr>
              <w:t>Proposed by:</w:t>
            </w:r>
          </w:p>
          <w:p w:rsidR="00250FAC" w:rsidRPr="008C6411" w:rsidRDefault="00250FAC" w:rsidP="008C6411">
            <w:pPr>
              <w:spacing w:line="240" w:lineRule="auto"/>
              <w:jc w:val="both"/>
              <w:rPr>
                <w:rFonts w:asciiTheme="minorHAnsi" w:hAnsiTheme="minorHAnsi"/>
                <w:b/>
              </w:rPr>
            </w:pPr>
          </w:p>
        </w:tc>
        <w:tc>
          <w:tcPr>
            <w:tcW w:w="2236" w:type="dxa"/>
          </w:tcPr>
          <w:p w:rsidR="00250FAC" w:rsidRPr="008C6411" w:rsidRDefault="00250FAC" w:rsidP="008C6411">
            <w:pPr>
              <w:spacing w:line="240" w:lineRule="auto"/>
              <w:jc w:val="both"/>
              <w:rPr>
                <w:rFonts w:asciiTheme="minorHAnsi" w:hAnsiTheme="minorHAnsi"/>
                <w:b/>
              </w:rPr>
            </w:pPr>
            <w:r w:rsidRPr="008C6411">
              <w:rPr>
                <w:rFonts w:asciiTheme="minorHAnsi" w:hAnsiTheme="minorHAnsi"/>
                <w:b/>
              </w:rPr>
              <w:t>Cllr. D. Lyons</w:t>
            </w:r>
          </w:p>
        </w:tc>
        <w:tc>
          <w:tcPr>
            <w:tcW w:w="2268" w:type="dxa"/>
          </w:tcPr>
          <w:p w:rsidR="00250FAC" w:rsidRPr="008C6411" w:rsidRDefault="00250FAC" w:rsidP="008C641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50FAC" w:rsidRPr="008C6411" w:rsidRDefault="00250FAC" w:rsidP="008C6411">
            <w:pPr>
              <w:spacing w:line="240" w:lineRule="auto"/>
              <w:jc w:val="both"/>
              <w:rPr>
                <w:rFonts w:asciiTheme="minorHAnsi" w:hAnsiTheme="minorHAnsi"/>
                <w:b/>
              </w:rPr>
            </w:pPr>
            <w:r w:rsidRPr="008C6411">
              <w:rPr>
                <w:rFonts w:asciiTheme="minorHAnsi" w:hAnsiTheme="minorHAnsi"/>
                <w:b/>
              </w:rPr>
              <w:t>Cllr. P. Flannery</w:t>
            </w:r>
          </w:p>
        </w:tc>
      </w:tr>
      <w:tr w:rsidR="00250FAC" w:rsidRPr="008C6411" w:rsidTr="00250FAC">
        <w:tc>
          <w:tcPr>
            <w:tcW w:w="1841" w:type="dxa"/>
          </w:tcPr>
          <w:p w:rsidR="00250FAC" w:rsidRPr="008C6411" w:rsidRDefault="00250FAC" w:rsidP="008C6411">
            <w:pPr>
              <w:spacing w:line="240" w:lineRule="auto"/>
              <w:jc w:val="both"/>
              <w:rPr>
                <w:rFonts w:asciiTheme="minorHAnsi" w:hAnsiTheme="minorHAnsi"/>
                <w:b/>
                <w:color w:val="auto"/>
              </w:rPr>
            </w:pPr>
            <w:r w:rsidRPr="008C6411">
              <w:rPr>
                <w:rFonts w:asciiTheme="minorHAnsi" w:hAnsiTheme="minorHAnsi"/>
                <w:b/>
                <w:color w:val="auto"/>
              </w:rPr>
              <w:t>In Favour: 16</w:t>
            </w:r>
          </w:p>
        </w:tc>
        <w:tc>
          <w:tcPr>
            <w:tcW w:w="2236" w:type="dxa"/>
          </w:tcPr>
          <w:p w:rsidR="00250FAC" w:rsidRPr="008C6411" w:rsidRDefault="00250FAC" w:rsidP="008C6411">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250FAC" w:rsidRPr="008C6411" w:rsidRDefault="00250FAC" w:rsidP="008C6411">
            <w:pPr>
              <w:spacing w:line="240" w:lineRule="auto"/>
              <w:jc w:val="both"/>
              <w:rPr>
                <w:rFonts w:asciiTheme="minorHAnsi" w:hAnsiTheme="minorHAnsi"/>
                <w:b/>
                <w:color w:val="auto"/>
              </w:rPr>
            </w:pPr>
            <w:r w:rsidRPr="008C6411">
              <w:rPr>
                <w:rFonts w:asciiTheme="minorHAnsi" w:hAnsiTheme="minorHAnsi"/>
                <w:b/>
                <w:color w:val="auto"/>
              </w:rPr>
              <w:t>Abstain: 0</w:t>
            </w:r>
          </w:p>
        </w:tc>
        <w:tc>
          <w:tcPr>
            <w:tcW w:w="2897" w:type="dxa"/>
          </w:tcPr>
          <w:p w:rsidR="00250FAC" w:rsidRPr="008C6411" w:rsidRDefault="00250FAC" w:rsidP="008C6411">
            <w:pPr>
              <w:spacing w:line="240" w:lineRule="auto"/>
              <w:jc w:val="both"/>
              <w:rPr>
                <w:rFonts w:asciiTheme="minorHAnsi" w:hAnsiTheme="minorHAnsi"/>
                <w:b/>
                <w:color w:val="auto"/>
              </w:rPr>
            </w:pPr>
            <w:r w:rsidRPr="008C6411">
              <w:rPr>
                <w:rFonts w:asciiTheme="minorHAnsi" w:hAnsiTheme="minorHAnsi"/>
                <w:b/>
                <w:color w:val="auto"/>
              </w:rPr>
              <w:t>Present: 16</w:t>
            </w:r>
          </w:p>
        </w:tc>
      </w:tr>
    </w:tbl>
    <w:p w:rsidR="00250FAC" w:rsidRPr="008C6411" w:rsidRDefault="00250FAC" w:rsidP="008C6411">
      <w:pPr>
        <w:spacing w:after="0" w:line="240" w:lineRule="auto"/>
        <w:jc w:val="both"/>
        <w:rPr>
          <w:rFonts w:asciiTheme="minorHAnsi" w:hAnsiTheme="minorHAnsi"/>
          <w:b/>
          <w:sz w:val="22"/>
          <w:szCs w:val="22"/>
        </w:rPr>
      </w:pPr>
    </w:p>
    <w:p w:rsidR="00250FAC" w:rsidRPr="008C6411" w:rsidRDefault="00250FAC" w:rsidP="008C6411">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sidR="003E4CFA">
        <w:rPr>
          <w:rFonts w:asciiTheme="minorHAnsi" w:hAnsiTheme="minorHAnsi"/>
          <w:b/>
          <w:color w:val="auto"/>
          <w:sz w:val="22"/>
          <w:szCs w:val="22"/>
        </w:rPr>
        <w:t>c</w:t>
      </w:r>
      <w:r w:rsidRPr="008C6411">
        <w:rPr>
          <w:rFonts w:asciiTheme="minorHAnsi" w:hAnsiTheme="minorHAnsi"/>
          <w:b/>
          <w:color w:val="auto"/>
          <w:sz w:val="22"/>
          <w:szCs w:val="22"/>
        </w:rPr>
        <w:t>arried</w:t>
      </w:r>
    </w:p>
    <w:p w:rsidR="00250FAC" w:rsidRPr="008C6411" w:rsidRDefault="00250FAC" w:rsidP="008C6411">
      <w:pPr>
        <w:pBdr>
          <w:bottom w:val="single" w:sz="12" w:space="1" w:color="auto"/>
        </w:pBdr>
        <w:spacing w:after="0" w:line="240" w:lineRule="auto"/>
        <w:jc w:val="both"/>
        <w:rPr>
          <w:rFonts w:asciiTheme="minorHAnsi" w:hAnsiTheme="minorHAnsi"/>
          <w:b/>
          <w:sz w:val="22"/>
          <w:szCs w:val="22"/>
        </w:rPr>
      </w:pPr>
    </w:p>
    <w:p w:rsidR="008C6411" w:rsidRDefault="008C6411" w:rsidP="008C6411">
      <w:pPr>
        <w:spacing w:after="0" w:line="240" w:lineRule="auto"/>
        <w:jc w:val="both"/>
        <w:rPr>
          <w:rFonts w:asciiTheme="minorHAnsi" w:hAnsiTheme="minorHAnsi"/>
          <w:b/>
          <w:color w:val="FF0000"/>
          <w:sz w:val="22"/>
          <w:szCs w:val="22"/>
        </w:rPr>
      </w:pPr>
    </w:p>
    <w:p w:rsidR="00250FAC" w:rsidRPr="008C6411" w:rsidRDefault="00250FAC" w:rsidP="008C6411">
      <w:pPr>
        <w:spacing w:after="0" w:line="240" w:lineRule="auto"/>
        <w:jc w:val="both"/>
        <w:rPr>
          <w:rFonts w:asciiTheme="minorHAnsi" w:hAnsiTheme="minorHAnsi"/>
          <w:b/>
          <w:color w:val="FF0000"/>
          <w:sz w:val="28"/>
          <w:szCs w:val="28"/>
        </w:rPr>
      </w:pPr>
      <w:r w:rsidRPr="008C6411">
        <w:rPr>
          <w:rFonts w:asciiTheme="minorHAnsi" w:hAnsiTheme="minorHAnsi"/>
          <w:b/>
          <w:color w:val="FF0000"/>
          <w:sz w:val="28"/>
          <w:szCs w:val="28"/>
        </w:rPr>
        <w:t>Submission No:</w:t>
      </w:r>
      <w:r w:rsidRPr="008C6411">
        <w:rPr>
          <w:rFonts w:asciiTheme="minorHAnsi" w:hAnsiTheme="minorHAnsi"/>
          <w:b/>
          <w:color w:val="FF0000"/>
          <w:sz w:val="28"/>
          <w:szCs w:val="28"/>
        </w:rPr>
        <w:tab/>
      </w:r>
      <w:r w:rsidRPr="008C6411">
        <w:rPr>
          <w:rFonts w:asciiTheme="minorHAnsi" w:hAnsiTheme="minorHAnsi"/>
          <w:b/>
          <w:color w:val="FF0000"/>
          <w:sz w:val="28"/>
          <w:szCs w:val="28"/>
        </w:rPr>
        <w:tab/>
      </w:r>
      <w:r w:rsidRPr="008C6411">
        <w:rPr>
          <w:rFonts w:asciiTheme="minorHAnsi" w:hAnsiTheme="minorHAnsi"/>
          <w:b/>
          <w:color w:val="FF0000"/>
          <w:sz w:val="28"/>
          <w:szCs w:val="28"/>
        </w:rPr>
        <w:tab/>
        <w:t>61</w:t>
      </w:r>
    </w:p>
    <w:p w:rsidR="00250FAC" w:rsidRPr="008C6411" w:rsidRDefault="00250FAC" w:rsidP="008C6411">
      <w:pPr>
        <w:spacing w:after="0" w:line="240" w:lineRule="auto"/>
        <w:jc w:val="both"/>
        <w:rPr>
          <w:rFonts w:asciiTheme="minorHAnsi" w:hAnsiTheme="minorHAnsi"/>
          <w:b/>
          <w:sz w:val="22"/>
          <w:szCs w:val="22"/>
        </w:rPr>
      </w:pPr>
    </w:p>
    <w:p w:rsidR="00250FAC" w:rsidRPr="008C6411" w:rsidRDefault="00250FAC" w:rsidP="008C6411">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sz w:val="22"/>
          <w:szCs w:val="22"/>
        </w:rPr>
        <w:t>Galway City Community Network</w:t>
      </w:r>
    </w:p>
    <w:p w:rsidR="00250FAC" w:rsidRPr="008C6411" w:rsidRDefault="00250FAC" w:rsidP="008C6411">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Cs/>
          <w:sz w:val="22"/>
          <w:szCs w:val="22"/>
          <w:lang w:val="en-IE"/>
        </w:rPr>
        <w:t>City wide</w:t>
      </w:r>
    </w:p>
    <w:p w:rsidR="00250FAC" w:rsidRPr="008C6411" w:rsidRDefault="00250FAC" w:rsidP="008C6411">
      <w:pPr>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sidRPr="008C6411">
        <w:rPr>
          <w:rFonts w:asciiTheme="minorHAnsi" w:hAnsiTheme="minorHAnsi"/>
          <w:sz w:val="22"/>
          <w:szCs w:val="22"/>
        </w:rPr>
        <w:tab/>
      </w:r>
      <w:r w:rsidRPr="008C6411">
        <w:rPr>
          <w:rFonts w:asciiTheme="minorHAnsi" w:hAnsiTheme="minorHAnsi"/>
          <w:sz w:val="22"/>
          <w:szCs w:val="22"/>
        </w:rPr>
        <w:tab/>
        <w:t>Various</w:t>
      </w:r>
    </w:p>
    <w:p w:rsidR="00250FAC" w:rsidRPr="008C6411" w:rsidRDefault="00250FAC" w:rsidP="008C6411">
      <w:pPr>
        <w:spacing w:after="0" w:line="240" w:lineRule="auto"/>
        <w:ind w:left="3600" w:hanging="3600"/>
        <w:jc w:val="both"/>
        <w:rPr>
          <w:rFonts w:asciiTheme="minorHAnsi" w:hAnsiTheme="minorHAnsi"/>
          <w:b/>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Amendments as recommended as per CE Report Amendment AA1, A3.1</w:t>
      </w:r>
    </w:p>
    <w:p w:rsidR="008C6411" w:rsidRDefault="008C6411" w:rsidP="008C6411">
      <w:pPr>
        <w:pBdr>
          <w:bottom w:val="single" w:sz="12" w:space="1" w:color="auto"/>
        </w:pBd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Submission Deferred</w:t>
      </w:r>
      <w:r>
        <w:rPr>
          <w:rFonts w:asciiTheme="minorHAnsi" w:hAnsiTheme="minorHAnsi"/>
          <w:b/>
          <w:sz w:val="22"/>
          <w:szCs w:val="22"/>
        </w:rPr>
        <w:t>:</w:t>
      </w:r>
      <w:r>
        <w:rPr>
          <w:rFonts w:asciiTheme="minorHAnsi" w:hAnsiTheme="minorHAnsi"/>
          <w:b/>
          <w:sz w:val="22"/>
          <w:szCs w:val="22"/>
        </w:rPr>
        <w:tab/>
      </w:r>
      <w:r w:rsidRPr="008C6411">
        <w:rPr>
          <w:rFonts w:asciiTheme="minorHAnsi" w:hAnsiTheme="minorHAnsi"/>
          <w:sz w:val="22"/>
          <w:szCs w:val="22"/>
        </w:rPr>
        <w:t>Agreed</w:t>
      </w:r>
      <w:r>
        <w:rPr>
          <w:rFonts w:asciiTheme="minorHAnsi" w:hAnsiTheme="minorHAnsi"/>
          <w:sz w:val="22"/>
          <w:szCs w:val="22"/>
        </w:rPr>
        <w:t xml:space="preserve"> on proposal of Cllr. D. Lyons and seconded by Cllr. D. McDonnell</w:t>
      </w:r>
    </w:p>
    <w:p w:rsidR="008C6411" w:rsidRPr="008C6411" w:rsidRDefault="008C6411" w:rsidP="008C6411">
      <w:pPr>
        <w:pBdr>
          <w:bottom w:val="single" w:sz="12" w:space="1" w:color="auto"/>
        </w:pBdr>
        <w:spacing w:after="0" w:line="240" w:lineRule="auto"/>
        <w:jc w:val="both"/>
        <w:rPr>
          <w:rFonts w:asciiTheme="minorHAnsi" w:hAnsiTheme="minorHAnsi"/>
          <w:b/>
          <w:sz w:val="22"/>
          <w:szCs w:val="22"/>
        </w:rPr>
      </w:pPr>
    </w:p>
    <w:p w:rsidR="00250FAC" w:rsidRPr="008C6411" w:rsidRDefault="00250FAC" w:rsidP="008C6411">
      <w:pPr>
        <w:spacing w:after="0" w:line="240" w:lineRule="auto"/>
        <w:jc w:val="both"/>
        <w:rPr>
          <w:rFonts w:asciiTheme="minorHAnsi" w:hAnsiTheme="minorHAnsi"/>
          <w:sz w:val="22"/>
          <w:szCs w:val="22"/>
          <w:lang w:val="en-IE"/>
        </w:rPr>
      </w:pPr>
    </w:p>
    <w:p w:rsidR="008C6411" w:rsidRPr="008C6411" w:rsidRDefault="008C6411" w:rsidP="008C6411">
      <w:pPr>
        <w:spacing w:after="0" w:line="240" w:lineRule="auto"/>
        <w:jc w:val="both"/>
        <w:rPr>
          <w:rFonts w:asciiTheme="minorHAnsi" w:hAnsiTheme="minorHAnsi"/>
          <w:b/>
          <w:color w:val="FF0000"/>
          <w:sz w:val="28"/>
          <w:szCs w:val="28"/>
        </w:rPr>
      </w:pPr>
      <w:r w:rsidRPr="008C6411">
        <w:rPr>
          <w:rFonts w:asciiTheme="minorHAnsi" w:hAnsiTheme="minorHAnsi"/>
          <w:b/>
          <w:color w:val="FF0000"/>
          <w:sz w:val="28"/>
          <w:szCs w:val="28"/>
        </w:rPr>
        <w:t>Submission No:</w:t>
      </w:r>
      <w:r w:rsidRPr="008C6411">
        <w:rPr>
          <w:rFonts w:asciiTheme="minorHAnsi" w:hAnsiTheme="minorHAnsi"/>
          <w:b/>
          <w:color w:val="FF0000"/>
          <w:sz w:val="28"/>
          <w:szCs w:val="28"/>
        </w:rPr>
        <w:tab/>
      </w:r>
      <w:r w:rsidRPr="008C6411">
        <w:rPr>
          <w:rFonts w:asciiTheme="minorHAnsi" w:hAnsiTheme="minorHAnsi"/>
          <w:b/>
          <w:color w:val="FF0000"/>
          <w:sz w:val="28"/>
          <w:szCs w:val="28"/>
        </w:rPr>
        <w:tab/>
      </w:r>
      <w:r w:rsidRPr="008C6411">
        <w:rPr>
          <w:rFonts w:asciiTheme="minorHAnsi" w:hAnsiTheme="minorHAnsi"/>
          <w:b/>
          <w:color w:val="FF0000"/>
          <w:sz w:val="28"/>
          <w:szCs w:val="28"/>
        </w:rPr>
        <w:tab/>
        <w:t>065</w:t>
      </w:r>
    </w:p>
    <w:p w:rsidR="008C6411" w:rsidRPr="008C6411" w:rsidRDefault="008C6411" w:rsidP="008C6411">
      <w:pPr>
        <w:spacing w:after="0" w:line="240" w:lineRule="auto"/>
        <w:jc w:val="both"/>
        <w:rPr>
          <w:rFonts w:asciiTheme="minorHAnsi" w:hAnsiTheme="minorHAnsi"/>
          <w:b/>
          <w:sz w:val="22"/>
          <w:szCs w:val="22"/>
        </w:rPr>
      </w:pPr>
    </w:p>
    <w:p w:rsidR="008C6411" w:rsidRPr="008C6411" w:rsidRDefault="008C6411" w:rsidP="008C6411">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cs="Arial"/>
          <w:bCs/>
          <w:sz w:val="22"/>
          <w:szCs w:val="22"/>
        </w:rPr>
        <w:t xml:space="preserve">Aidan </w:t>
      </w:r>
      <w:proofErr w:type="spellStart"/>
      <w:r w:rsidRPr="008C6411">
        <w:rPr>
          <w:rFonts w:asciiTheme="minorHAnsi" w:hAnsiTheme="minorHAnsi" w:cs="Arial"/>
          <w:bCs/>
          <w:sz w:val="22"/>
          <w:szCs w:val="22"/>
        </w:rPr>
        <w:t>Devaney</w:t>
      </w:r>
      <w:proofErr w:type="spellEnd"/>
    </w:p>
    <w:p w:rsidR="008C6411" w:rsidRPr="008C6411" w:rsidRDefault="008C6411" w:rsidP="008C6411">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bCs/>
          <w:sz w:val="22"/>
          <w:szCs w:val="22"/>
          <w:lang w:val="en-IE"/>
        </w:rPr>
        <w:t>Tuam Road</w:t>
      </w:r>
    </w:p>
    <w:p w:rsidR="008C6411" w:rsidRPr="008C6411" w:rsidRDefault="008C6411" w:rsidP="008C6411">
      <w:pPr>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sidRPr="008C6411">
        <w:rPr>
          <w:rFonts w:asciiTheme="minorHAnsi" w:hAnsiTheme="minorHAnsi"/>
          <w:sz w:val="22"/>
          <w:szCs w:val="22"/>
        </w:rPr>
        <w:tab/>
      </w:r>
      <w:r w:rsidRPr="008C6411">
        <w:rPr>
          <w:rFonts w:asciiTheme="minorHAnsi" w:hAnsiTheme="minorHAnsi"/>
          <w:sz w:val="22"/>
          <w:szCs w:val="22"/>
        </w:rPr>
        <w:tab/>
        <w:t>Rezone LDR land to CI</w:t>
      </w:r>
    </w:p>
    <w:p w:rsidR="008C6411" w:rsidRPr="00F91E42" w:rsidRDefault="008C6411" w:rsidP="008C6411">
      <w:pPr>
        <w:spacing w:after="0" w:line="240" w:lineRule="auto"/>
        <w:jc w:val="both"/>
        <w:rPr>
          <w:rFonts w:asciiTheme="minorHAnsi" w:hAnsiTheme="minorHAnsi"/>
          <w:b/>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2E13BC" w:rsidRPr="002E13BC" w:rsidRDefault="002E13BC" w:rsidP="002E13BC">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2E13BC" w:rsidRDefault="002E13BC" w:rsidP="008C6411">
      <w:pPr>
        <w:jc w:val="both"/>
        <w:rPr>
          <w:rFonts w:asciiTheme="minorHAnsi" w:hAnsiTheme="minorHAnsi"/>
          <w:b/>
          <w:sz w:val="22"/>
          <w:szCs w:val="22"/>
        </w:rPr>
      </w:pPr>
    </w:p>
    <w:p w:rsidR="008C6411" w:rsidRPr="008C6411" w:rsidRDefault="008C6411" w:rsidP="008C6411">
      <w:pPr>
        <w:jc w:val="both"/>
        <w:rPr>
          <w:rFonts w:asciiTheme="minorHAnsi" w:hAnsiTheme="minorHAnsi"/>
          <w:b/>
          <w:sz w:val="22"/>
          <w:szCs w:val="22"/>
        </w:rPr>
      </w:pPr>
      <w:r w:rsidRPr="008C6411">
        <w:rPr>
          <w:rFonts w:asciiTheme="minorHAnsi" w:hAnsiTheme="minorHAnsi"/>
          <w:b/>
          <w:sz w:val="22"/>
          <w:szCs w:val="22"/>
        </w:rPr>
        <w:lastRenderedPageBreak/>
        <w:t>Motion to approve Chief Executive’s Recommendation:</w:t>
      </w:r>
    </w:p>
    <w:tbl>
      <w:tblPr>
        <w:tblStyle w:val="TableGrid"/>
        <w:tblW w:w="0" w:type="auto"/>
        <w:tblLook w:val="04A0"/>
      </w:tblPr>
      <w:tblGrid>
        <w:gridCol w:w="1841"/>
        <w:gridCol w:w="2236"/>
        <w:gridCol w:w="2268"/>
        <w:gridCol w:w="2897"/>
      </w:tblGrid>
      <w:tr w:rsidR="008C6411" w:rsidRPr="008C6411" w:rsidTr="008C6411">
        <w:tc>
          <w:tcPr>
            <w:tcW w:w="1841" w:type="dxa"/>
          </w:tcPr>
          <w:p w:rsidR="008C6411" w:rsidRPr="008C6411" w:rsidRDefault="008C6411" w:rsidP="008C6411">
            <w:pPr>
              <w:jc w:val="both"/>
              <w:rPr>
                <w:rFonts w:asciiTheme="minorHAnsi" w:hAnsiTheme="minorHAnsi"/>
                <w:b/>
              </w:rPr>
            </w:pPr>
            <w:r w:rsidRPr="008C6411">
              <w:rPr>
                <w:rFonts w:asciiTheme="minorHAnsi" w:hAnsiTheme="minorHAnsi"/>
                <w:b/>
              </w:rPr>
              <w:t>Proposed by:</w:t>
            </w:r>
          </w:p>
          <w:p w:rsidR="008C6411" w:rsidRPr="008C6411" w:rsidRDefault="008C6411" w:rsidP="008C6411">
            <w:pPr>
              <w:jc w:val="both"/>
              <w:rPr>
                <w:rFonts w:asciiTheme="minorHAnsi" w:hAnsiTheme="minorHAnsi"/>
                <w:b/>
              </w:rPr>
            </w:pPr>
          </w:p>
        </w:tc>
        <w:tc>
          <w:tcPr>
            <w:tcW w:w="2236" w:type="dxa"/>
          </w:tcPr>
          <w:p w:rsidR="008C6411" w:rsidRPr="008C6411" w:rsidRDefault="008C6411" w:rsidP="008C6411">
            <w:pPr>
              <w:jc w:val="both"/>
              <w:rPr>
                <w:rFonts w:asciiTheme="minorHAnsi" w:hAnsiTheme="minorHAnsi"/>
                <w:b/>
              </w:rPr>
            </w:pPr>
            <w:r w:rsidRPr="008C6411">
              <w:rPr>
                <w:rFonts w:asciiTheme="minorHAnsi" w:hAnsiTheme="minorHAnsi"/>
                <w:b/>
              </w:rPr>
              <w:t>Cllr. D. Lyons</w:t>
            </w:r>
          </w:p>
        </w:tc>
        <w:tc>
          <w:tcPr>
            <w:tcW w:w="2268" w:type="dxa"/>
          </w:tcPr>
          <w:p w:rsidR="008C6411" w:rsidRPr="008C6411" w:rsidRDefault="008C6411" w:rsidP="008C6411">
            <w:pPr>
              <w:jc w:val="both"/>
              <w:rPr>
                <w:rFonts w:asciiTheme="minorHAnsi" w:hAnsiTheme="minorHAnsi"/>
                <w:b/>
              </w:rPr>
            </w:pPr>
            <w:r w:rsidRPr="008C6411">
              <w:rPr>
                <w:rFonts w:asciiTheme="minorHAnsi" w:hAnsiTheme="minorHAnsi"/>
                <w:b/>
              </w:rPr>
              <w:t>Seconded by:</w:t>
            </w:r>
          </w:p>
        </w:tc>
        <w:tc>
          <w:tcPr>
            <w:tcW w:w="2897" w:type="dxa"/>
          </w:tcPr>
          <w:p w:rsidR="008C6411" w:rsidRPr="008C6411" w:rsidRDefault="008C6411" w:rsidP="008C6411">
            <w:pPr>
              <w:jc w:val="both"/>
              <w:rPr>
                <w:rFonts w:asciiTheme="minorHAnsi" w:hAnsiTheme="minorHAnsi"/>
                <w:b/>
              </w:rPr>
            </w:pPr>
            <w:r w:rsidRPr="008C6411">
              <w:rPr>
                <w:rFonts w:asciiTheme="minorHAnsi" w:hAnsiTheme="minorHAnsi"/>
                <w:b/>
              </w:rPr>
              <w:t>Cllr.</w:t>
            </w:r>
            <w:r>
              <w:rPr>
                <w:rFonts w:asciiTheme="minorHAnsi" w:hAnsiTheme="minorHAnsi"/>
                <w:b/>
              </w:rPr>
              <w:t xml:space="preserve"> B. Cameron</w:t>
            </w:r>
          </w:p>
        </w:tc>
      </w:tr>
      <w:tr w:rsidR="008C6411" w:rsidRPr="008C6411" w:rsidTr="008C6411">
        <w:tc>
          <w:tcPr>
            <w:tcW w:w="1841" w:type="dxa"/>
          </w:tcPr>
          <w:p w:rsidR="008C6411" w:rsidRPr="008C6411" w:rsidRDefault="008C6411" w:rsidP="008C6411">
            <w:pPr>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8C6411" w:rsidRPr="008C6411" w:rsidRDefault="008C6411" w:rsidP="008C6411">
            <w:pPr>
              <w:jc w:val="both"/>
              <w:rPr>
                <w:rFonts w:asciiTheme="minorHAnsi" w:hAnsiTheme="minorHAnsi"/>
                <w:b/>
                <w:color w:val="auto"/>
              </w:rPr>
            </w:pPr>
            <w:r w:rsidRPr="008C6411">
              <w:rPr>
                <w:rFonts w:asciiTheme="minorHAnsi" w:hAnsiTheme="minorHAnsi"/>
                <w:b/>
                <w:color w:val="auto"/>
              </w:rPr>
              <w:t>Against: 0</w:t>
            </w:r>
          </w:p>
        </w:tc>
        <w:tc>
          <w:tcPr>
            <w:tcW w:w="2268" w:type="dxa"/>
          </w:tcPr>
          <w:p w:rsidR="008C6411" w:rsidRPr="008C6411" w:rsidRDefault="008C6411" w:rsidP="008C6411">
            <w:pPr>
              <w:jc w:val="both"/>
              <w:rPr>
                <w:rFonts w:asciiTheme="minorHAnsi" w:hAnsiTheme="minorHAnsi"/>
                <w:b/>
                <w:color w:val="auto"/>
              </w:rPr>
            </w:pPr>
            <w:r w:rsidRPr="008C6411">
              <w:rPr>
                <w:rFonts w:asciiTheme="minorHAnsi" w:hAnsiTheme="minorHAnsi"/>
                <w:b/>
                <w:color w:val="auto"/>
              </w:rPr>
              <w:t>Abstain: 0</w:t>
            </w:r>
          </w:p>
        </w:tc>
        <w:tc>
          <w:tcPr>
            <w:tcW w:w="2897" w:type="dxa"/>
          </w:tcPr>
          <w:p w:rsidR="008C6411" w:rsidRPr="008C6411" w:rsidRDefault="008C6411" w:rsidP="008C6411">
            <w:pPr>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8C6411" w:rsidRPr="008C6411" w:rsidRDefault="008C6411" w:rsidP="008C6411">
      <w:pPr>
        <w:jc w:val="both"/>
        <w:rPr>
          <w:rFonts w:asciiTheme="minorHAnsi" w:hAnsiTheme="minorHAnsi"/>
          <w:b/>
          <w:sz w:val="22"/>
          <w:szCs w:val="22"/>
        </w:rPr>
      </w:pPr>
    </w:p>
    <w:p w:rsidR="008C6411" w:rsidRDefault="008C6411" w:rsidP="008C6411">
      <w:pPr>
        <w:pBdr>
          <w:bottom w:val="single" w:sz="12" w:space="1" w:color="auto"/>
        </w:pBdr>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sidR="003E4CFA">
        <w:rPr>
          <w:rFonts w:asciiTheme="minorHAnsi" w:hAnsiTheme="minorHAnsi"/>
          <w:b/>
          <w:color w:val="auto"/>
          <w:sz w:val="22"/>
          <w:szCs w:val="22"/>
        </w:rPr>
        <w:t>c</w:t>
      </w:r>
      <w:r w:rsidRPr="008C6411">
        <w:rPr>
          <w:rFonts w:asciiTheme="minorHAnsi" w:hAnsiTheme="minorHAnsi"/>
          <w:b/>
          <w:color w:val="auto"/>
          <w:sz w:val="22"/>
          <w:szCs w:val="22"/>
        </w:rPr>
        <w:t>arried</w:t>
      </w:r>
    </w:p>
    <w:p w:rsidR="000B578D" w:rsidRPr="008C6411" w:rsidRDefault="000B578D" w:rsidP="008C6411">
      <w:pPr>
        <w:pBdr>
          <w:bottom w:val="single" w:sz="12" w:space="1" w:color="auto"/>
        </w:pBdr>
        <w:jc w:val="both"/>
        <w:rPr>
          <w:rFonts w:asciiTheme="minorHAnsi" w:hAnsiTheme="minorHAnsi"/>
          <w:b/>
          <w:color w:val="auto"/>
          <w:sz w:val="22"/>
          <w:szCs w:val="22"/>
        </w:rPr>
      </w:pPr>
    </w:p>
    <w:p w:rsidR="008C6411" w:rsidRPr="008C6411" w:rsidRDefault="008C6411" w:rsidP="008C6411">
      <w:pPr>
        <w:spacing w:after="0" w:line="240" w:lineRule="auto"/>
        <w:jc w:val="both"/>
        <w:rPr>
          <w:rFonts w:asciiTheme="minorHAnsi" w:hAnsiTheme="minorHAnsi"/>
          <w:sz w:val="4"/>
          <w:szCs w:val="4"/>
          <w:lang w:val="en-IE"/>
        </w:rPr>
      </w:pPr>
    </w:p>
    <w:p w:rsidR="008C6411" w:rsidRPr="008C6411" w:rsidRDefault="008C6411" w:rsidP="008C6411">
      <w:pPr>
        <w:spacing w:after="0" w:line="240" w:lineRule="auto"/>
        <w:jc w:val="both"/>
        <w:rPr>
          <w:rFonts w:asciiTheme="minorHAnsi" w:hAnsiTheme="minorHAnsi"/>
          <w:b/>
          <w:color w:val="FF0000"/>
          <w:sz w:val="28"/>
          <w:szCs w:val="28"/>
        </w:rPr>
      </w:pPr>
      <w:r w:rsidRPr="008C6411">
        <w:rPr>
          <w:rFonts w:asciiTheme="minorHAnsi" w:hAnsiTheme="minorHAnsi"/>
          <w:b/>
          <w:color w:val="FF0000"/>
          <w:sz w:val="28"/>
          <w:szCs w:val="28"/>
        </w:rPr>
        <w:t>Submission No:</w:t>
      </w:r>
      <w:r w:rsidRPr="008C6411">
        <w:rPr>
          <w:rFonts w:asciiTheme="minorHAnsi" w:hAnsiTheme="minorHAnsi"/>
          <w:b/>
          <w:color w:val="FF0000"/>
          <w:sz w:val="28"/>
          <w:szCs w:val="28"/>
        </w:rPr>
        <w:tab/>
      </w:r>
      <w:r w:rsidRPr="008C6411">
        <w:rPr>
          <w:rFonts w:asciiTheme="minorHAnsi" w:hAnsiTheme="minorHAnsi"/>
          <w:b/>
          <w:color w:val="FF0000"/>
          <w:sz w:val="28"/>
          <w:szCs w:val="28"/>
        </w:rPr>
        <w:tab/>
      </w:r>
      <w:r w:rsidRPr="008C6411">
        <w:rPr>
          <w:rFonts w:asciiTheme="minorHAnsi" w:hAnsiTheme="minorHAnsi"/>
          <w:b/>
          <w:color w:val="FF0000"/>
          <w:sz w:val="28"/>
          <w:szCs w:val="28"/>
        </w:rPr>
        <w:tab/>
        <w:t>066</w:t>
      </w:r>
    </w:p>
    <w:p w:rsidR="008C6411" w:rsidRPr="003E4CFA" w:rsidRDefault="008C6411" w:rsidP="008C6411">
      <w:pPr>
        <w:spacing w:after="0" w:line="240" w:lineRule="auto"/>
        <w:jc w:val="both"/>
        <w:rPr>
          <w:rFonts w:asciiTheme="minorHAnsi" w:hAnsiTheme="minorHAnsi"/>
          <w:b/>
          <w:sz w:val="12"/>
          <w:szCs w:val="12"/>
        </w:rPr>
      </w:pPr>
    </w:p>
    <w:p w:rsidR="008C6411" w:rsidRPr="008C6411" w:rsidRDefault="008C6411" w:rsidP="008C6411">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proofErr w:type="spellStart"/>
      <w:r>
        <w:rPr>
          <w:rFonts w:asciiTheme="minorHAnsi" w:hAnsiTheme="minorHAnsi" w:cs="Arial"/>
          <w:bCs/>
          <w:sz w:val="22"/>
          <w:szCs w:val="22"/>
        </w:rPr>
        <w:t>Dalata</w:t>
      </w:r>
      <w:proofErr w:type="spellEnd"/>
      <w:r>
        <w:rPr>
          <w:rFonts w:asciiTheme="minorHAnsi" w:hAnsiTheme="minorHAnsi" w:cs="Arial"/>
          <w:bCs/>
          <w:sz w:val="22"/>
          <w:szCs w:val="22"/>
        </w:rPr>
        <w:t xml:space="preserve"> Hotel Group</w:t>
      </w:r>
    </w:p>
    <w:p w:rsidR="008C6411" w:rsidRPr="008C6411" w:rsidRDefault="008C6411" w:rsidP="008C6411">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proofErr w:type="spellStart"/>
      <w:r>
        <w:rPr>
          <w:rFonts w:asciiTheme="minorHAnsi" w:hAnsiTheme="minorHAnsi"/>
          <w:bCs/>
          <w:sz w:val="22"/>
          <w:szCs w:val="22"/>
          <w:lang w:val="en-IE"/>
        </w:rPr>
        <w:t>Ballybrit</w:t>
      </w:r>
      <w:proofErr w:type="spellEnd"/>
    </w:p>
    <w:p w:rsidR="008C6411" w:rsidRDefault="008C6411" w:rsidP="008C6411">
      <w:pPr>
        <w:spacing w:after="0" w:line="240" w:lineRule="auto"/>
        <w:ind w:left="3600" w:hanging="3600"/>
        <w:jc w:val="both"/>
        <w:rPr>
          <w:rFonts w:asciiTheme="minorHAnsi" w:hAnsiTheme="minorHAnsi" w:cs="Arial"/>
          <w:sz w:val="22"/>
          <w:szCs w:val="22"/>
          <w:lang w:eastAsia="en-IE"/>
        </w:rPr>
      </w:pPr>
      <w:r w:rsidRPr="008C6411">
        <w:rPr>
          <w:rFonts w:asciiTheme="minorHAnsi" w:hAnsiTheme="minorHAnsi"/>
          <w:b/>
          <w:sz w:val="22"/>
          <w:szCs w:val="22"/>
        </w:rPr>
        <w:t>Request in Submission:</w:t>
      </w:r>
      <w:r w:rsidRPr="008C6411">
        <w:rPr>
          <w:rFonts w:asciiTheme="minorHAnsi" w:hAnsiTheme="minorHAnsi"/>
          <w:b/>
          <w:sz w:val="22"/>
          <w:szCs w:val="22"/>
        </w:rPr>
        <w:tab/>
      </w:r>
      <w:r w:rsidRPr="008C6411">
        <w:rPr>
          <w:rFonts w:asciiTheme="minorHAnsi" w:hAnsiTheme="minorHAnsi" w:cs="Arial"/>
          <w:sz w:val="22"/>
          <w:szCs w:val="22"/>
          <w:lang w:eastAsia="en-IE"/>
        </w:rPr>
        <w:t>Rezone R to CI to better reflect existing hotel use and to allow for greater plot ratio.</w:t>
      </w:r>
    </w:p>
    <w:p w:rsidR="008C6411" w:rsidRPr="008C6411" w:rsidRDefault="008C6411" w:rsidP="008C6411">
      <w:pPr>
        <w:pStyle w:val="BodyTextIndent"/>
        <w:spacing w:after="0" w:line="240" w:lineRule="auto"/>
        <w:ind w:left="3600"/>
        <w:jc w:val="both"/>
        <w:rPr>
          <w:rFonts w:asciiTheme="minorHAnsi" w:hAnsiTheme="minorHAnsi"/>
          <w:sz w:val="22"/>
          <w:szCs w:val="22"/>
        </w:rPr>
      </w:pPr>
      <w:r w:rsidRPr="008C6411">
        <w:rPr>
          <w:rFonts w:asciiTheme="minorHAnsi" w:hAnsiTheme="minorHAnsi" w:cs="Arial"/>
          <w:sz w:val="22"/>
          <w:szCs w:val="22"/>
          <w:lang w:eastAsia="en-IE"/>
        </w:rPr>
        <w:t>Apply a flexibility of plot ratio in CI zones, maximum plot ratios should be identified as indicative only.</w:t>
      </w:r>
    </w:p>
    <w:p w:rsidR="008C6411" w:rsidRDefault="008C6411" w:rsidP="008C6411">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No change rec</w:t>
      </w:r>
      <w:r w:rsidR="000B578D">
        <w:rPr>
          <w:rFonts w:asciiTheme="minorHAnsi" w:hAnsiTheme="minorHAnsi"/>
          <w:sz w:val="22"/>
          <w:szCs w:val="22"/>
        </w:rPr>
        <w:t xml:space="preserve">ommended as per CE Report </w:t>
      </w:r>
    </w:p>
    <w:p w:rsidR="008C6411" w:rsidRDefault="008C6411" w:rsidP="008C6411">
      <w:pPr>
        <w:pBdr>
          <w:bottom w:val="single" w:sz="12" w:space="1" w:color="auto"/>
        </w:pBd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Submission Deferred</w:t>
      </w:r>
      <w:r>
        <w:rPr>
          <w:rFonts w:asciiTheme="minorHAnsi" w:hAnsiTheme="minorHAnsi"/>
          <w:b/>
          <w:sz w:val="22"/>
          <w:szCs w:val="22"/>
        </w:rPr>
        <w:t>:</w:t>
      </w:r>
      <w:r>
        <w:rPr>
          <w:rFonts w:asciiTheme="minorHAnsi" w:hAnsiTheme="minorHAnsi"/>
          <w:b/>
          <w:sz w:val="22"/>
          <w:szCs w:val="22"/>
        </w:rPr>
        <w:tab/>
      </w:r>
      <w:r w:rsidRPr="008C6411">
        <w:rPr>
          <w:rFonts w:asciiTheme="minorHAnsi" w:hAnsiTheme="minorHAnsi"/>
          <w:sz w:val="22"/>
          <w:szCs w:val="22"/>
        </w:rPr>
        <w:t>Agreed</w:t>
      </w:r>
      <w:r>
        <w:rPr>
          <w:rFonts w:asciiTheme="minorHAnsi" w:hAnsiTheme="minorHAnsi"/>
          <w:sz w:val="22"/>
          <w:szCs w:val="22"/>
        </w:rPr>
        <w:t xml:space="preserve"> on proposal of Cllr. N. McNelis and seconded by Cllr. T. O’ Flaherty</w:t>
      </w:r>
    </w:p>
    <w:p w:rsidR="002E13BC" w:rsidRDefault="002E13BC" w:rsidP="008C6411">
      <w:pPr>
        <w:pBdr>
          <w:bottom w:val="single" w:sz="12" w:space="1" w:color="auto"/>
        </w:pBdr>
        <w:spacing w:after="0" w:line="240" w:lineRule="auto"/>
        <w:ind w:left="3600" w:hanging="3600"/>
        <w:jc w:val="both"/>
        <w:rPr>
          <w:rFonts w:asciiTheme="minorHAnsi" w:hAnsiTheme="minorHAnsi"/>
          <w:sz w:val="22"/>
          <w:szCs w:val="22"/>
        </w:rPr>
      </w:pPr>
    </w:p>
    <w:p w:rsidR="003E4CFA" w:rsidRPr="008C6411" w:rsidRDefault="003E4CFA" w:rsidP="002E13BC">
      <w:pPr>
        <w:spacing w:after="0" w:line="240" w:lineRule="auto"/>
        <w:jc w:val="both"/>
        <w:rPr>
          <w:rFonts w:asciiTheme="minorHAnsi" w:hAnsiTheme="minorHAnsi"/>
          <w:sz w:val="22"/>
          <w:szCs w:val="22"/>
          <w:lang w:val="en-IE"/>
        </w:rPr>
      </w:pPr>
    </w:p>
    <w:p w:rsidR="003E4CFA" w:rsidRPr="008C6411" w:rsidRDefault="003E4CFA" w:rsidP="002E13BC">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069</w:t>
      </w:r>
    </w:p>
    <w:p w:rsidR="003E4CFA" w:rsidRPr="008C6411" w:rsidRDefault="003E4CFA" w:rsidP="002E13BC">
      <w:pPr>
        <w:spacing w:after="0" w:line="240" w:lineRule="auto"/>
        <w:jc w:val="both"/>
        <w:rPr>
          <w:rFonts w:asciiTheme="minorHAnsi" w:hAnsiTheme="minorHAnsi"/>
          <w:b/>
          <w:sz w:val="22"/>
          <w:szCs w:val="22"/>
        </w:rPr>
      </w:pPr>
    </w:p>
    <w:p w:rsidR="003E4CFA" w:rsidRPr="008C6411" w:rsidRDefault="003E4CFA" w:rsidP="002E13BC">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Transport Infrastructure Ireland</w:t>
      </w:r>
    </w:p>
    <w:p w:rsidR="003E4CFA" w:rsidRPr="008C6411" w:rsidRDefault="003E4CFA" w:rsidP="002E13BC">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bCs/>
          <w:sz w:val="22"/>
          <w:szCs w:val="22"/>
          <w:lang w:val="en-IE"/>
        </w:rPr>
        <w:t>City wide</w:t>
      </w:r>
    </w:p>
    <w:p w:rsidR="003E4CFA" w:rsidRDefault="003E4CFA" w:rsidP="002E13BC">
      <w:pPr>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sidRPr="008C6411">
        <w:rPr>
          <w:rFonts w:asciiTheme="minorHAnsi" w:hAnsiTheme="minorHAnsi"/>
          <w:sz w:val="22"/>
          <w:szCs w:val="22"/>
        </w:rPr>
        <w:tab/>
      </w:r>
      <w:r w:rsidRPr="008C6411">
        <w:rPr>
          <w:rFonts w:asciiTheme="minorHAnsi" w:hAnsiTheme="minorHAnsi"/>
          <w:sz w:val="22"/>
          <w:szCs w:val="22"/>
        </w:rPr>
        <w:tab/>
        <w:t>GTS &amp; N6</w:t>
      </w:r>
    </w:p>
    <w:p w:rsidR="003E4CFA" w:rsidRPr="00F91E42" w:rsidRDefault="003E4CFA" w:rsidP="002E13BC">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000B578D">
        <w:rPr>
          <w:rFonts w:asciiTheme="minorHAnsi" w:hAnsiTheme="minorHAnsi"/>
          <w:sz w:val="22"/>
          <w:szCs w:val="22"/>
        </w:rPr>
        <w:t>Amendments</w:t>
      </w:r>
      <w:r w:rsidRPr="008C6411">
        <w:rPr>
          <w:rFonts w:asciiTheme="minorHAnsi" w:hAnsiTheme="minorHAnsi"/>
          <w:sz w:val="22"/>
          <w:szCs w:val="22"/>
        </w:rPr>
        <w:t xml:space="preserve"> recommended as per CE Report </w:t>
      </w:r>
    </w:p>
    <w:p w:rsidR="002E13BC" w:rsidRDefault="002E13BC" w:rsidP="002E13BC">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2E13BC" w:rsidRPr="002E13BC" w:rsidRDefault="002E13BC" w:rsidP="002E13BC">
      <w:pPr>
        <w:spacing w:after="0" w:line="240" w:lineRule="auto"/>
        <w:jc w:val="both"/>
        <w:rPr>
          <w:rFonts w:asciiTheme="minorHAnsi" w:hAnsiTheme="minorHAnsi"/>
          <w:color w:val="auto"/>
          <w:sz w:val="22"/>
          <w:szCs w:val="22"/>
        </w:rPr>
      </w:pPr>
    </w:p>
    <w:p w:rsidR="003E4CFA" w:rsidRDefault="003E4CFA" w:rsidP="002E13BC">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2E13BC" w:rsidRPr="008C6411" w:rsidRDefault="002E13BC" w:rsidP="002E13BC">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3E4CFA" w:rsidRPr="008C6411" w:rsidTr="003E4CFA">
        <w:tc>
          <w:tcPr>
            <w:tcW w:w="1841" w:type="dxa"/>
          </w:tcPr>
          <w:p w:rsidR="003E4CFA" w:rsidRPr="008C6411" w:rsidRDefault="003E4CFA" w:rsidP="002E13BC">
            <w:pPr>
              <w:spacing w:line="240" w:lineRule="auto"/>
              <w:jc w:val="both"/>
              <w:rPr>
                <w:rFonts w:asciiTheme="minorHAnsi" w:hAnsiTheme="minorHAnsi"/>
                <w:b/>
              </w:rPr>
            </w:pPr>
            <w:r w:rsidRPr="008C6411">
              <w:rPr>
                <w:rFonts w:asciiTheme="minorHAnsi" w:hAnsiTheme="minorHAnsi"/>
                <w:b/>
              </w:rPr>
              <w:t>Proposed by:</w:t>
            </w:r>
          </w:p>
          <w:p w:rsidR="003E4CFA" w:rsidRPr="008C6411" w:rsidRDefault="003E4CFA" w:rsidP="002E13BC">
            <w:pPr>
              <w:spacing w:line="240" w:lineRule="auto"/>
              <w:jc w:val="both"/>
              <w:rPr>
                <w:rFonts w:asciiTheme="minorHAnsi" w:hAnsiTheme="minorHAnsi"/>
                <w:b/>
              </w:rPr>
            </w:pPr>
          </w:p>
        </w:tc>
        <w:tc>
          <w:tcPr>
            <w:tcW w:w="2236" w:type="dxa"/>
          </w:tcPr>
          <w:p w:rsidR="003E4CFA" w:rsidRPr="008C6411" w:rsidRDefault="003E4CFA" w:rsidP="002E13BC">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c>
          <w:tcPr>
            <w:tcW w:w="2268" w:type="dxa"/>
          </w:tcPr>
          <w:p w:rsidR="003E4CFA" w:rsidRPr="008C6411" w:rsidRDefault="003E4CFA" w:rsidP="002E13BC">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3E4CFA" w:rsidRPr="008C6411" w:rsidRDefault="003E4CFA" w:rsidP="002E13BC">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M. Cubbard</w:t>
            </w:r>
          </w:p>
        </w:tc>
      </w:tr>
      <w:tr w:rsidR="003E4CFA" w:rsidRPr="008C6411" w:rsidTr="003E4CFA">
        <w:tc>
          <w:tcPr>
            <w:tcW w:w="1841" w:type="dxa"/>
          </w:tcPr>
          <w:p w:rsidR="003E4CFA" w:rsidRPr="008C6411" w:rsidRDefault="003E4CFA" w:rsidP="002E13BC">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3E4CFA" w:rsidRPr="008C6411" w:rsidRDefault="003E4CFA" w:rsidP="002E13BC">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3E4CFA" w:rsidRPr="008C6411" w:rsidRDefault="003E4CFA" w:rsidP="002E13BC">
            <w:pPr>
              <w:spacing w:line="240" w:lineRule="auto"/>
              <w:jc w:val="both"/>
              <w:rPr>
                <w:rFonts w:asciiTheme="minorHAnsi" w:hAnsiTheme="minorHAnsi"/>
                <w:b/>
                <w:color w:val="auto"/>
              </w:rPr>
            </w:pPr>
            <w:r w:rsidRPr="008C6411">
              <w:rPr>
                <w:rFonts w:asciiTheme="minorHAnsi" w:hAnsiTheme="minorHAnsi"/>
                <w:b/>
                <w:color w:val="auto"/>
              </w:rPr>
              <w:t>Abstain: 0</w:t>
            </w:r>
          </w:p>
        </w:tc>
        <w:tc>
          <w:tcPr>
            <w:tcW w:w="2897" w:type="dxa"/>
          </w:tcPr>
          <w:p w:rsidR="003E4CFA" w:rsidRPr="008C6411" w:rsidRDefault="003E4CFA" w:rsidP="002E13BC">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3E4CFA" w:rsidRPr="008C6411" w:rsidRDefault="003E4CFA" w:rsidP="002E13BC">
      <w:pPr>
        <w:spacing w:after="0" w:line="240" w:lineRule="auto"/>
        <w:jc w:val="both"/>
        <w:rPr>
          <w:rFonts w:asciiTheme="minorHAnsi" w:hAnsiTheme="minorHAnsi"/>
          <w:b/>
          <w:sz w:val="22"/>
          <w:szCs w:val="22"/>
        </w:rPr>
      </w:pPr>
    </w:p>
    <w:p w:rsidR="003E4CFA" w:rsidRDefault="003E4CFA" w:rsidP="002E13BC">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2E13BC" w:rsidRPr="008C6411" w:rsidRDefault="002E13BC" w:rsidP="002E13BC">
      <w:pPr>
        <w:pBdr>
          <w:bottom w:val="single" w:sz="12" w:space="1" w:color="auto"/>
        </w:pBdr>
        <w:spacing w:after="0" w:line="240" w:lineRule="auto"/>
        <w:jc w:val="both"/>
        <w:rPr>
          <w:rFonts w:asciiTheme="minorHAnsi" w:hAnsiTheme="minorHAnsi"/>
          <w:b/>
          <w:color w:val="auto"/>
          <w:sz w:val="22"/>
          <w:szCs w:val="22"/>
        </w:rPr>
      </w:pPr>
    </w:p>
    <w:p w:rsidR="002E13BC" w:rsidRDefault="002E13BC" w:rsidP="003E4CFA">
      <w:pPr>
        <w:spacing w:after="0" w:line="240" w:lineRule="auto"/>
        <w:jc w:val="both"/>
        <w:rPr>
          <w:rFonts w:asciiTheme="minorHAnsi" w:hAnsiTheme="minorHAnsi"/>
          <w:b/>
          <w:color w:val="FF0000"/>
          <w:sz w:val="28"/>
          <w:szCs w:val="28"/>
        </w:rPr>
      </w:pPr>
    </w:p>
    <w:p w:rsidR="003E4CFA" w:rsidRPr="008C6411" w:rsidRDefault="003E4CFA" w:rsidP="003E4CFA">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078</w:t>
      </w:r>
    </w:p>
    <w:p w:rsidR="003E4CFA" w:rsidRPr="008C6411" w:rsidRDefault="003E4CFA" w:rsidP="003E4CFA">
      <w:pPr>
        <w:spacing w:after="0" w:line="240" w:lineRule="auto"/>
        <w:jc w:val="both"/>
        <w:rPr>
          <w:rFonts w:asciiTheme="minorHAnsi" w:hAnsiTheme="minorHAnsi"/>
          <w:b/>
          <w:sz w:val="22"/>
          <w:szCs w:val="22"/>
        </w:rPr>
      </w:pPr>
    </w:p>
    <w:p w:rsidR="003E4CFA" w:rsidRPr="008C6411" w:rsidRDefault="003E4CFA" w:rsidP="003E4CFA">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Galway Chamber of Commerce</w:t>
      </w:r>
    </w:p>
    <w:p w:rsidR="003E4CFA" w:rsidRPr="008C6411" w:rsidRDefault="003E4CFA" w:rsidP="003E4CFA">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bCs/>
          <w:sz w:val="22"/>
          <w:szCs w:val="22"/>
          <w:lang w:val="en-IE"/>
        </w:rPr>
        <w:t>City wide</w:t>
      </w:r>
    </w:p>
    <w:p w:rsidR="003E4CFA" w:rsidRDefault="003E4CFA" w:rsidP="003E4CFA">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sidRPr="008C6411">
        <w:rPr>
          <w:rFonts w:asciiTheme="minorHAnsi" w:hAnsiTheme="minorHAnsi" w:cs="Arial"/>
          <w:sz w:val="22"/>
          <w:szCs w:val="22"/>
        </w:rPr>
        <w:t xml:space="preserve">Submission included direct comments on the Draft CDP and also included copies of documents the Chamber prepared for other purposes namely the promotion of a shared vision of an economic corridor with other city/town chambers and a copy of the submission to the Galway City &amp; Co. Economic </w:t>
      </w:r>
      <w:r w:rsidRPr="008C6411">
        <w:rPr>
          <w:rFonts w:asciiTheme="minorHAnsi" w:hAnsiTheme="minorHAnsi" w:cs="Arial"/>
          <w:sz w:val="22"/>
          <w:szCs w:val="22"/>
        </w:rPr>
        <w:lastRenderedPageBreak/>
        <w:t>Plan consultation process</w:t>
      </w:r>
      <w:r w:rsidRPr="008C6411">
        <w:rPr>
          <w:rFonts w:asciiTheme="minorHAnsi" w:hAnsiTheme="minorHAnsi"/>
          <w:sz w:val="22"/>
          <w:szCs w:val="22"/>
        </w:rPr>
        <w:t>.</w:t>
      </w:r>
    </w:p>
    <w:p w:rsidR="003E4CFA" w:rsidRPr="00F91E42" w:rsidRDefault="003E4CFA" w:rsidP="003E4CFA">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3E4CFA" w:rsidRDefault="002E13BC" w:rsidP="003E4CFA">
      <w:pPr>
        <w:spacing w:after="0" w:line="240" w:lineRule="auto"/>
        <w:jc w:val="both"/>
        <w:rPr>
          <w:rFonts w:asciiTheme="minorHAnsi" w:hAnsiTheme="minorHAnsi"/>
          <w:sz w:val="22"/>
          <w:szCs w:val="22"/>
        </w:rPr>
      </w:pPr>
      <w:r>
        <w:rPr>
          <w:rFonts w:asciiTheme="minorHAnsi" w:hAnsiTheme="minorHAnsi"/>
          <w:b/>
          <w:sz w:val="22"/>
          <w:szCs w:val="22"/>
        </w:rPr>
        <w:t>Interest/Conflict Declared:</w:t>
      </w:r>
      <w:r w:rsidR="003E4CFA" w:rsidRPr="008C6411">
        <w:rPr>
          <w:rFonts w:asciiTheme="minorHAnsi" w:hAnsiTheme="minorHAnsi"/>
          <w:b/>
          <w:sz w:val="22"/>
          <w:szCs w:val="22"/>
        </w:rPr>
        <w:tab/>
      </w:r>
      <w:r w:rsidR="003E4CFA" w:rsidRPr="008C6411">
        <w:rPr>
          <w:rFonts w:asciiTheme="minorHAnsi" w:hAnsiTheme="minorHAnsi"/>
          <w:b/>
          <w:sz w:val="22"/>
          <w:szCs w:val="22"/>
        </w:rPr>
        <w:tab/>
      </w:r>
      <w:r w:rsidR="003E4CFA">
        <w:rPr>
          <w:rFonts w:asciiTheme="minorHAnsi" w:hAnsiTheme="minorHAnsi"/>
          <w:sz w:val="22"/>
          <w:szCs w:val="22"/>
        </w:rPr>
        <w:t>Cllr. N. McNelis</w:t>
      </w:r>
    </w:p>
    <w:p w:rsidR="003E4CFA" w:rsidRPr="008C6411" w:rsidRDefault="003E4CFA" w:rsidP="003E4CFA">
      <w:pPr>
        <w:spacing w:after="0" w:line="240" w:lineRule="auto"/>
        <w:jc w:val="both"/>
        <w:rPr>
          <w:rFonts w:asciiTheme="minorHAnsi" w:hAnsiTheme="minorHAnsi"/>
          <w:b/>
          <w:sz w:val="22"/>
          <w:szCs w:val="22"/>
        </w:rPr>
      </w:pPr>
    </w:p>
    <w:p w:rsidR="003E4CFA" w:rsidRDefault="003E4CFA" w:rsidP="003E4CFA">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2E13BC" w:rsidRPr="008C6411" w:rsidRDefault="002E13BC" w:rsidP="003E4CFA">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3E4CFA" w:rsidRPr="008C6411" w:rsidTr="003E4CFA">
        <w:tc>
          <w:tcPr>
            <w:tcW w:w="1841" w:type="dxa"/>
          </w:tcPr>
          <w:p w:rsidR="003E4CFA" w:rsidRPr="008C6411" w:rsidRDefault="003E4CFA" w:rsidP="003E4CFA">
            <w:pPr>
              <w:spacing w:line="240" w:lineRule="auto"/>
              <w:jc w:val="both"/>
              <w:rPr>
                <w:rFonts w:asciiTheme="minorHAnsi" w:hAnsiTheme="minorHAnsi"/>
                <w:b/>
              </w:rPr>
            </w:pPr>
            <w:r w:rsidRPr="008C6411">
              <w:rPr>
                <w:rFonts w:asciiTheme="minorHAnsi" w:hAnsiTheme="minorHAnsi"/>
                <w:b/>
              </w:rPr>
              <w:t>Proposed by:</w:t>
            </w:r>
          </w:p>
          <w:p w:rsidR="003E4CFA" w:rsidRPr="008C6411" w:rsidRDefault="003E4CFA" w:rsidP="003E4CFA">
            <w:pPr>
              <w:spacing w:line="240" w:lineRule="auto"/>
              <w:jc w:val="both"/>
              <w:rPr>
                <w:rFonts w:asciiTheme="minorHAnsi" w:hAnsiTheme="minorHAnsi"/>
                <w:b/>
              </w:rPr>
            </w:pPr>
          </w:p>
        </w:tc>
        <w:tc>
          <w:tcPr>
            <w:tcW w:w="2236" w:type="dxa"/>
          </w:tcPr>
          <w:p w:rsidR="003E4CFA" w:rsidRPr="008C6411" w:rsidRDefault="003E4CFA" w:rsidP="003E4CFA">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c>
          <w:tcPr>
            <w:tcW w:w="2268" w:type="dxa"/>
          </w:tcPr>
          <w:p w:rsidR="003E4CFA" w:rsidRPr="008C6411" w:rsidRDefault="003E4CFA" w:rsidP="003E4CFA">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3E4CFA" w:rsidRPr="008C6411" w:rsidRDefault="003E4CFA" w:rsidP="003E4CFA">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C. Ó </w:t>
            </w:r>
            <w:proofErr w:type="spellStart"/>
            <w:r>
              <w:rPr>
                <w:rFonts w:asciiTheme="minorHAnsi" w:hAnsiTheme="minorHAnsi"/>
                <w:b/>
              </w:rPr>
              <w:t>Conchúir</w:t>
            </w:r>
            <w:proofErr w:type="spellEnd"/>
          </w:p>
        </w:tc>
      </w:tr>
      <w:tr w:rsidR="003E4CFA" w:rsidRPr="008C6411" w:rsidTr="003E4CFA">
        <w:tc>
          <w:tcPr>
            <w:tcW w:w="1841" w:type="dxa"/>
          </w:tcPr>
          <w:p w:rsidR="003E4CFA" w:rsidRPr="008C6411" w:rsidRDefault="003E4CFA" w:rsidP="003E4CFA">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3</w:t>
            </w:r>
          </w:p>
        </w:tc>
        <w:tc>
          <w:tcPr>
            <w:tcW w:w="2236" w:type="dxa"/>
          </w:tcPr>
          <w:p w:rsidR="003E4CFA" w:rsidRPr="008C6411" w:rsidRDefault="003E4CFA" w:rsidP="003E4CFA">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3E4CFA" w:rsidRPr="008C6411" w:rsidRDefault="003E4CFA" w:rsidP="003E4CFA">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3E4CFA" w:rsidRPr="008C6411" w:rsidRDefault="003E4CFA" w:rsidP="003E4CFA">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3E4CFA" w:rsidRDefault="003E4CFA" w:rsidP="003E4CFA">
      <w:pPr>
        <w:pBdr>
          <w:bottom w:val="single" w:sz="12" w:space="1" w:color="auto"/>
        </w:pBdr>
        <w:spacing w:after="0" w:line="240" w:lineRule="auto"/>
        <w:jc w:val="both"/>
        <w:rPr>
          <w:rFonts w:asciiTheme="minorHAnsi" w:hAnsiTheme="minorHAnsi"/>
          <w:b/>
          <w:sz w:val="22"/>
          <w:szCs w:val="22"/>
        </w:rPr>
      </w:pPr>
    </w:p>
    <w:p w:rsidR="003E4CFA" w:rsidRDefault="003E4CFA" w:rsidP="003E4CFA">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0B578D" w:rsidRPr="008C6411" w:rsidRDefault="000B578D" w:rsidP="003E4CFA">
      <w:pPr>
        <w:pBdr>
          <w:bottom w:val="single" w:sz="12" w:space="1" w:color="auto"/>
        </w:pBdr>
        <w:spacing w:after="0" w:line="240" w:lineRule="auto"/>
        <w:jc w:val="both"/>
        <w:rPr>
          <w:rFonts w:asciiTheme="minorHAnsi" w:hAnsiTheme="minorHAnsi"/>
          <w:b/>
          <w:color w:val="auto"/>
          <w:sz w:val="22"/>
          <w:szCs w:val="22"/>
        </w:rPr>
      </w:pPr>
    </w:p>
    <w:p w:rsidR="00B61608" w:rsidRDefault="00B61608" w:rsidP="008C6411">
      <w:pPr>
        <w:spacing w:after="0" w:line="240" w:lineRule="auto"/>
        <w:rPr>
          <w:rFonts w:asciiTheme="minorHAnsi" w:hAnsiTheme="minorHAnsi"/>
          <w:sz w:val="22"/>
          <w:szCs w:val="22"/>
          <w:lang w:val="en-IE"/>
        </w:rPr>
      </w:pPr>
    </w:p>
    <w:p w:rsidR="003E4CFA" w:rsidRPr="008C6411" w:rsidRDefault="003E4CFA" w:rsidP="003E4CFA">
      <w:pPr>
        <w:spacing w:after="0" w:line="240" w:lineRule="auto"/>
        <w:jc w:val="both"/>
        <w:rPr>
          <w:rFonts w:asciiTheme="minorHAnsi" w:hAnsiTheme="minorHAnsi"/>
          <w:sz w:val="4"/>
          <w:szCs w:val="4"/>
          <w:lang w:val="en-IE"/>
        </w:rPr>
      </w:pPr>
    </w:p>
    <w:p w:rsidR="003E4CFA" w:rsidRPr="008C6411" w:rsidRDefault="003E4CFA" w:rsidP="003E4CFA">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081</w:t>
      </w:r>
    </w:p>
    <w:p w:rsidR="003E4CFA" w:rsidRPr="003E4CFA" w:rsidRDefault="003E4CFA" w:rsidP="003E4CFA">
      <w:pPr>
        <w:spacing w:after="0" w:line="240" w:lineRule="auto"/>
        <w:jc w:val="both"/>
        <w:rPr>
          <w:rFonts w:asciiTheme="minorHAnsi" w:hAnsiTheme="minorHAnsi"/>
          <w:b/>
          <w:sz w:val="12"/>
          <w:szCs w:val="12"/>
        </w:rPr>
      </w:pPr>
    </w:p>
    <w:p w:rsidR="003E4CFA" w:rsidRPr="008C6411" w:rsidRDefault="003E4CFA" w:rsidP="003E4CFA">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proofErr w:type="gramStart"/>
      <w:r>
        <w:rPr>
          <w:rFonts w:asciiTheme="minorHAnsi" w:hAnsiTheme="minorHAnsi" w:cs="Arial"/>
          <w:bCs/>
          <w:sz w:val="22"/>
          <w:szCs w:val="22"/>
        </w:rPr>
        <w:t>An</w:t>
      </w:r>
      <w:proofErr w:type="gramEnd"/>
      <w:r>
        <w:rPr>
          <w:rFonts w:asciiTheme="minorHAnsi" w:hAnsiTheme="minorHAnsi" w:cs="Arial"/>
          <w:bCs/>
          <w:sz w:val="22"/>
          <w:szCs w:val="22"/>
        </w:rPr>
        <w:t xml:space="preserve"> </w:t>
      </w:r>
      <w:proofErr w:type="spellStart"/>
      <w:r>
        <w:rPr>
          <w:rFonts w:asciiTheme="minorHAnsi" w:hAnsiTheme="minorHAnsi" w:cs="Arial"/>
          <w:bCs/>
          <w:sz w:val="22"/>
          <w:szCs w:val="22"/>
        </w:rPr>
        <w:t>Taisce</w:t>
      </w:r>
      <w:proofErr w:type="spellEnd"/>
    </w:p>
    <w:p w:rsidR="003E4CFA" w:rsidRPr="008C6411" w:rsidRDefault="003E4CFA" w:rsidP="003E4CFA">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bCs/>
          <w:sz w:val="22"/>
          <w:szCs w:val="22"/>
          <w:lang w:val="en-IE"/>
        </w:rPr>
        <w:t>City wide</w:t>
      </w:r>
    </w:p>
    <w:p w:rsidR="003E4CFA" w:rsidRPr="008C6411" w:rsidRDefault="003E4CFA" w:rsidP="003E4CFA">
      <w:pP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cs="Arial"/>
          <w:sz w:val="22"/>
          <w:szCs w:val="22"/>
          <w:lang w:eastAsia="en-IE"/>
        </w:rPr>
        <w:t>Various</w:t>
      </w:r>
    </w:p>
    <w:p w:rsidR="003E4CFA" w:rsidRDefault="003E4CFA" w:rsidP="003E4CFA">
      <w:pP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No change recommended as per CE Report</w:t>
      </w:r>
      <w:r>
        <w:rPr>
          <w:rFonts w:asciiTheme="minorHAnsi" w:hAnsiTheme="minorHAnsi"/>
          <w:sz w:val="22"/>
          <w:szCs w:val="22"/>
        </w:rPr>
        <w:t xml:space="preserve"> other than Amendment A3.1 and A4.2</w:t>
      </w:r>
    </w:p>
    <w:p w:rsidR="003E4CFA" w:rsidRDefault="003E4CFA" w:rsidP="003E4CFA">
      <w:pPr>
        <w:pBdr>
          <w:bottom w:val="single" w:sz="12" w:space="1" w:color="auto"/>
        </w:pBd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Submission Deferred</w:t>
      </w:r>
      <w:r>
        <w:rPr>
          <w:rFonts w:asciiTheme="minorHAnsi" w:hAnsiTheme="minorHAnsi"/>
          <w:b/>
          <w:sz w:val="22"/>
          <w:szCs w:val="22"/>
        </w:rPr>
        <w:t>:</w:t>
      </w:r>
      <w:r>
        <w:rPr>
          <w:rFonts w:asciiTheme="minorHAnsi" w:hAnsiTheme="minorHAnsi"/>
          <w:b/>
          <w:sz w:val="22"/>
          <w:szCs w:val="22"/>
        </w:rPr>
        <w:tab/>
      </w:r>
      <w:r w:rsidRPr="008C6411">
        <w:rPr>
          <w:rFonts w:asciiTheme="minorHAnsi" w:hAnsiTheme="minorHAnsi"/>
          <w:sz w:val="22"/>
          <w:szCs w:val="22"/>
        </w:rPr>
        <w:t>Agreed</w:t>
      </w:r>
      <w:r w:rsidR="00446329">
        <w:rPr>
          <w:rFonts w:asciiTheme="minorHAnsi" w:hAnsiTheme="minorHAnsi"/>
          <w:sz w:val="22"/>
          <w:szCs w:val="22"/>
        </w:rPr>
        <w:t xml:space="preserve"> by all</w:t>
      </w:r>
      <w:r>
        <w:rPr>
          <w:rFonts w:asciiTheme="minorHAnsi" w:hAnsiTheme="minorHAnsi"/>
          <w:sz w:val="22"/>
          <w:szCs w:val="22"/>
        </w:rPr>
        <w:t xml:space="preserve"> on proposal of Cllr. </w:t>
      </w:r>
      <w:r w:rsidR="00446329">
        <w:rPr>
          <w:rFonts w:asciiTheme="minorHAnsi" w:hAnsiTheme="minorHAnsi"/>
          <w:sz w:val="22"/>
          <w:szCs w:val="22"/>
        </w:rPr>
        <w:t>D. Lyons.</w:t>
      </w:r>
    </w:p>
    <w:p w:rsidR="00446329" w:rsidRDefault="00446329" w:rsidP="003E4CFA">
      <w:pPr>
        <w:pBdr>
          <w:bottom w:val="single" w:sz="12" w:space="1" w:color="auto"/>
        </w:pBdr>
        <w:spacing w:after="0" w:line="240" w:lineRule="auto"/>
        <w:ind w:left="3600" w:hanging="3600"/>
        <w:jc w:val="both"/>
        <w:rPr>
          <w:rFonts w:asciiTheme="minorHAnsi" w:hAnsiTheme="minorHAnsi"/>
          <w:sz w:val="22"/>
          <w:szCs w:val="22"/>
        </w:rPr>
      </w:pPr>
    </w:p>
    <w:p w:rsidR="00446329" w:rsidRDefault="00446329" w:rsidP="00446329">
      <w:pPr>
        <w:spacing w:after="0" w:line="240" w:lineRule="auto"/>
        <w:jc w:val="both"/>
        <w:rPr>
          <w:rFonts w:asciiTheme="minorHAnsi" w:hAnsiTheme="minorHAnsi"/>
          <w:b/>
          <w:color w:val="FF0000"/>
          <w:sz w:val="28"/>
          <w:szCs w:val="28"/>
        </w:rPr>
      </w:pPr>
    </w:p>
    <w:p w:rsidR="00446329" w:rsidRPr="008C6411" w:rsidRDefault="00446329" w:rsidP="00446329">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082</w:t>
      </w:r>
    </w:p>
    <w:p w:rsidR="00446329" w:rsidRPr="00446329" w:rsidRDefault="00446329" w:rsidP="00446329">
      <w:pPr>
        <w:spacing w:after="0" w:line="240" w:lineRule="auto"/>
        <w:jc w:val="both"/>
        <w:rPr>
          <w:rFonts w:asciiTheme="minorHAnsi" w:hAnsiTheme="minorHAnsi"/>
          <w:b/>
          <w:color w:val="7030A0"/>
          <w:sz w:val="22"/>
          <w:szCs w:val="22"/>
        </w:rPr>
      </w:pPr>
    </w:p>
    <w:p w:rsidR="00446329" w:rsidRPr="000B578D" w:rsidRDefault="00446329" w:rsidP="00446329">
      <w:pPr>
        <w:spacing w:after="0" w:line="240" w:lineRule="auto"/>
        <w:jc w:val="both"/>
        <w:rPr>
          <w:rFonts w:asciiTheme="minorHAnsi" w:hAnsiTheme="minorHAnsi"/>
          <w:bCs/>
          <w:color w:val="auto"/>
          <w:sz w:val="22"/>
          <w:szCs w:val="22"/>
          <w:lang w:val="en-IE"/>
        </w:rPr>
      </w:pPr>
      <w:r w:rsidRPr="000B578D">
        <w:rPr>
          <w:rFonts w:asciiTheme="minorHAnsi" w:hAnsiTheme="minorHAnsi"/>
          <w:b/>
          <w:color w:val="auto"/>
          <w:sz w:val="22"/>
          <w:szCs w:val="22"/>
        </w:rPr>
        <w:t>Submission From:</w:t>
      </w:r>
      <w:r w:rsidRPr="000B578D">
        <w:rPr>
          <w:rFonts w:asciiTheme="minorHAnsi" w:hAnsiTheme="minorHAnsi"/>
          <w:b/>
          <w:color w:val="auto"/>
          <w:sz w:val="22"/>
          <w:szCs w:val="22"/>
        </w:rPr>
        <w:tab/>
      </w:r>
      <w:r w:rsidRPr="000B578D">
        <w:rPr>
          <w:rFonts w:asciiTheme="minorHAnsi" w:hAnsiTheme="minorHAnsi"/>
          <w:b/>
          <w:color w:val="auto"/>
          <w:sz w:val="22"/>
          <w:szCs w:val="22"/>
        </w:rPr>
        <w:tab/>
      </w:r>
      <w:r w:rsidRPr="000B578D">
        <w:rPr>
          <w:rFonts w:asciiTheme="minorHAnsi" w:hAnsiTheme="minorHAnsi"/>
          <w:b/>
          <w:color w:val="auto"/>
          <w:sz w:val="22"/>
          <w:szCs w:val="22"/>
        </w:rPr>
        <w:tab/>
      </w:r>
      <w:proofErr w:type="spellStart"/>
      <w:r w:rsidRPr="000B578D">
        <w:rPr>
          <w:rFonts w:asciiTheme="minorHAnsi" w:hAnsiTheme="minorHAnsi" w:cs="Arial"/>
          <w:bCs/>
          <w:color w:val="auto"/>
          <w:sz w:val="22"/>
          <w:szCs w:val="22"/>
        </w:rPr>
        <w:t>Lidl</w:t>
      </w:r>
      <w:proofErr w:type="spellEnd"/>
      <w:r w:rsidRPr="000B578D">
        <w:rPr>
          <w:rFonts w:asciiTheme="minorHAnsi" w:hAnsiTheme="minorHAnsi" w:cs="Arial"/>
          <w:bCs/>
          <w:color w:val="auto"/>
          <w:sz w:val="22"/>
          <w:szCs w:val="22"/>
        </w:rPr>
        <w:t xml:space="preserve"> Ireland ltd</w:t>
      </w:r>
    </w:p>
    <w:p w:rsidR="00446329" w:rsidRPr="000B578D" w:rsidRDefault="00446329" w:rsidP="00446329">
      <w:pPr>
        <w:spacing w:after="0" w:line="240" w:lineRule="auto"/>
        <w:jc w:val="both"/>
        <w:rPr>
          <w:rFonts w:asciiTheme="minorHAnsi" w:hAnsiTheme="minorHAnsi"/>
          <w:color w:val="auto"/>
          <w:sz w:val="22"/>
          <w:szCs w:val="22"/>
        </w:rPr>
      </w:pPr>
      <w:r w:rsidRPr="000B578D">
        <w:rPr>
          <w:rFonts w:asciiTheme="minorHAnsi" w:hAnsiTheme="minorHAnsi"/>
          <w:b/>
          <w:bCs/>
          <w:color w:val="auto"/>
          <w:sz w:val="22"/>
          <w:szCs w:val="22"/>
          <w:lang w:val="en-IE"/>
        </w:rPr>
        <w:t xml:space="preserve">Location: </w:t>
      </w:r>
      <w:r w:rsidRPr="000B578D">
        <w:rPr>
          <w:rFonts w:asciiTheme="minorHAnsi" w:hAnsiTheme="minorHAnsi"/>
          <w:b/>
          <w:bCs/>
          <w:color w:val="auto"/>
          <w:sz w:val="22"/>
          <w:szCs w:val="22"/>
          <w:lang w:val="en-IE"/>
        </w:rPr>
        <w:tab/>
      </w:r>
      <w:r w:rsidRPr="000B578D">
        <w:rPr>
          <w:rFonts w:asciiTheme="minorHAnsi" w:hAnsiTheme="minorHAnsi"/>
          <w:b/>
          <w:bCs/>
          <w:color w:val="auto"/>
          <w:sz w:val="22"/>
          <w:szCs w:val="22"/>
          <w:lang w:val="en-IE"/>
        </w:rPr>
        <w:tab/>
      </w:r>
      <w:r w:rsidRPr="000B578D">
        <w:rPr>
          <w:rFonts w:asciiTheme="minorHAnsi" w:hAnsiTheme="minorHAnsi"/>
          <w:b/>
          <w:bCs/>
          <w:color w:val="auto"/>
          <w:sz w:val="22"/>
          <w:szCs w:val="22"/>
          <w:lang w:val="en-IE"/>
        </w:rPr>
        <w:tab/>
      </w:r>
      <w:r w:rsidRPr="000B578D">
        <w:rPr>
          <w:rFonts w:asciiTheme="minorHAnsi" w:hAnsiTheme="minorHAnsi"/>
          <w:b/>
          <w:bCs/>
          <w:color w:val="auto"/>
          <w:sz w:val="22"/>
          <w:szCs w:val="22"/>
          <w:lang w:val="en-IE"/>
        </w:rPr>
        <w:tab/>
      </w:r>
      <w:r w:rsidRPr="000B578D">
        <w:rPr>
          <w:rFonts w:asciiTheme="minorHAnsi" w:hAnsiTheme="minorHAnsi"/>
          <w:bCs/>
          <w:color w:val="auto"/>
          <w:sz w:val="22"/>
          <w:szCs w:val="22"/>
          <w:lang w:val="en-IE"/>
        </w:rPr>
        <w:t>Doughiska</w:t>
      </w:r>
    </w:p>
    <w:p w:rsidR="00446329" w:rsidRPr="000B578D" w:rsidRDefault="00446329" w:rsidP="00446329">
      <w:pPr>
        <w:pStyle w:val="BodyTextIndent"/>
        <w:spacing w:after="0" w:line="240" w:lineRule="auto"/>
        <w:ind w:left="3600" w:hanging="3600"/>
        <w:jc w:val="both"/>
        <w:rPr>
          <w:rFonts w:asciiTheme="minorHAnsi" w:hAnsiTheme="minorHAnsi" w:cs="Arial"/>
          <w:color w:val="auto"/>
          <w:sz w:val="22"/>
          <w:szCs w:val="22"/>
          <w:lang w:eastAsia="en-IE"/>
        </w:rPr>
      </w:pPr>
      <w:r w:rsidRPr="000B578D">
        <w:rPr>
          <w:rFonts w:asciiTheme="minorHAnsi" w:hAnsiTheme="minorHAnsi"/>
          <w:b/>
          <w:color w:val="auto"/>
          <w:sz w:val="22"/>
          <w:szCs w:val="22"/>
        </w:rPr>
        <w:t>Request in Submission:</w:t>
      </w:r>
      <w:r w:rsidRPr="000B578D">
        <w:rPr>
          <w:rFonts w:asciiTheme="minorHAnsi" w:hAnsiTheme="minorHAnsi"/>
          <w:b/>
          <w:color w:val="auto"/>
          <w:sz w:val="22"/>
          <w:szCs w:val="22"/>
        </w:rPr>
        <w:tab/>
      </w:r>
      <w:r w:rsidRPr="000B578D">
        <w:rPr>
          <w:rFonts w:asciiTheme="minorHAnsi" w:hAnsiTheme="minorHAnsi" w:cs="Arial"/>
          <w:color w:val="auto"/>
          <w:sz w:val="22"/>
          <w:szCs w:val="22"/>
          <w:lang w:eastAsia="en-IE"/>
        </w:rPr>
        <w:t xml:space="preserve">Rezone lands from R to CI at </w:t>
      </w:r>
      <w:proofErr w:type="spellStart"/>
      <w:r w:rsidRPr="000B578D">
        <w:rPr>
          <w:rFonts w:asciiTheme="minorHAnsi" w:hAnsiTheme="minorHAnsi" w:cs="Arial"/>
          <w:color w:val="auto"/>
          <w:sz w:val="22"/>
          <w:szCs w:val="22"/>
          <w:lang w:eastAsia="en-IE"/>
        </w:rPr>
        <w:t>Lidl</w:t>
      </w:r>
      <w:proofErr w:type="spellEnd"/>
      <w:r w:rsidRPr="000B578D">
        <w:rPr>
          <w:rFonts w:asciiTheme="minorHAnsi" w:hAnsiTheme="minorHAnsi" w:cs="Arial"/>
          <w:color w:val="auto"/>
          <w:sz w:val="22"/>
          <w:szCs w:val="22"/>
          <w:lang w:eastAsia="en-IE"/>
        </w:rPr>
        <w:t xml:space="preserve">, </w:t>
      </w:r>
      <w:proofErr w:type="spellStart"/>
      <w:r w:rsidRPr="000B578D">
        <w:rPr>
          <w:rFonts w:asciiTheme="minorHAnsi" w:hAnsiTheme="minorHAnsi" w:cs="Arial"/>
          <w:color w:val="auto"/>
          <w:sz w:val="22"/>
          <w:szCs w:val="22"/>
          <w:lang w:eastAsia="en-IE"/>
        </w:rPr>
        <w:t>Doughiska</w:t>
      </w:r>
      <w:proofErr w:type="spellEnd"/>
      <w:r w:rsidRPr="000B578D">
        <w:rPr>
          <w:rFonts w:asciiTheme="minorHAnsi" w:hAnsiTheme="minorHAnsi" w:cs="Arial"/>
          <w:color w:val="auto"/>
          <w:sz w:val="22"/>
          <w:szCs w:val="22"/>
          <w:lang w:eastAsia="en-IE"/>
        </w:rPr>
        <w:t xml:space="preserve"> Road to reflect existing retail use. </w:t>
      </w:r>
    </w:p>
    <w:p w:rsidR="00446329" w:rsidRPr="000B578D" w:rsidRDefault="00446329" w:rsidP="00446329">
      <w:pPr>
        <w:pStyle w:val="BodyTextIndent"/>
        <w:spacing w:after="0" w:line="240" w:lineRule="auto"/>
        <w:ind w:left="3600"/>
        <w:jc w:val="both"/>
        <w:rPr>
          <w:rFonts w:asciiTheme="minorHAnsi" w:hAnsiTheme="minorHAnsi" w:cs="Arial"/>
          <w:color w:val="auto"/>
          <w:sz w:val="22"/>
          <w:szCs w:val="22"/>
          <w:lang w:eastAsia="en-IE"/>
        </w:rPr>
      </w:pPr>
      <w:r w:rsidRPr="000B578D">
        <w:rPr>
          <w:rFonts w:asciiTheme="minorHAnsi" w:hAnsiTheme="minorHAnsi" w:cs="Arial"/>
          <w:color w:val="auto"/>
          <w:sz w:val="22"/>
          <w:szCs w:val="22"/>
          <w:lang w:eastAsia="en-IE"/>
        </w:rPr>
        <w:t xml:space="preserve">Revise the route of pedestrian /cycleway specific objective from car park area to along northern boundary of site to the existing QBC corridor. </w:t>
      </w:r>
    </w:p>
    <w:p w:rsidR="00446329" w:rsidRPr="000B578D" w:rsidRDefault="00446329" w:rsidP="00446329">
      <w:pPr>
        <w:pStyle w:val="BodyTextIndent"/>
        <w:spacing w:after="0" w:line="240" w:lineRule="auto"/>
        <w:ind w:left="3600"/>
        <w:jc w:val="both"/>
        <w:rPr>
          <w:rFonts w:asciiTheme="minorHAnsi" w:hAnsiTheme="minorHAnsi" w:cs="Arial"/>
          <w:color w:val="auto"/>
          <w:sz w:val="22"/>
          <w:szCs w:val="22"/>
          <w:lang w:eastAsia="en-IE"/>
        </w:rPr>
      </w:pPr>
      <w:r w:rsidRPr="000B578D">
        <w:rPr>
          <w:rFonts w:asciiTheme="minorHAnsi" w:hAnsiTheme="minorHAnsi" w:cs="Arial"/>
          <w:color w:val="auto"/>
          <w:sz w:val="22"/>
          <w:szCs w:val="22"/>
          <w:lang w:eastAsia="en-IE"/>
        </w:rPr>
        <w:t xml:space="preserve">Rezone existing transport corridor and lands to the rear of </w:t>
      </w:r>
      <w:proofErr w:type="spellStart"/>
      <w:r w:rsidRPr="000B578D">
        <w:rPr>
          <w:rFonts w:asciiTheme="minorHAnsi" w:hAnsiTheme="minorHAnsi" w:cs="Arial"/>
          <w:color w:val="auto"/>
          <w:sz w:val="22"/>
          <w:szCs w:val="22"/>
          <w:lang w:eastAsia="en-IE"/>
        </w:rPr>
        <w:t>Lidl</w:t>
      </w:r>
      <w:proofErr w:type="spellEnd"/>
      <w:r w:rsidRPr="000B578D">
        <w:rPr>
          <w:rFonts w:asciiTheme="minorHAnsi" w:hAnsiTheme="minorHAnsi" w:cs="Arial"/>
          <w:color w:val="auto"/>
          <w:sz w:val="22"/>
          <w:szCs w:val="22"/>
          <w:lang w:eastAsia="en-IE"/>
        </w:rPr>
        <w:t xml:space="preserve"> from R to CI as R zoning is impractical.</w:t>
      </w:r>
    </w:p>
    <w:p w:rsidR="00EF2BA4" w:rsidRPr="000B578D" w:rsidRDefault="00446329" w:rsidP="00446329">
      <w:pPr>
        <w:pStyle w:val="BodyTextIndent"/>
        <w:spacing w:after="0" w:line="240" w:lineRule="auto"/>
        <w:ind w:left="3600" w:hanging="3600"/>
        <w:jc w:val="both"/>
        <w:rPr>
          <w:rFonts w:asciiTheme="minorHAnsi" w:hAnsiTheme="minorHAnsi"/>
          <w:color w:val="auto"/>
          <w:sz w:val="22"/>
          <w:szCs w:val="22"/>
        </w:rPr>
      </w:pPr>
      <w:r w:rsidRPr="000B578D">
        <w:rPr>
          <w:rFonts w:asciiTheme="minorHAnsi" w:hAnsiTheme="minorHAnsi"/>
          <w:b/>
          <w:color w:val="auto"/>
          <w:sz w:val="22"/>
          <w:szCs w:val="22"/>
        </w:rPr>
        <w:t xml:space="preserve">Chief Executive’s Recommendation:  </w:t>
      </w:r>
      <w:r w:rsidRPr="000B578D">
        <w:rPr>
          <w:rFonts w:asciiTheme="minorHAnsi" w:hAnsiTheme="minorHAnsi"/>
          <w:b/>
          <w:color w:val="auto"/>
          <w:sz w:val="22"/>
          <w:szCs w:val="22"/>
        </w:rPr>
        <w:tab/>
      </w:r>
      <w:r w:rsidRPr="000B578D">
        <w:rPr>
          <w:rFonts w:asciiTheme="minorHAnsi" w:hAnsiTheme="minorHAnsi"/>
          <w:color w:val="auto"/>
          <w:sz w:val="22"/>
          <w:szCs w:val="22"/>
        </w:rPr>
        <w:t xml:space="preserve">No change recommended as per CE Report </w:t>
      </w:r>
    </w:p>
    <w:p w:rsidR="00446329" w:rsidRPr="000B578D" w:rsidRDefault="00EF2BA4" w:rsidP="00446329">
      <w:pPr>
        <w:pStyle w:val="BodyTextIndent"/>
        <w:spacing w:after="0" w:line="240" w:lineRule="auto"/>
        <w:ind w:left="3600" w:hanging="3600"/>
        <w:jc w:val="both"/>
        <w:rPr>
          <w:rFonts w:asciiTheme="minorHAnsi" w:hAnsiTheme="minorHAnsi"/>
          <w:color w:val="auto"/>
          <w:sz w:val="22"/>
          <w:szCs w:val="22"/>
        </w:rPr>
      </w:pPr>
      <w:r w:rsidRPr="000B578D">
        <w:rPr>
          <w:rFonts w:asciiTheme="minorHAnsi" w:hAnsiTheme="minorHAnsi"/>
          <w:color w:val="auto"/>
          <w:sz w:val="22"/>
          <w:szCs w:val="22"/>
        </w:rPr>
        <w:t xml:space="preserve">                                                                       </w:t>
      </w:r>
      <w:r w:rsidR="00F91E42" w:rsidRPr="000B578D">
        <w:rPr>
          <w:rFonts w:asciiTheme="minorHAnsi" w:hAnsiTheme="minorHAnsi"/>
          <w:color w:val="auto"/>
          <w:sz w:val="22"/>
          <w:szCs w:val="22"/>
        </w:rPr>
        <w:t xml:space="preserve"> (</w:t>
      </w:r>
      <w:r w:rsidR="00F91E42" w:rsidRPr="000B578D">
        <w:rPr>
          <w:rFonts w:asciiTheme="minorHAnsi" w:hAnsiTheme="minorHAnsi"/>
          <w:i/>
          <w:color w:val="auto"/>
          <w:sz w:val="22"/>
          <w:szCs w:val="22"/>
        </w:rPr>
        <w:t xml:space="preserve">It was noted that pedestrian /cycleway route already corrected on the </w:t>
      </w:r>
      <w:r w:rsidRPr="000B578D">
        <w:rPr>
          <w:rFonts w:asciiTheme="minorHAnsi" w:hAnsiTheme="minorHAnsi"/>
          <w:i/>
          <w:color w:val="auto"/>
          <w:sz w:val="22"/>
          <w:szCs w:val="22"/>
        </w:rPr>
        <w:t>map</w:t>
      </w:r>
      <w:r w:rsidRPr="000B578D">
        <w:rPr>
          <w:rFonts w:asciiTheme="minorHAnsi" w:hAnsiTheme="minorHAnsi"/>
          <w:color w:val="auto"/>
          <w:sz w:val="22"/>
          <w:szCs w:val="22"/>
        </w:rPr>
        <w:t>)</w:t>
      </w:r>
    </w:p>
    <w:p w:rsidR="002E13BC" w:rsidRPr="000B578D" w:rsidRDefault="002E13BC" w:rsidP="002E13BC">
      <w:pPr>
        <w:spacing w:after="0" w:line="240" w:lineRule="auto"/>
        <w:jc w:val="both"/>
        <w:rPr>
          <w:rFonts w:asciiTheme="minorHAnsi" w:hAnsiTheme="minorHAnsi"/>
          <w:color w:val="auto"/>
          <w:sz w:val="22"/>
          <w:szCs w:val="22"/>
        </w:rPr>
      </w:pPr>
      <w:r w:rsidRPr="000B578D">
        <w:rPr>
          <w:rFonts w:asciiTheme="minorHAnsi" w:hAnsiTheme="minorHAnsi"/>
          <w:b/>
          <w:color w:val="auto"/>
          <w:sz w:val="22"/>
          <w:szCs w:val="22"/>
        </w:rPr>
        <w:t>Interest/Conflict Declared:</w:t>
      </w:r>
      <w:r w:rsidRPr="000B578D">
        <w:rPr>
          <w:rFonts w:asciiTheme="minorHAnsi" w:hAnsiTheme="minorHAnsi"/>
          <w:b/>
          <w:color w:val="auto"/>
          <w:sz w:val="22"/>
          <w:szCs w:val="22"/>
        </w:rPr>
        <w:tab/>
      </w:r>
      <w:r w:rsidRPr="000B578D">
        <w:rPr>
          <w:rFonts w:asciiTheme="minorHAnsi" w:hAnsiTheme="minorHAnsi"/>
          <w:b/>
          <w:color w:val="auto"/>
          <w:sz w:val="22"/>
          <w:szCs w:val="22"/>
        </w:rPr>
        <w:tab/>
      </w:r>
      <w:r w:rsidRPr="000B578D">
        <w:rPr>
          <w:rFonts w:asciiTheme="minorHAnsi" w:hAnsiTheme="minorHAnsi"/>
          <w:color w:val="auto"/>
          <w:sz w:val="22"/>
          <w:szCs w:val="22"/>
        </w:rPr>
        <w:t>None</w:t>
      </w:r>
    </w:p>
    <w:p w:rsidR="00446329" w:rsidRPr="000B578D" w:rsidRDefault="00446329" w:rsidP="00446329">
      <w:pPr>
        <w:spacing w:after="0" w:line="240" w:lineRule="auto"/>
        <w:jc w:val="both"/>
        <w:rPr>
          <w:rFonts w:asciiTheme="minorHAnsi" w:hAnsiTheme="minorHAnsi"/>
          <w:b/>
          <w:color w:val="auto"/>
          <w:sz w:val="22"/>
          <w:szCs w:val="22"/>
        </w:rPr>
      </w:pPr>
    </w:p>
    <w:p w:rsidR="000B578D" w:rsidRPr="000B578D" w:rsidRDefault="000B578D" w:rsidP="00446329">
      <w:pPr>
        <w:spacing w:after="0" w:line="240" w:lineRule="auto"/>
        <w:jc w:val="both"/>
        <w:rPr>
          <w:rFonts w:asciiTheme="minorHAnsi" w:hAnsiTheme="minorHAnsi"/>
          <w:b/>
          <w:color w:val="auto"/>
          <w:sz w:val="22"/>
          <w:szCs w:val="22"/>
        </w:rPr>
      </w:pPr>
    </w:p>
    <w:p w:rsidR="00446329" w:rsidRPr="000B578D" w:rsidRDefault="00446329" w:rsidP="00446329">
      <w:pPr>
        <w:spacing w:after="0" w:line="240" w:lineRule="auto"/>
        <w:jc w:val="both"/>
        <w:rPr>
          <w:rFonts w:asciiTheme="minorHAnsi" w:hAnsiTheme="minorHAnsi"/>
          <w:b/>
          <w:color w:val="auto"/>
          <w:sz w:val="22"/>
          <w:szCs w:val="22"/>
        </w:rPr>
      </w:pPr>
      <w:r w:rsidRPr="000B578D">
        <w:rPr>
          <w:rFonts w:asciiTheme="minorHAnsi" w:hAnsiTheme="minorHAnsi"/>
          <w:b/>
          <w:color w:val="auto"/>
          <w:sz w:val="22"/>
          <w:szCs w:val="22"/>
        </w:rPr>
        <w:t>Motion to approve Chief Executive’s Recommendation:</w:t>
      </w:r>
    </w:p>
    <w:p w:rsidR="0001499F" w:rsidRPr="000B578D" w:rsidRDefault="0001499F" w:rsidP="00446329">
      <w:pPr>
        <w:spacing w:after="0" w:line="240" w:lineRule="auto"/>
        <w:jc w:val="both"/>
        <w:rPr>
          <w:rFonts w:asciiTheme="minorHAnsi" w:hAnsiTheme="minorHAnsi"/>
          <w:b/>
          <w:color w:val="auto"/>
          <w:sz w:val="22"/>
          <w:szCs w:val="22"/>
        </w:rPr>
      </w:pPr>
    </w:p>
    <w:tbl>
      <w:tblPr>
        <w:tblStyle w:val="TableGrid"/>
        <w:tblW w:w="0" w:type="auto"/>
        <w:tblLook w:val="04A0"/>
      </w:tblPr>
      <w:tblGrid>
        <w:gridCol w:w="1841"/>
        <w:gridCol w:w="2236"/>
        <w:gridCol w:w="2268"/>
        <w:gridCol w:w="2897"/>
      </w:tblGrid>
      <w:tr w:rsidR="00446329" w:rsidRPr="000B578D" w:rsidTr="00446329">
        <w:tc>
          <w:tcPr>
            <w:tcW w:w="1841" w:type="dxa"/>
          </w:tcPr>
          <w:p w:rsidR="00446329" w:rsidRPr="000B578D" w:rsidRDefault="00446329" w:rsidP="00446329">
            <w:pPr>
              <w:spacing w:line="240" w:lineRule="auto"/>
              <w:jc w:val="both"/>
              <w:rPr>
                <w:rFonts w:asciiTheme="minorHAnsi" w:hAnsiTheme="minorHAnsi"/>
                <w:b/>
                <w:color w:val="auto"/>
              </w:rPr>
            </w:pPr>
            <w:r w:rsidRPr="000B578D">
              <w:rPr>
                <w:rFonts w:asciiTheme="minorHAnsi" w:hAnsiTheme="minorHAnsi"/>
                <w:b/>
                <w:color w:val="auto"/>
              </w:rPr>
              <w:t>Proposed by:</w:t>
            </w:r>
          </w:p>
          <w:p w:rsidR="00446329" w:rsidRPr="000B578D" w:rsidRDefault="00446329" w:rsidP="00446329">
            <w:pPr>
              <w:spacing w:line="240" w:lineRule="auto"/>
              <w:jc w:val="both"/>
              <w:rPr>
                <w:rFonts w:asciiTheme="minorHAnsi" w:hAnsiTheme="minorHAnsi"/>
                <w:b/>
                <w:color w:val="auto"/>
              </w:rPr>
            </w:pPr>
          </w:p>
        </w:tc>
        <w:tc>
          <w:tcPr>
            <w:tcW w:w="2236" w:type="dxa"/>
          </w:tcPr>
          <w:p w:rsidR="00446329" w:rsidRPr="000B578D" w:rsidRDefault="00446329" w:rsidP="00446329">
            <w:pPr>
              <w:spacing w:line="240" w:lineRule="auto"/>
              <w:jc w:val="both"/>
              <w:rPr>
                <w:rFonts w:asciiTheme="minorHAnsi" w:hAnsiTheme="minorHAnsi"/>
                <w:b/>
                <w:color w:val="auto"/>
              </w:rPr>
            </w:pPr>
            <w:r w:rsidRPr="000B578D">
              <w:rPr>
                <w:rFonts w:asciiTheme="minorHAnsi" w:hAnsiTheme="minorHAnsi"/>
                <w:b/>
                <w:color w:val="auto"/>
              </w:rPr>
              <w:t>Cllr. M.J. Crowe</w:t>
            </w:r>
          </w:p>
        </w:tc>
        <w:tc>
          <w:tcPr>
            <w:tcW w:w="2268" w:type="dxa"/>
          </w:tcPr>
          <w:p w:rsidR="00446329" w:rsidRPr="000B578D" w:rsidRDefault="00446329" w:rsidP="00446329">
            <w:pPr>
              <w:spacing w:line="240" w:lineRule="auto"/>
              <w:jc w:val="both"/>
              <w:rPr>
                <w:rFonts w:asciiTheme="minorHAnsi" w:hAnsiTheme="minorHAnsi"/>
                <w:b/>
                <w:color w:val="auto"/>
              </w:rPr>
            </w:pPr>
            <w:r w:rsidRPr="000B578D">
              <w:rPr>
                <w:rFonts w:asciiTheme="minorHAnsi" w:hAnsiTheme="minorHAnsi"/>
                <w:b/>
                <w:color w:val="auto"/>
              </w:rPr>
              <w:t>Seconded by:</w:t>
            </w:r>
          </w:p>
        </w:tc>
        <w:tc>
          <w:tcPr>
            <w:tcW w:w="2897" w:type="dxa"/>
          </w:tcPr>
          <w:p w:rsidR="00446329" w:rsidRPr="000B578D" w:rsidRDefault="00446329" w:rsidP="00446329">
            <w:pPr>
              <w:spacing w:line="240" w:lineRule="auto"/>
              <w:jc w:val="both"/>
              <w:rPr>
                <w:rFonts w:asciiTheme="minorHAnsi" w:hAnsiTheme="minorHAnsi"/>
                <w:b/>
                <w:color w:val="auto"/>
              </w:rPr>
            </w:pPr>
            <w:r w:rsidRPr="000B578D">
              <w:rPr>
                <w:rFonts w:asciiTheme="minorHAnsi" w:hAnsiTheme="minorHAnsi"/>
                <w:b/>
                <w:color w:val="auto"/>
              </w:rPr>
              <w:t>Cllr. D. Lyons</w:t>
            </w:r>
          </w:p>
        </w:tc>
      </w:tr>
      <w:tr w:rsidR="00446329" w:rsidRPr="000B578D" w:rsidTr="00446329">
        <w:tc>
          <w:tcPr>
            <w:tcW w:w="1841" w:type="dxa"/>
          </w:tcPr>
          <w:p w:rsidR="00446329" w:rsidRPr="000B578D" w:rsidRDefault="00446329" w:rsidP="00446329">
            <w:pPr>
              <w:spacing w:line="240" w:lineRule="auto"/>
              <w:jc w:val="both"/>
              <w:rPr>
                <w:rFonts w:asciiTheme="minorHAnsi" w:hAnsiTheme="minorHAnsi"/>
                <w:b/>
                <w:color w:val="auto"/>
              </w:rPr>
            </w:pPr>
            <w:r w:rsidRPr="000B578D">
              <w:rPr>
                <w:rFonts w:asciiTheme="minorHAnsi" w:hAnsiTheme="minorHAnsi"/>
                <w:b/>
                <w:color w:val="auto"/>
              </w:rPr>
              <w:t>In Favour: 17</w:t>
            </w:r>
          </w:p>
        </w:tc>
        <w:tc>
          <w:tcPr>
            <w:tcW w:w="2236" w:type="dxa"/>
          </w:tcPr>
          <w:p w:rsidR="00446329" w:rsidRPr="000B578D" w:rsidRDefault="00446329" w:rsidP="00446329">
            <w:pPr>
              <w:spacing w:line="240" w:lineRule="auto"/>
              <w:jc w:val="both"/>
              <w:rPr>
                <w:rFonts w:asciiTheme="minorHAnsi" w:hAnsiTheme="minorHAnsi"/>
                <w:b/>
                <w:color w:val="auto"/>
              </w:rPr>
            </w:pPr>
            <w:r w:rsidRPr="000B578D">
              <w:rPr>
                <w:rFonts w:asciiTheme="minorHAnsi" w:hAnsiTheme="minorHAnsi"/>
                <w:b/>
                <w:color w:val="auto"/>
              </w:rPr>
              <w:t>Against: 0</w:t>
            </w:r>
          </w:p>
        </w:tc>
        <w:tc>
          <w:tcPr>
            <w:tcW w:w="2268" w:type="dxa"/>
          </w:tcPr>
          <w:p w:rsidR="00446329" w:rsidRPr="000B578D" w:rsidRDefault="00446329" w:rsidP="00446329">
            <w:pPr>
              <w:spacing w:line="240" w:lineRule="auto"/>
              <w:jc w:val="both"/>
              <w:rPr>
                <w:rFonts w:asciiTheme="minorHAnsi" w:hAnsiTheme="minorHAnsi"/>
                <w:b/>
                <w:color w:val="auto"/>
              </w:rPr>
            </w:pPr>
            <w:r w:rsidRPr="000B578D">
              <w:rPr>
                <w:rFonts w:asciiTheme="minorHAnsi" w:hAnsiTheme="minorHAnsi"/>
                <w:b/>
                <w:color w:val="auto"/>
              </w:rPr>
              <w:t>Abstain: 0</w:t>
            </w:r>
          </w:p>
        </w:tc>
        <w:tc>
          <w:tcPr>
            <w:tcW w:w="2897" w:type="dxa"/>
          </w:tcPr>
          <w:p w:rsidR="00446329" w:rsidRPr="000B578D" w:rsidRDefault="00446329" w:rsidP="00446329">
            <w:pPr>
              <w:spacing w:line="240" w:lineRule="auto"/>
              <w:jc w:val="both"/>
              <w:rPr>
                <w:rFonts w:asciiTheme="minorHAnsi" w:hAnsiTheme="minorHAnsi"/>
                <w:b/>
                <w:color w:val="auto"/>
              </w:rPr>
            </w:pPr>
            <w:r w:rsidRPr="000B578D">
              <w:rPr>
                <w:rFonts w:asciiTheme="minorHAnsi" w:hAnsiTheme="minorHAnsi"/>
                <w:b/>
                <w:color w:val="auto"/>
              </w:rPr>
              <w:t>Present: 17</w:t>
            </w:r>
          </w:p>
        </w:tc>
      </w:tr>
    </w:tbl>
    <w:p w:rsidR="00446329" w:rsidRPr="000B578D" w:rsidRDefault="00446329" w:rsidP="00446329">
      <w:pPr>
        <w:pBdr>
          <w:bottom w:val="single" w:sz="12" w:space="1" w:color="auto"/>
        </w:pBdr>
        <w:spacing w:after="0" w:line="240" w:lineRule="auto"/>
        <w:jc w:val="both"/>
        <w:rPr>
          <w:rFonts w:asciiTheme="minorHAnsi" w:hAnsiTheme="minorHAnsi"/>
          <w:b/>
          <w:color w:val="auto"/>
          <w:sz w:val="22"/>
          <w:szCs w:val="22"/>
        </w:rPr>
      </w:pPr>
    </w:p>
    <w:p w:rsidR="00446329" w:rsidRDefault="00446329" w:rsidP="00446329">
      <w:pPr>
        <w:pBdr>
          <w:bottom w:val="single" w:sz="12" w:space="1" w:color="auto"/>
        </w:pBdr>
        <w:spacing w:after="0" w:line="240" w:lineRule="auto"/>
        <w:jc w:val="both"/>
        <w:rPr>
          <w:rFonts w:asciiTheme="minorHAnsi" w:hAnsiTheme="minorHAnsi"/>
          <w:b/>
          <w:color w:val="auto"/>
          <w:sz w:val="22"/>
          <w:szCs w:val="22"/>
        </w:rPr>
      </w:pPr>
      <w:r w:rsidRPr="000B578D">
        <w:rPr>
          <w:rFonts w:asciiTheme="minorHAnsi" w:hAnsiTheme="minorHAnsi"/>
          <w:b/>
          <w:color w:val="auto"/>
          <w:sz w:val="22"/>
          <w:szCs w:val="22"/>
        </w:rPr>
        <w:t>Result:</w:t>
      </w:r>
      <w:r w:rsidRPr="000B578D">
        <w:rPr>
          <w:rFonts w:asciiTheme="minorHAnsi" w:hAnsiTheme="minorHAnsi"/>
          <w:b/>
          <w:color w:val="auto"/>
          <w:sz w:val="22"/>
          <w:szCs w:val="22"/>
        </w:rPr>
        <w:tab/>
      </w:r>
      <w:r w:rsidRPr="000B578D">
        <w:rPr>
          <w:rFonts w:asciiTheme="minorHAnsi" w:hAnsiTheme="minorHAnsi"/>
          <w:b/>
          <w:color w:val="auto"/>
          <w:sz w:val="22"/>
          <w:szCs w:val="22"/>
        </w:rPr>
        <w:tab/>
      </w:r>
      <w:r w:rsidRPr="000B578D">
        <w:rPr>
          <w:rFonts w:asciiTheme="minorHAnsi" w:hAnsiTheme="minorHAnsi"/>
          <w:b/>
          <w:color w:val="auto"/>
          <w:sz w:val="22"/>
          <w:szCs w:val="22"/>
        </w:rPr>
        <w:tab/>
      </w:r>
      <w:r w:rsidRPr="000B578D">
        <w:rPr>
          <w:rFonts w:asciiTheme="minorHAnsi" w:hAnsiTheme="minorHAnsi"/>
          <w:b/>
          <w:color w:val="auto"/>
          <w:sz w:val="22"/>
          <w:szCs w:val="22"/>
        </w:rPr>
        <w:tab/>
      </w:r>
      <w:r w:rsidRPr="000B578D">
        <w:rPr>
          <w:rFonts w:asciiTheme="minorHAnsi" w:hAnsiTheme="minorHAnsi"/>
          <w:b/>
          <w:color w:val="auto"/>
          <w:sz w:val="22"/>
          <w:szCs w:val="22"/>
        </w:rPr>
        <w:tab/>
        <w:t>The Motion was carried</w:t>
      </w:r>
    </w:p>
    <w:p w:rsidR="000B578D" w:rsidRPr="000B578D" w:rsidRDefault="000B578D" w:rsidP="00446329">
      <w:pPr>
        <w:pBdr>
          <w:bottom w:val="single" w:sz="12" w:space="1" w:color="auto"/>
        </w:pBdr>
        <w:spacing w:after="0" w:line="240" w:lineRule="auto"/>
        <w:jc w:val="both"/>
        <w:rPr>
          <w:rFonts w:asciiTheme="minorHAnsi" w:hAnsiTheme="minorHAnsi"/>
          <w:b/>
          <w:color w:val="auto"/>
          <w:sz w:val="22"/>
          <w:szCs w:val="22"/>
        </w:rPr>
      </w:pPr>
    </w:p>
    <w:p w:rsidR="00446329" w:rsidRDefault="00446329" w:rsidP="00446329">
      <w:pPr>
        <w:spacing w:after="0" w:line="240" w:lineRule="auto"/>
        <w:jc w:val="both"/>
        <w:rPr>
          <w:rFonts w:asciiTheme="minorHAnsi" w:hAnsiTheme="minorHAnsi"/>
          <w:b/>
          <w:color w:val="FF0000"/>
          <w:sz w:val="28"/>
          <w:szCs w:val="28"/>
        </w:rPr>
      </w:pPr>
    </w:p>
    <w:p w:rsidR="00446329" w:rsidRPr="008C6411" w:rsidRDefault="00446329" w:rsidP="00446329">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103</w:t>
      </w:r>
    </w:p>
    <w:p w:rsidR="00446329" w:rsidRPr="008C6411" w:rsidRDefault="00446329" w:rsidP="00446329">
      <w:pPr>
        <w:spacing w:after="0" w:line="240" w:lineRule="auto"/>
        <w:jc w:val="both"/>
        <w:rPr>
          <w:rFonts w:asciiTheme="minorHAnsi" w:hAnsiTheme="minorHAnsi"/>
          <w:b/>
          <w:sz w:val="22"/>
          <w:szCs w:val="22"/>
        </w:rPr>
      </w:pPr>
    </w:p>
    <w:p w:rsidR="00446329" w:rsidRPr="008C6411" w:rsidRDefault="00446329" w:rsidP="00446329">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Western Development Commission</w:t>
      </w:r>
    </w:p>
    <w:p w:rsidR="00446329" w:rsidRPr="008C6411" w:rsidRDefault="00446329" w:rsidP="00446329">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bCs/>
          <w:sz w:val="22"/>
          <w:szCs w:val="22"/>
          <w:lang w:val="en-IE"/>
        </w:rPr>
        <w:t>City wide</w:t>
      </w:r>
    </w:p>
    <w:p w:rsidR="00446329" w:rsidRDefault="00446329" w:rsidP="00446329">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cs="Arial"/>
          <w:sz w:val="22"/>
          <w:szCs w:val="22"/>
        </w:rPr>
        <w:t>Various</w:t>
      </w:r>
    </w:p>
    <w:p w:rsidR="00446329" w:rsidRDefault="00446329" w:rsidP="00446329">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2E13BC" w:rsidRPr="002E13BC" w:rsidRDefault="002E13BC" w:rsidP="002E13BC">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446329" w:rsidRPr="008C6411" w:rsidRDefault="00446329" w:rsidP="00446329">
      <w:pPr>
        <w:spacing w:after="0" w:line="240" w:lineRule="auto"/>
        <w:jc w:val="both"/>
        <w:rPr>
          <w:rFonts w:asciiTheme="minorHAnsi" w:hAnsiTheme="minorHAnsi"/>
          <w:b/>
          <w:sz w:val="22"/>
          <w:szCs w:val="22"/>
        </w:rPr>
      </w:pPr>
    </w:p>
    <w:p w:rsidR="00446329" w:rsidRDefault="00446329" w:rsidP="00446329">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446329">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446329" w:rsidRPr="008C6411" w:rsidTr="00446329">
        <w:tc>
          <w:tcPr>
            <w:tcW w:w="1841" w:type="dxa"/>
          </w:tcPr>
          <w:p w:rsidR="00446329" w:rsidRPr="008C6411" w:rsidRDefault="00446329" w:rsidP="00446329">
            <w:pPr>
              <w:spacing w:line="240" w:lineRule="auto"/>
              <w:jc w:val="both"/>
              <w:rPr>
                <w:rFonts w:asciiTheme="minorHAnsi" w:hAnsiTheme="minorHAnsi"/>
                <w:b/>
              </w:rPr>
            </w:pPr>
            <w:r w:rsidRPr="008C6411">
              <w:rPr>
                <w:rFonts w:asciiTheme="minorHAnsi" w:hAnsiTheme="minorHAnsi"/>
                <w:b/>
              </w:rPr>
              <w:t>Proposed by:</w:t>
            </w:r>
          </w:p>
          <w:p w:rsidR="00446329" w:rsidRPr="008C6411" w:rsidRDefault="00446329" w:rsidP="00446329">
            <w:pPr>
              <w:spacing w:line="240" w:lineRule="auto"/>
              <w:jc w:val="both"/>
              <w:rPr>
                <w:rFonts w:asciiTheme="minorHAnsi" w:hAnsiTheme="minorHAnsi"/>
                <w:b/>
              </w:rPr>
            </w:pPr>
          </w:p>
        </w:tc>
        <w:tc>
          <w:tcPr>
            <w:tcW w:w="2236" w:type="dxa"/>
          </w:tcPr>
          <w:p w:rsidR="00446329" w:rsidRPr="008C6411" w:rsidRDefault="00446329" w:rsidP="00446329">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c>
          <w:tcPr>
            <w:tcW w:w="2268" w:type="dxa"/>
          </w:tcPr>
          <w:p w:rsidR="00446329" w:rsidRPr="008C6411" w:rsidRDefault="00446329" w:rsidP="00446329">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6329" w:rsidRPr="008C6411" w:rsidRDefault="00446329" w:rsidP="00446329">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B. Cameron</w:t>
            </w:r>
          </w:p>
        </w:tc>
      </w:tr>
      <w:tr w:rsidR="00446329" w:rsidRPr="008C6411" w:rsidTr="00446329">
        <w:tc>
          <w:tcPr>
            <w:tcW w:w="1841" w:type="dxa"/>
          </w:tcPr>
          <w:p w:rsidR="00446329" w:rsidRPr="008C6411" w:rsidRDefault="00446329" w:rsidP="00446329">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446329" w:rsidRPr="008C6411" w:rsidRDefault="00446329" w:rsidP="00446329">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446329" w:rsidRPr="008C6411" w:rsidRDefault="00446329" w:rsidP="00446329">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6329" w:rsidRPr="008C6411" w:rsidRDefault="00446329" w:rsidP="00446329">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6329" w:rsidRDefault="00446329" w:rsidP="00446329">
      <w:pPr>
        <w:pBdr>
          <w:bottom w:val="single" w:sz="12" w:space="1" w:color="auto"/>
        </w:pBdr>
        <w:spacing w:after="0" w:line="240" w:lineRule="auto"/>
        <w:jc w:val="both"/>
        <w:rPr>
          <w:rFonts w:asciiTheme="minorHAnsi" w:hAnsiTheme="minorHAnsi"/>
          <w:b/>
          <w:sz w:val="22"/>
          <w:szCs w:val="22"/>
        </w:rPr>
      </w:pPr>
    </w:p>
    <w:p w:rsidR="00446329" w:rsidRDefault="00446329" w:rsidP="00446329">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446329" w:rsidRPr="008C6411" w:rsidRDefault="00446329" w:rsidP="00446329">
      <w:pPr>
        <w:pBdr>
          <w:bottom w:val="single" w:sz="12" w:space="1" w:color="auto"/>
        </w:pBdr>
        <w:spacing w:after="0" w:line="240" w:lineRule="auto"/>
        <w:jc w:val="both"/>
        <w:rPr>
          <w:rFonts w:asciiTheme="minorHAnsi" w:hAnsiTheme="minorHAnsi"/>
          <w:b/>
          <w:color w:val="auto"/>
          <w:sz w:val="22"/>
          <w:szCs w:val="22"/>
        </w:rPr>
      </w:pPr>
    </w:p>
    <w:p w:rsidR="001B755A" w:rsidRDefault="001B755A" w:rsidP="00446329">
      <w:pPr>
        <w:spacing w:after="0" w:line="240" w:lineRule="auto"/>
        <w:jc w:val="both"/>
        <w:rPr>
          <w:rFonts w:asciiTheme="minorHAnsi" w:hAnsiTheme="minorHAnsi"/>
          <w:b/>
          <w:color w:val="FF0000"/>
          <w:sz w:val="28"/>
          <w:szCs w:val="28"/>
        </w:rPr>
      </w:pPr>
    </w:p>
    <w:p w:rsidR="00446329" w:rsidRPr="008C6411" w:rsidRDefault="00446329" w:rsidP="00446329">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110</w:t>
      </w:r>
    </w:p>
    <w:p w:rsidR="00446329" w:rsidRPr="008C6411" w:rsidRDefault="00446329" w:rsidP="00446329">
      <w:pPr>
        <w:spacing w:after="0" w:line="240" w:lineRule="auto"/>
        <w:jc w:val="both"/>
        <w:rPr>
          <w:rFonts w:asciiTheme="minorHAnsi" w:hAnsiTheme="minorHAnsi"/>
          <w:b/>
          <w:sz w:val="22"/>
          <w:szCs w:val="22"/>
        </w:rPr>
      </w:pPr>
    </w:p>
    <w:p w:rsidR="00446329" w:rsidRPr="008C6411" w:rsidRDefault="00446329" w:rsidP="00446329">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Engineers Ireland West Region</w:t>
      </w:r>
    </w:p>
    <w:p w:rsidR="00446329" w:rsidRPr="008C6411" w:rsidRDefault="00446329" w:rsidP="00446329">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bCs/>
          <w:sz w:val="22"/>
          <w:szCs w:val="22"/>
          <w:lang w:val="en-IE"/>
        </w:rPr>
        <w:t>City wide</w:t>
      </w:r>
    </w:p>
    <w:p w:rsidR="00446329" w:rsidRDefault="00446329" w:rsidP="00446329">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cs="Arial"/>
          <w:sz w:val="22"/>
          <w:szCs w:val="22"/>
        </w:rPr>
        <w:t>Various</w:t>
      </w:r>
    </w:p>
    <w:p w:rsidR="00446329" w:rsidRDefault="00446329" w:rsidP="00446329">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446329" w:rsidRDefault="00446329" w:rsidP="00446329">
      <w:pPr>
        <w:spacing w:after="0" w:line="240" w:lineRule="auto"/>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Amendment AA.2</w:t>
      </w:r>
    </w:p>
    <w:p w:rsidR="002E13BC" w:rsidRPr="002E13BC" w:rsidRDefault="002E13BC" w:rsidP="002E13BC">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446329" w:rsidRPr="008C6411" w:rsidRDefault="00446329" w:rsidP="00446329">
      <w:pPr>
        <w:spacing w:after="0" w:line="240" w:lineRule="auto"/>
        <w:jc w:val="both"/>
        <w:rPr>
          <w:rFonts w:asciiTheme="minorHAnsi" w:hAnsiTheme="minorHAnsi"/>
          <w:b/>
          <w:sz w:val="22"/>
          <w:szCs w:val="22"/>
        </w:rPr>
      </w:pPr>
    </w:p>
    <w:p w:rsidR="00446329" w:rsidRDefault="00446329" w:rsidP="00446329">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446329">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446329" w:rsidRPr="008C6411" w:rsidTr="00446329">
        <w:tc>
          <w:tcPr>
            <w:tcW w:w="1841" w:type="dxa"/>
          </w:tcPr>
          <w:p w:rsidR="00446329" w:rsidRPr="008C6411" w:rsidRDefault="00446329" w:rsidP="00446329">
            <w:pPr>
              <w:spacing w:line="240" w:lineRule="auto"/>
              <w:jc w:val="both"/>
              <w:rPr>
                <w:rFonts w:asciiTheme="minorHAnsi" w:hAnsiTheme="minorHAnsi"/>
                <w:b/>
              </w:rPr>
            </w:pPr>
            <w:r w:rsidRPr="008C6411">
              <w:rPr>
                <w:rFonts w:asciiTheme="minorHAnsi" w:hAnsiTheme="minorHAnsi"/>
                <w:b/>
              </w:rPr>
              <w:t>Proposed by:</w:t>
            </w:r>
          </w:p>
          <w:p w:rsidR="00446329" w:rsidRPr="008C6411" w:rsidRDefault="00446329" w:rsidP="00446329">
            <w:pPr>
              <w:spacing w:line="240" w:lineRule="auto"/>
              <w:jc w:val="both"/>
              <w:rPr>
                <w:rFonts w:asciiTheme="minorHAnsi" w:hAnsiTheme="minorHAnsi"/>
                <w:b/>
              </w:rPr>
            </w:pPr>
          </w:p>
        </w:tc>
        <w:tc>
          <w:tcPr>
            <w:tcW w:w="2236" w:type="dxa"/>
          </w:tcPr>
          <w:p w:rsidR="00446329" w:rsidRPr="008C6411" w:rsidRDefault="00446329" w:rsidP="00446329">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446329" w:rsidRPr="008C6411" w:rsidRDefault="00446329" w:rsidP="00446329">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6329" w:rsidRPr="008C6411" w:rsidRDefault="00446329" w:rsidP="00446329">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McDonnell</w:t>
            </w:r>
          </w:p>
        </w:tc>
      </w:tr>
      <w:tr w:rsidR="00446329" w:rsidRPr="008C6411" w:rsidTr="00446329">
        <w:tc>
          <w:tcPr>
            <w:tcW w:w="1841" w:type="dxa"/>
          </w:tcPr>
          <w:p w:rsidR="00446329" w:rsidRPr="008C6411" w:rsidRDefault="00446329" w:rsidP="00446329">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446329" w:rsidRPr="008C6411" w:rsidRDefault="00446329" w:rsidP="00446329">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446329" w:rsidRPr="008C6411" w:rsidRDefault="00446329" w:rsidP="00446329">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6329" w:rsidRPr="008C6411" w:rsidRDefault="00446329" w:rsidP="00446329">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6329" w:rsidRDefault="00446329" w:rsidP="00446329">
      <w:pPr>
        <w:pBdr>
          <w:bottom w:val="single" w:sz="12" w:space="1" w:color="auto"/>
        </w:pBdr>
        <w:spacing w:after="0" w:line="240" w:lineRule="auto"/>
        <w:jc w:val="both"/>
        <w:rPr>
          <w:rFonts w:asciiTheme="minorHAnsi" w:hAnsiTheme="minorHAnsi"/>
          <w:b/>
          <w:sz w:val="22"/>
          <w:szCs w:val="22"/>
        </w:rPr>
      </w:pPr>
    </w:p>
    <w:p w:rsidR="00446329" w:rsidRDefault="00446329" w:rsidP="00446329">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446329" w:rsidRPr="008C6411" w:rsidRDefault="00446329" w:rsidP="00446329">
      <w:pPr>
        <w:pBdr>
          <w:bottom w:val="single" w:sz="12" w:space="1" w:color="auto"/>
        </w:pBdr>
        <w:spacing w:after="0" w:line="240" w:lineRule="auto"/>
        <w:jc w:val="both"/>
        <w:rPr>
          <w:rFonts w:asciiTheme="minorHAnsi" w:hAnsiTheme="minorHAnsi"/>
          <w:b/>
          <w:color w:val="auto"/>
          <w:sz w:val="22"/>
          <w:szCs w:val="22"/>
        </w:rPr>
      </w:pPr>
    </w:p>
    <w:p w:rsidR="00B61608" w:rsidRDefault="00B61608" w:rsidP="008C6411">
      <w:pPr>
        <w:spacing w:after="0" w:line="240" w:lineRule="auto"/>
        <w:jc w:val="both"/>
        <w:rPr>
          <w:rFonts w:asciiTheme="minorHAnsi" w:hAnsiTheme="minorHAnsi"/>
          <w:sz w:val="22"/>
          <w:szCs w:val="22"/>
          <w:lang w:val="en-IE"/>
        </w:rPr>
      </w:pPr>
    </w:p>
    <w:p w:rsidR="00E92A94" w:rsidRPr="008C6411" w:rsidRDefault="00E92A94" w:rsidP="00E92A94">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116</w:t>
      </w:r>
    </w:p>
    <w:p w:rsidR="00E92A94" w:rsidRPr="003E4CFA" w:rsidRDefault="00E92A94" w:rsidP="00E92A94">
      <w:pPr>
        <w:spacing w:after="0" w:line="240" w:lineRule="auto"/>
        <w:jc w:val="both"/>
        <w:rPr>
          <w:rFonts w:asciiTheme="minorHAnsi" w:hAnsiTheme="minorHAnsi"/>
          <w:b/>
          <w:sz w:val="12"/>
          <w:szCs w:val="12"/>
        </w:rPr>
      </w:pPr>
    </w:p>
    <w:p w:rsidR="00E92A94" w:rsidRPr="008C6411" w:rsidRDefault="00E92A94" w:rsidP="00E92A94">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Transition Galway</w:t>
      </w:r>
    </w:p>
    <w:p w:rsidR="00E92A94" w:rsidRPr="008C6411" w:rsidRDefault="00E92A94" w:rsidP="00E92A94">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bCs/>
          <w:sz w:val="22"/>
          <w:szCs w:val="22"/>
          <w:lang w:val="en-IE"/>
        </w:rPr>
        <w:t>City wide</w:t>
      </w:r>
    </w:p>
    <w:p w:rsidR="00E92A94" w:rsidRPr="008C6411" w:rsidRDefault="00E92A94" w:rsidP="00E92A94">
      <w:pP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cs="Arial"/>
          <w:sz w:val="22"/>
          <w:szCs w:val="22"/>
          <w:lang w:eastAsia="en-IE"/>
        </w:rPr>
        <w:t>Various</w:t>
      </w:r>
    </w:p>
    <w:p w:rsidR="00E92A94" w:rsidRPr="00EF2BA4" w:rsidRDefault="00E92A94" w:rsidP="00E92A94">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E92A94" w:rsidRDefault="00E92A94" w:rsidP="001B755A">
      <w:pPr>
        <w:pBdr>
          <w:bottom w:val="single" w:sz="12" w:space="1" w:color="auto"/>
        </w:pBd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Submission Deferred</w:t>
      </w:r>
      <w:r>
        <w:rPr>
          <w:rFonts w:asciiTheme="minorHAnsi" w:hAnsiTheme="minorHAnsi"/>
          <w:b/>
          <w:sz w:val="22"/>
          <w:szCs w:val="22"/>
        </w:rPr>
        <w:t>:</w:t>
      </w:r>
      <w:r>
        <w:rPr>
          <w:rFonts w:asciiTheme="minorHAnsi" w:hAnsiTheme="minorHAnsi"/>
          <w:b/>
          <w:sz w:val="22"/>
          <w:szCs w:val="22"/>
        </w:rPr>
        <w:tab/>
      </w:r>
      <w:r w:rsidRPr="008C6411">
        <w:rPr>
          <w:rFonts w:asciiTheme="minorHAnsi" w:hAnsiTheme="minorHAnsi"/>
          <w:sz w:val="22"/>
          <w:szCs w:val="22"/>
        </w:rPr>
        <w:t>Agreed</w:t>
      </w:r>
      <w:r>
        <w:rPr>
          <w:rFonts w:asciiTheme="minorHAnsi" w:hAnsiTheme="minorHAnsi"/>
          <w:sz w:val="22"/>
          <w:szCs w:val="22"/>
        </w:rPr>
        <w:t xml:space="preserve"> on proposal of Cllr. D. Lyons</w:t>
      </w:r>
      <w:r w:rsidR="00631046">
        <w:rPr>
          <w:rFonts w:asciiTheme="minorHAnsi" w:hAnsiTheme="minorHAnsi"/>
          <w:sz w:val="22"/>
          <w:szCs w:val="22"/>
        </w:rPr>
        <w:t xml:space="preserve"> </w:t>
      </w:r>
      <w:r>
        <w:rPr>
          <w:rFonts w:asciiTheme="minorHAnsi" w:hAnsiTheme="minorHAnsi"/>
          <w:sz w:val="22"/>
          <w:szCs w:val="22"/>
        </w:rPr>
        <w:t>and seconded by Cllr. C. Connolly</w:t>
      </w:r>
    </w:p>
    <w:p w:rsidR="00B00A2B" w:rsidRDefault="00B00A2B" w:rsidP="001B755A">
      <w:pPr>
        <w:pBdr>
          <w:bottom w:val="single" w:sz="12" w:space="1" w:color="auto"/>
        </w:pBdr>
        <w:spacing w:after="0" w:line="240" w:lineRule="auto"/>
        <w:ind w:left="3600" w:hanging="3600"/>
        <w:jc w:val="both"/>
        <w:rPr>
          <w:rFonts w:asciiTheme="minorHAnsi" w:hAnsiTheme="minorHAnsi"/>
          <w:sz w:val="22"/>
          <w:szCs w:val="22"/>
        </w:rPr>
      </w:pPr>
    </w:p>
    <w:p w:rsidR="00E92A94" w:rsidRDefault="00E92A94" w:rsidP="00E92A94">
      <w:pPr>
        <w:spacing w:after="0" w:line="240" w:lineRule="auto"/>
        <w:jc w:val="both"/>
        <w:rPr>
          <w:rFonts w:asciiTheme="minorHAnsi" w:hAnsiTheme="minorHAnsi"/>
          <w:b/>
          <w:color w:val="FF0000"/>
          <w:sz w:val="28"/>
          <w:szCs w:val="28"/>
        </w:rPr>
      </w:pPr>
    </w:p>
    <w:p w:rsidR="00E92A94" w:rsidRPr="008C6411" w:rsidRDefault="00E92A94" w:rsidP="00E92A94">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123</w:t>
      </w:r>
    </w:p>
    <w:p w:rsidR="00E92A94" w:rsidRPr="008C6411" w:rsidRDefault="00E92A94" w:rsidP="00E92A94">
      <w:pPr>
        <w:spacing w:after="0" w:line="240" w:lineRule="auto"/>
        <w:jc w:val="both"/>
        <w:rPr>
          <w:rFonts w:asciiTheme="minorHAnsi" w:hAnsiTheme="minorHAnsi"/>
          <w:b/>
          <w:sz w:val="22"/>
          <w:szCs w:val="22"/>
        </w:rPr>
      </w:pPr>
    </w:p>
    <w:p w:rsidR="00E92A94" w:rsidRPr="008C6411" w:rsidRDefault="00E92A94" w:rsidP="00E92A94">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Northern &amp; Western Regional Assembly</w:t>
      </w:r>
    </w:p>
    <w:p w:rsidR="00E92A94" w:rsidRPr="008C6411" w:rsidRDefault="00E92A94" w:rsidP="00E92A94">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lastRenderedPageBreak/>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bCs/>
          <w:sz w:val="22"/>
          <w:szCs w:val="22"/>
          <w:lang w:val="en-IE"/>
        </w:rPr>
        <w:t>City wide</w:t>
      </w:r>
    </w:p>
    <w:p w:rsidR="00E92A94" w:rsidRDefault="00E92A94" w:rsidP="00E92A94">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cs="Arial"/>
          <w:sz w:val="22"/>
          <w:szCs w:val="22"/>
        </w:rPr>
        <w:t>Various</w:t>
      </w:r>
    </w:p>
    <w:p w:rsidR="00E92A94" w:rsidRDefault="00E92A94" w:rsidP="00E92A94">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E92A94" w:rsidRDefault="00E92A94" w:rsidP="00E92A94">
      <w:pPr>
        <w:spacing w:after="0" w:line="240" w:lineRule="auto"/>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Amendment A9.1 and amendments to Chapter 3</w:t>
      </w:r>
    </w:p>
    <w:p w:rsidR="002E13BC" w:rsidRPr="002E13BC" w:rsidRDefault="002E13BC" w:rsidP="002E13BC">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E92A94" w:rsidRPr="008C6411" w:rsidRDefault="00E92A94" w:rsidP="00E92A94">
      <w:pPr>
        <w:spacing w:after="0" w:line="240" w:lineRule="auto"/>
        <w:jc w:val="both"/>
        <w:rPr>
          <w:rFonts w:asciiTheme="minorHAnsi" w:hAnsiTheme="minorHAnsi"/>
          <w:b/>
          <w:sz w:val="22"/>
          <w:szCs w:val="22"/>
        </w:rPr>
      </w:pPr>
    </w:p>
    <w:p w:rsidR="00E92A94" w:rsidRDefault="00E92A94" w:rsidP="00E92A94">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E92A94">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E92A94" w:rsidRPr="008C6411" w:rsidTr="00A842F5">
        <w:tc>
          <w:tcPr>
            <w:tcW w:w="1841" w:type="dxa"/>
          </w:tcPr>
          <w:p w:rsidR="00E92A94" w:rsidRPr="008C6411" w:rsidRDefault="00E92A94" w:rsidP="00A842F5">
            <w:pPr>
              <w:spacing w:line="240" w:lineRule="auto"/>
              <w:jc w:val="both"/>
              <w:rPr>
                <w:rFonts w:asciiTheme="minorHAnsi" w:hAnsiTheme="minorHAnsi"/>
                <w:b/>
              </w:rPr>
            </w:pPr>
            <w:r w:rsidRPr="008C6411">
              <w:rPr>
                <w:rFonts w:asciiTheme="minorHAnsi" w:hAnsiTheme="minorHAnsi"/>
                <w:b/>
              </w:rPr>
              <w:t>Proposed by:</w:t>
            </w:r>
          </w:p>
          <w:p w:rsidR="00E92A94" w:rsidRPr="008C6411" w:rsidRDefault="00E92A94" w:rsidP="00A842F5">
            <w:pPr>
              <w:spacing w:line="240" w:lineRule="auto"/>
              <w:jc w:val="both"/>
              <w:rPr>
                <w:rFonts w:asciiTheme="minorHAnsi" w:hAnsiTheme="minorHAnsi"/>
                <w:b/>
              </w:rPr>
            </w:pPr>
          </w:p>
        </w:tc>
        <w:tc>
          <w:tcPr>
            <w:tcW w:w="2236" w:type="dxa"/>
          </w:tcPr>
          <w:p w:rsidR="00E92A94" w:rsidRPr="008C6411" w:rsidRDefault="00E92A94" w:rsidP="00A842F5">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E92A94" w:rsidRPr="008C6411" w:rsidRDefault="00E92A94" w:rsidP="00A842F5">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E92A94" w:rsidRPr="008C6411" w:rsidRDefault="00E92A94" w:rsidP="00A842F5">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McDonnell</w:t>
            </w:r>
          </w:p>
        </w:tc>
      </w:tr>
      <w:tr w:rsidR="00E92A94" w:rsidRPr="008C6411" w:rsidTr="00A842F5">
        <w:tc>
          <w:tcPr>
            <w:tcW w:w="1841" w:type="dxa"/>
          </w:tcPr>
          <w:p w:rsidR="00E92A94" w:rsidRPr="008C6411" w:rsidRDefault="00E92A94" w:rsidP="00A842F5">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E92A94" w:rsidRPr="008C6411" w:rsidRDefault="00E92A94" w:rsidP="00A842F5">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E92A94" w:rsidRPr="008C6411" w:rsidRDefault="00E92A94" w:rsidP="00A842F5">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E92A94" w:rsidRPr="008C6411" w:rsidRDefault="00E92A94" w:rsidP="00A842F5">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E92A94" w:rsidRDefault="00E92A94" w:rsidP="00E92A94">
      <w:pPr>
        <w:pBdr>
          <w:bottom w:val="single" w:sz="12" w:space="1" w:color="auto"/>
        </w:pBdr>
        <w:spacing w:after="0" w:line="240" w:lineRule="auto"/>
        <w:jc w:val="both"/>
        <w:rPr>
          <w:rFonts w:asciiTheme="minorHAnsi" w:hAnsiTheme="minorHAnsi"/>
          <w:b/>
          <w:sz w:val="22"/>
          <w:szCs w:val="22"/>
        </w:rPr>
      </w:pPr>
    </w:p>
    <w:p w:rsidR="00E92A94" w:rsidRDefault="00E92A94" w:rsidP="00E92A94">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E92A94">
      <w:pPr>
        <w:pBdr>
          <w:bottom w:val="single" w:sz="12" w:space="1" w:color="auto"/>
        </w:pBdr>
        <w:spacing w:after="0" w:line="240" w:lineRule="auto"/>
        <w:jc w:val="both"/>
        <w:rPr>
          <w:rFonts w:asciiTheme="minorHAnsi" w:hAnsiTheme="minorHAnsi"/>
          <w:b/>
          <w:color w:val="auto"/>
          <w:sz w:val="22"/>
          <w:szCs w:val="22"/>
        </w:rPr>
      </w:pPr>
    </w:p>
    <w:p w:rsidR="00E92A94" w:rsidRDefault="00E92A94" w:rsidP="00E92A94">
      <w:pPr>
        <w:spacing w:after="0" w:line="240" w:lineRule="auto"/>
        <w:jc w:val="both"/>
        <w:rPr>
          <w:rFonts w:asciiTheme="minorHAnsi" w:hAnsiTheme="minorHAnsi"/>
          <w:b/>
          <w:color w:val="FF0000"/>
          <w:sz w:val="28"/>
          <w:szCs w:val="28"/>
        </w:rPr>
      </w:pPr>
    </w:p>
    <w:p w:rsidR="00E92A94" w:rsidRPr="008C6411" w:rsidRDefault="00E92A94" w:rsidP="00E92A94">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129</w:t>
      </w:r>
    </w:p>
    <w:p w:rsidR="00E92A94" w:rsidRPr="008C6411" w:rsidRDefault="00E92A94" w:rsidP="00E92A94">
      <w:pPr>
        <w:spacing w:after="0" w:line="240" w:lineRule="auto"/>
        <w:jc w:val="both"/>
        <w:rPr>
          <w:rFonts w:asciiTheme="minorHAnsi" w:hAnsiTheme="minorHAnsi"/>
          <w:b/>
          <w:sz w:val="22"/>
          <w:szCs w:val="22"/>
        </w:rPr>
      </w:pPr>
    </w:p>
    <w:p w:rsidR="00E92A94" w:rsidRPr="008C6411" w:rsidRDefault="00E92A94" w:rsidP="00E92A94">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proofErr w:type="spellStart"/>
      <w:r w:rsidRPr="008C6411">
        <w:rPr>
          <w:rFonts w:asciiTheme="minorHAnsi" w:hAnsiTheme="minorHAnsi"/>
          <w:sz w:val="22"/>
          <w:szCs w:val="22"/>
        </w:rPr>
        <w:t>Proinsias</w:t>
      </w:r>
      <w:proofErr w:type="spellEnd"/>
      <w:r w:rsidRPr="008C6411">
        <w:rPr>
          <w:rFonts w:asciiTheme="minorHAnsi" w:hAnsiTheme="minorHAnsi"/>
          <w:sz w:val="22"/>
          <w:szCs w:val="22"/>
        </w:rPr>
        <w:t xml:space="preserve"> </w:t>
      </w:r>
      <w:proofErr w:type="spellStart"/>
      <w:r w:rsidRPr="008C6411">
        <w:rPr>
          <w:rFonts w:asciiTheme="minorHAnsi" w:hAnsiTheme="minorHAnsi"/>
          <w:sz w:val="22"/>
          <w:szCs w:val="22"/>
        </w:rPr>
        <w:t>O’Baroid</w:t>
      </w:r>
      <w:proofErr w:type="spellEnd"/>
    </w:p>
    <w:p w:rsidR="00E92A94" w:rsidRPr="008C6411" w:rsidRDefault="00E92A94" w:rsidP="00E92A94">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proofErr w:type="spellStart"/>
      <w:r w:rsidRPr="008C6411">
        <w:rPr>
          <w:rFonts w:asciiTheme="minorHAnsi" w:hAnsiTheme="minorHAnsi"/>
          <w:sz w:val="22"/>
          <w:szCs w:val="22"/>
        </w:rPr>
        <w:t>Ballyburke</w:t>
      </w:r>
      <w:proofErr w:type="spellEnd"/>
      <w:r w:rsidRPr="008C6411">
        <w:rPr>
          <w:rFonts w:asciiTheme="minorHAnsi" w:hAnsiTheme="minorHAnsi"/>
          <w:sz w:val="22"/>
          <w:szCs w:val="22"/>
        </w:rPr>
        <w:t xml:space="preserve">, </w:t>
      </w:r>
      <w:proofErr w:type="spellStart"/>
      <w:r w:rsidRPr="008C6411">
        <w:rPr>
          <w:rFonts w:asciiTheme="minorHAnsi" w:hAnsiTheme="minorHAnsi"/>
          <w:sz w:val="22"/>
          <w:szCs w:val="22"/>
        </w:rPr>
        <w:t>Ballymoneen</w:t>
      </w:r>
      <w:proofErr w:type="spellEnd"/>
    </w:p>
    <w:p w:rsidR="00E92A94" w:rsidRDefault="00E92A94" w:rsidP="00E92A94">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8C6411">
        <w:rPr>
          <w:rFonts w:asciiTheme="minorHAnsi" w:hAnsiTheme="minorHAnsi"/>
          <w:sz w:val="22"/>
          <w:szCs w:val="22"/>
        </w:rPr>
        <w:t xml:space="preserve">Remove </w:t>
      </w:r>
      <w:r>
        <w:rPr>
          <w:rFonts w:asciiTheme="minorHAnsi" w:hAnsiTheme="minorHAnsi"/>
          <w:sz w:val="22"/>
          <w:szCs w:val="22"/>
        </w:rPr>
        <w:t xml:space="preserve">CI/R zoning at </w:t>
      </w:r>
      <w:proofErr w:type="spellStart"/>
      <w:r>
        <w:rPr>
          <w:rFonts w:asciiTheme="minorHAnsi" w:hAnsiTheme="minorHAnsi"/>
          <w:sz w:val="22"/>
          <w:szCs w:val="22"/>
        </w:rPr>
        <w:t>Ballymoneen</w:t>
      </w:r>
      <w:proofErr w:type="spellEnd"/>
      <w:r>
        <w:rPr>
          <w:rFonts w:asciiTheme="minorHAnsi" w:hAnsiTheme="minorHAnsi"/>
          <w:sz w:val="22"/>
          <w:szCs w:val="22"/>
        </w:rPr>
        <w:t xml:space="preserve"> Road Lower</w:t>
      </w:r>
      <w:r w:rsidRPr="008C6411">
        <w:rPr>
          <w:rFonts w:asciiTheme="minorHAnsi" w:hAnsiTheme="minorHAnsi"/>
          <w:sz w:val="22"/>
          <w:szCs w:val="22"/>
        </w:rPr>
        <w:t xml:space="preserve">              </w:t>
      </w:r>
    </w:p>
    <w:p w:rsidR="00E92A94" w:rsidRDefault="00E92A94" w:rsidP="00E92A94">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E92A94" w:rsidRPr="002E13BC" w:rsidRDefault="002E13BC" w:rsidP="00E92A94">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w:t>
      </w:r>
      <w:r w:rsidR="00E92A94" w:rsidRPr="002E13BC">
        <w:rPr>
          <w:rFonts w:asciiTheme="minorHAnsi" w:hAnsiTheme="minorHAnsi"/>
          <w:b/>
          <w:color w:val="auto"/>
          <w:sz w:val="22"/>
          <w:szCs w:val="22"/>
        </w:rPr>
        <w:t xml:space="preserve"> Declared:</w:t>
      </w:r>
      <w:r w:rsidR="00E92A94" w:rsidRPr="002E13BC">
        <w:rPr>
          <w:rFonts w:asciiTheme="minorHAnsi" w:hAnsiTheme="minorHAnsi"/>
          <w:b/>
          <w:color w:val="auto"/>
          <w:sz w:val="22"/>
          <w:szCs w:val="22"/>
        </w:rPr>
        <w:tab/>
      </w:r>
      <w:r w:rsidR="00E92A94" w:rsidRPr="002E13BC">
        <w:rPr>
          <w:rFonts w:asciiTheme="minorHAnsi" w:hAnsiTheme="minorHAnsi"/>
          <w:b/>
          <w:color w:val="auto"/>
          <w:sz w:val="22"/>
          <w:szCs w:val="22"/>
        </w:rPr>
        <w:tab/>
      </w:r>
      <w:r w:rsidR="00E92A94" w:rsidRPr="002E13BC">
        <w:rPr>
          <w:rFonts w:asciiTheme="minorHAnsi" w:hAnsiTheme="minorHAnsi"/>
          <w:color w:val="auto"/>
          <w:sz w:val="22"/>
          <w:szCs w:val="22"/>
        </w:rPr>
        <w:t>None</w:t>
      </w:r>
    </w:p>
    <w:p w:rsidR="00E92A94" w:rsidRPr="008C6411" w:rsidRDefault="002E13BC" w:rsidP="002E13BC">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E92A94" w:rsidRDefault="00E92A94" w:rsidP="00E92A94">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E92A94">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E92A94" w:rsidRPr="008C6411" w:rsidTr="00A842F5">
        <w:tc>
          <w:tcPr>
            <w:tcW w:w="1841" w:type="dxa"/>
          </w:tcPr>
          <w:p w:rsidR="00E92A94" w:rsidRPr="008C6411" w:rsidRDefault="00E92A94" w:rsidP="00A842F5">
            <w:pPr>
              <w:spacing w:line="240" w:lineRule="auto"/>
              <w:jc w:val="both"/>
              <w:rPr>
                <w:rFonts w:asciiTheme="minorHAnsi" w:hAnsiTheme="minorHAnsi"/>
                <w:b/>
              </w:rPr>
            </w:pPr>
            <w:r w:rsidRPr="008C6411">
              <w:rPr>
                <w:rFonts w:asciiTheme="minorHAnsi" w:hAnsiTheme="minorHAnsi"/>
                <w:b/>
              </w:rPr>
              <w:t>Proposed by:</w:t>
            </w:r>
          </w:p>
          <w:p w:rsidR="00E92A94" w:rsidRPr="008C6411" w:rsidRDefault="00E92A94" w:rsidP="00A842F5">
            <w:pPr>
              <w:spacing w:line="240" w:lineRule="auto"/>
              <w:jc w:val="both"/>
              <w:rPr>
                <w:rFonts w:asciiTheme="minorHAnsi" w:hAnsiTheme="minorHAnsi"/>
                <w:b/>
              </w:rPr>
            </w:pPr>
          </w:p>
        </w:tc>
        <w:tc>
          <w:tcPr>
            <w:tcW w:w="2236" w:type="dxa"/>
          </w:tcPr>
          <w:p w:rsidR="00E92A94" w:rsidRPr="008C6411" w:rsidRDefault="00E92A94" w:rsidP="00A842F5">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N. McNelis</w:t>
            </w:r>
          </w:p>
        </w:tc>
        <w:tc>
          <w:tcPr>
            <w:tcW w:w="2268" w:type="dxa"/>
          </w:tcPr>
          <w:p w:rsidR="00E92A94" w:rsidRPr="008C6411" w:rsidRDefault="00E92A94" w:rsidP="00A842F5">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E92A94" w:rsidRPr="008C6411" w:rsidRDefault="00E92A94" w:rsidP="00A842F5">
            <w:pPr>
              <w:spacing w:line="240" w:lineRule="auto"/>
              <w:jc w:val="both"/>
              <w:rPr>
                <w:rFonts w:asciiTheme="minorHAnsi" w:hAnsiTheme="minorHAnsi"/>
                <w:b/>
              </w:rPr>
            </w:pPr>
            <w:r w:rsidRPr="008C6411">
              <w:rPr>
                <w:rFonts w:asciiTheme="minorHAnsi" w:hAnsiTheme="minorHAnsi"/>
                <w:b/>
              </w:rPr>
              <w:t>Cllr.</w:t>
            </w:r>
            <w:r w:rsidR="00A842F5">
              <w:rPr>
                <w:rFonts w:asciiTheme="minorHAnsi" w:hAnsiTheme="minorHAnsi"/>
                <w:b/>
              </w:rPr>
              <w:t xml:space="preserve"> C.</w:t>
            </w:r>
            <w:r>
              <w:rPr>
                <w:rFonts w:asciiTheme="minorHAnsi" w:hAnsiTheme="minorHAnsi"/>
                <w:b/>
              </w:rPr>
              <w:t xml:space="preserve"> </w:t>
            </w:r>
            <w:r w:rsidR="00A842F5">
              <w:rPr>
                <w:rFonts w:asciiTheme="minorHAnsi" w:hAnsiTheme="minorHAnsi"/>
                <w:b/>
              </w:rPr>
              <w:t xml:space="preserve">Ó </w:t>
            </w:r>
            <w:proofErr w:type="spellStart"/>
            <w:r w:rsidR="00A842F5">
              <w:rPr>
                <w:rFonts w:asciiTheme="minorHAnsi" w:hAnsiTheme="minorHAnsi"/>
                <w:b/>
              </w:rPr>
              <w:t>Conchúir</w:t>
            </w:r>
            <w:proofErr w:type="spellEnd"/>
          </w:p>
        </w:tc>
      </w:tr>
      <w:tr w:rsidR="00E92A94" w:rsidRPr="008C6411" w:rsidTr="00A842F5">
        <w:tc>
          <w:tcPr>
            <w:tcW w:w="1841" w:type="dxa"/>
          </w:tcPr>
          <w:p w:rsidR="00E92A94" w:rsidRPr="008C6411" w:rsidRDefault="00E92A94" w:rsidP="00A842F5">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E92A94" w:rsidRPr="008C6411" w:rsidRDefault="00E92A94" w:rsidP="00A842F5">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E92A94" w:rsidRPr="008C6411" w:rsidRDefault="00A842F5" w:rsidP="00A842F5">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E92A94" w:rsidRPr="008C6411" w:rsidRDefault="00E92A94" w:rsidP="00A842F5">
            <w:pPr>
              <w:spacing w:line="240" w:lineRule="auto"/>
              <w:jc w:val="both"/>
              <w:rPr>
                <w:rFonts w:asciiTheme="minorHAnsi" w:hAnsiTheme="minorHAnsi"/>
                <w:b/>
                <w:color w:val="auto"/>
              </w:rPr>
            </w:pPr>
            <w:r w:rsidRPr="008C6411">
              <w:rPr>
                <w:rFonts w:asciiTheme="minorHAnsi" w:hAnsiTheme="minorHAnsi"/>
                <w:b/>
                <w:color w:val="auto"/>
              </w:rPr>
              <w:t>Present: 1</w:t>
            </w:r>
            <w:r w:rsidR="00A842F5">
              <w:rPr>
                <w:rFonts w:asciiTheme="minorHAnsi" w:hAnsiTheme="minorHAnsi"/>
                <w:b/>
                <w:color w:val="auto"/>
              </w:rPr>
              <w:t>8</w:t>
            </w:r>
          </w:p>
        </w:tc>
      </w:tr>
    </w:tbl>
    <w:p w:rsidR="00E92A94" w:rsidRDefault="00E92A94" w:rsidP="00E92A94">
      <w:pPr>
        <w:pBdr>
          <w:bottom w:val="single" w:sz="12" w:space="1" w:color="auto"/>
        </w:pBdr>
        <w:spacing w:after="0" w:line="240" w:lineRule="auto"/>
        <w:jc w:val="both"/>
        <w:rPr>
          <w:rFonts w:asciiTheme="minorHAnsi" w:hAnsiTheme="minorHAnsi"/>
          <w:b/>
          <w:sz w:val="22"/>
          <w:szCs w:val="22"/>
        </w:rPr>
      </w:pPr>
    </w:p>
    <w:p w:rsidR="00E92A94" w:rsidRDefault="00E92A94" w:rsidP="00E92A94">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E92A94">
      <w:pPr>
        <w:pBdr>
          <w:bottom w:val="single" w:sz="12" w:space="1" w:color="auto"/>
        </w:pBdr>
        <w:spacing w:after="0" w:line="240" w:lineRule="auto"/>
        <w:jc w:val="both"/>
        <w:rPr>
          <w:rFonts w:asciiTheme="minorHAnsi" w:hAnsiTheme="minorHAnsi"/>
          <w:b/>
          <w:color w:val="auto"/>
          <w:sz w:val="22"/>
          <w:szCs w:val="22"/>
        </w:rPr>
      </w:pPr>
    </w:p>
    <w:p w:rsidR="00631046" w:rsidRDefault="00631046" w:rsidP="00631046">
      <w:pPr>
        <w:spacing w:after="0" w:line="240" w:lineRule="auto"/>
        <w:jc w:val="both"/>
        <w:rPr>
          <w:rFonts w:asciiTheme="minorHAnsi" w:hAnsiTheme="minorHAnsi"/>
          <w:b/>
          <w:color w:val="FF0000"/>
          <w:sz w:val="28"/>
          <w:szCs w:val="28"/>
        </w:rPr>
      </w:pPr>
    </w:p>
    <w:p w:rsidR="00631046" w:rsidRPr="008C6411" w:rsidRDefault="00631046" w:rsidP="00631046">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130</w:t>
      </w:r>
    </w:p>
    <w:p w:rsidR="00631046" w:rsidRPr="008C6411" w:rsidRDefault="00631046" w:rsidP="00631046">
      <w:pPr>
        <w:spacing w:after="0" w:line="240" w:lineRule="auto"/>
        <w:jc w:val="both"/>
        <w:rPr>
          <w:rFonts w:asciiTheme="minorHAnsi" w:hAnsiTheme="minorHAnsi"/>
          <w:b/>
          <w:sz w:val="22"/>
          <w:szCs w:val="22"/>
        </w:rPr>
      </w:pPr>
    </w:p>
    <w:p w:rsidR="00631046" w:rsidRPr="008C6411" w:rsidRDefault="00631046" w:rsidP="00631046">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proofErr w:type="gramStart"/>
      <w:r w:rsidRPr="00631046">
        <w:rPr>
          <w:rFonts w:asciiTheme="minorHAnsi" w:hAnsiTheme="minorHAnsi" w:cs="Arial"/>
          <w:bCs/>
          <w:sz w:val="22"/>
          <w:szCs w:val="22"/>
        </w:rPr>
        <w:t>An</w:t>
      </w:r>
      <w:proofErr w:type="gramEnd"/>
      <w:r w:rsidRPr="00631046">
        <w:rPr>
          <w:rFonts w:asciiTheme="minorHAnsi" w:hAnsiTheme="minorHAnsi" w:cs="Arial"/>
          <w:bCs/>
          <w:sz w:val="22"/>
          <w:szCs w:val="22"/>
        </w:rPr>
        <w:t xml:space="preserve"> </w:t>
      </w:r>
      <w:proofErr w:type="spellStart"/>
      <w:r w:rsidRPr="00631046">
        <w:rPr>
          <w:rFonts w:asciiTheme="minorHAnsi" w:hAnsiTheme="minorHAnsi" w:cs="Arial"/>
          <w:bCs/>
          <w:sz w:val="22"/>
          <w:szCs w:val="22"/>
        </w:rPr>
        <w:t>Mheitheal</w:t>
      </w:r>
      <w:proofErr w:type="spellEnd"/>
      <w:r w:rsidRPr="00631046">
        <w:rPr>
          <w:rFonts w:asciiTheme="minorHAnsi" w:hAnsiTheme="minorHAnsi" w:cs="Arial"/>
          <w:bCs/>
          <w:sz w:val="22"/>
          <w:szCs w:val="22"/>
        </w:rPr>
        <w:t xml:space="preserve"> </w:t>
      </w:r>
      <w:proofErr w:type="spellStart"/>
      <w:r w:rsidRPr="00631046">
        <w:rPr>
          <w:rFonts w:asciiTheme="minorHAnsi" w:hAnsiTheme="minorHAnsi" w:cs="Arial"/>
          <w:bCs/>
          <w:sz w:val="22"/>
          <w:szCs w:val="22"/>
        </w:rPr>
        <w:t>Rothar</w:t>
      </w:r>
      <w:proofErr w:type="spellEnd"/>
      <w:r w:rsidRPr="00631046">
        <w:rPr>
          <w:rFonts w:asciiTheme="minorHAnsi" w:hAnsiTheme="minorHAnsi" w:cs="Arial"/>
          <w:bCs/>
          <w:sz w:val="22"/>
          <w:szCs w:val="22"/>
        </w:rPr>
        <w:t>, NUI Galway</w:t>
      </w:r>
    </w:p>
    <w:p w:rsidR="00631046" w:rsidRPr="008C6411" w:rsidRDefault="00631046" w:rsidP="00631046">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631046" w:rsidRDefault="00631046" w:rsidP="00631046">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Various</w:t>
      </w:r>
    </w:p>
    <w:p w:rsidR="00631046" w:rsidRDefault="00631046" w:rsidP="00631046">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631046" w:rsidRDefault="00631046" w:rsidP="00631046">
      <w:pPr>
        <w:spacing w:after="0" w:line="240" w:lineRule="auto"/>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Amendments at Chapter 3.</w:t>
      </w:r>
      <w:proofErr w:type="gramEnd"/>
      <w:r>
        <w:rPr>
          <w:rFonts w:asciiTheme="minorHAnsi" w:hAnsiTheme="minorHAnsi"/>
          <w:sz w:val="22"/>
          <w:szCs w:val="22"/>
        </w:rPr>
        <w:t xml:space="preserve"> Amendment A3.1</w:t>
      </w:r>
    </w:p>
    <w:p w:rsidR="00631046" w:rsidRPr="002E13BC" w:rsidRDefault="00631046" w:rsidP="00631046">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910F1D" w:rsidRDefault="00910F1D" w:rsidP="00910F1D">
      <w:pPr>
        <w:tabs>
          <w:tab w:val="left" w:pos="1110"/>
        </w:tabs>
        <w:spacing w:after="0" w:line="240" w:lineRule="auto"/>
        <w:jc w:val="both"/>
        <w:rPr>
          <w:rFonts w:asciiTheme="minorHAnsi" w:hAnsiTheme="minorHAnsi"/>
          <w:b/>
          <w:sz w:val="22"/>
          <w:szCs w:val="22"/>
        </w:rPr>
      </w:pPr>
    </w:p>
    <w:p w:rsidR="00631046" w:rsidRDefault="00631046" w:rsidP="00910F1D">
      <w:pPr>
        <w:tabs>
          <w:tab w:val="left" w:pos="1110"/>
        </w:tabs>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631046">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631046" w:rsidRPr="008C6411" w:rsidTr="00631046">
        <w:tc>
          <w:tcPr>
            <w:tcW w:w="1841" w:type="dxa"/>
          </w:tcPr>
          <w:p w:rsidR="00631046" w:rsidRPr="008C6411" w:rsidRDefault="00631046" w:rsidP="00631046">
            <w:pPr>
              <w:spacing w:line="240" w:lineRule="auto"/>
              <w:jc w:val="both"/>
              <w:rPr>
                <w:rFonts w:asciiTheme="minorHAnsi" w:hAnsiTheme="minorHAnsi"/>
                <w:b/>
              </w:rPr>
            </w:pPr>
            <w:r w:rsidRPr="008C6411">
              <w:rPr>
                <w:rFonts w:asciiTheme="minorHAnsi" w:hAnsiTheme="minorHAnsi"/>
                <w:b/>
              </w:rPr>
              <w:t>Proposed by:</w:t>
            </w:r>
          </w:p>
          <w:p w:rsidR="00631046" w:rsidRPr="008C6411" w:rsidRDefault="00631046" w:rsidP="00631046">
            <w:pPr>
              <w:spacing w:line="240" w:lineRule="auto"/>
              <w:jc w:val="both"/>
              <w:rPr>
                <w:rFonts w:asciiTheme="minorHAnsi" w:hAnsiTheme="minorHAnsi"/>
                <w:b/>
              </w:rPr>
            </w:pPr>
          </w:p>
        </w:tc>
        <w:tc>
          <w:tcPr>
            <w:tcW w:w="2236" w:type="dxa"/>
          </w:tcPr>
          <w:p w:rsidR="00631046" w:rsidRPr="008C6411" w:rsidRDefault="00631046" w:rsidP="00631046">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c>
          <w:tcPr>
            <w:tcW w:w="2268" w:type="dxa"/>
          </w:tcPr>
          <w:p w:rsidR="00631046" w:rsidRPr="008C6411" w:rsidRDefault="00631046" w:rsidP="00631046">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631046" w:rsidRPr="008C6411" w:rsidRDefault="00631046" w:rsidP="00631046">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J. Walsh </w:t>
            </w:r>
          </w:p>
        </w:tc>
      </w:tr>
      <w:tr w:rsidR="00631046" w:rsidRPr="008C6411" w:rsidTr="00631046">
        <w:tc>
          <w:tcPr>
            <w:tcW w:w="1841" w:type="dxa"/>
          </w:tcPr>
          <w:p w:rsidR="00631046" w:rsidRPr="008C6411" w:rsidRDefault="00631046" w:rsidP="00631046">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631046" w:rsidRPr="008C6411" w:rsidRDefault="00631046" w:rsidP="00631046">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631046" w:rsidRPr="008C6411" w:rsidRDefault="00631046" w:rsidP="00631046">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631046" w:rsidRPr="008C6411" w:rsidRDefault="00631046" w:rsidP="00631046">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631046" w:rsidRDefault="00631046" w:rsidP="00631046">
      <w:pPr>
        <w:pBdr>
          <w:bottom w:val="single" w:sz="12" w:space="1" w:color="auto"/>
        </w:pBdr>
        <w:spacing w:after="0" w:line="240" w:lineRule="auto"/>
        <w:jc w:val="both"/>
        <w:rPr>
          <w:rFonts w:asciiTheme="minorHAnsi" w:hAnsiTheme="minorHAnsi"/>
          <w:b/>
          <w:sz w:val="22"/>
          <w:szCs w:val="22"/>
        </w:rPr>
      </w:pPr>
    </w:p>
    <w:p w:rsidR="001B755A" w:rsidRDefault="00631046" w:rsidP="00631046">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631046" w:rsidRDefault="00631046" w:rsidP="00631046">
      <w:pPr>
        <w:pBdr>
          <w:bottom w:val="single" w:sz="12" w:space="1" w:color="auto"/>
        </w:pBdr>
        <w:spacing w:after="0" w:line="240" w:lineRule="auto"/>
        <w:jc w:val="both"/>
        <w:rPr>
          <w:rFonts w:asciiTheme="minorHAnsi" w:hAnsiTheme="minorHAnsi"/>
          <w:b/>
          <w:color w:val="auto"/>
          <w:sz w:val="22"/>
          <w:szCs w:val="22"/>
        </w:rPr>
      </w:pPr>
    </w:p>
    <w:p w:rsidR="00B00A2B" w:rsidRPr="00B00A2B" w:rsidRDefault="00B00A2B" w:rsidP="00631046">
      <w:pPr>
        <w:spacing w:after="0" w:line="240" w:lineRule="auto"/>
        <w:jc w:val="both"/>
        <w:rPr>
          <w:rFonts w:asciiTheme="minorHAnsi" w:hAnsiTheme="minorHAnsi"/>
          <w:b/>
          <w:color w:val="FF0000"/>
          <w:sz w:val="12"/>
          <w:szCs w:val="12"/>
        </w:rPr>
      </w:pPr>
    </w:p>
    <w:p w:rsidR="00631046" w:rsidRPr="008C6411" w:rsidRDefault="00631046" w:rsidP="00631046">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131</w:t>
      </w:r>
    </w:p>
    <w:p w:rsidR="00631046" w:rsidRPr="003E4CFA" w:rsidRDefault="00631046" w:rsidP="00631046">
      <w:pPr>
        <w:spacing w:after="0" w:line="240" w:lineRule="auto"/>
        <w:jc w:val="both"/>
        <w:rPr>
          <w:rFonts w:asciiTheme="minorHAnsi" w:hAnsiTheme="minorHAnsi"/>
          <w:b/>
          <w:sz w:val="12"/>
          <w:szCs w:val="12"/>
        </w:rPr>
      </w:pPr>
    </w:p>
    <w:p w:rsidR="00631046" w:rsidRPr="008C6411" w:rsidRDefault="00631046" w:rsidP="00631046">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Ronan Lawless</w:t>
      </w:r>
    </w:p>
    <w:p w:rsidR="00631046" w:rsidRPr="00631046" w:rsidRDefault="00631046" w:rsidP="00631046">
      <w:pPr>
        <w:spacing w:after="0" w:line="240" w:lineRule="auto"/>
        <w:jc w:val="both"/>
        <w:rPr>
          <w:rFonts w:asciiTheme="minorHAnsi" w:hAnsiTheme="minorHAnsi"/>
          <w:b/>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lang w:val="en-IE"/>
        </w:rPr>
        <w:t xml:space="preserve">Numbers </w:t>
      </w:r>
      <w:r w:rsidRPr="00631046">
        <w:rPr>
          <w:rFonts w:asciiTheme="minorHAnsi" w:hAnsiTheme="minorHAnsi"/>
          <w:sz w:val="22"/>
          <w:szCs w:val="22"/>
          <w:lang w:val="en-IE"/>
        </w:rPr>
        <w:t>38,</w:t>
      </w:r>
      <w:r>
        <w:rPr>
          <w:rFonts w:asciiTheme="minorHAnsi" w:hAnsiTheme="minorHAnsi"/>
          <w:sz w:val="22"/>
          <w:szCs w:val="22"/>
          <w:lang w:val="en-IE"/>
        </w:rPr>
        <w:t xml:space="preserve"> </w:t>
      </w:r>
      <w:r w:rsidRPr="00631046">
        <w:rPr>
          <w:rFonts w:asciiTheme="minorHAnsi" w:hAnsiTheme="minorHAnsi"/>
          <w:sz w:val="22"/>
          <w:szCs w:val="22"/>
          <w:lang w:val="en-IE"/>
        </w:rPr>
        <w:t>39,</w:t>
      </w:r>
      <w:r>
        <w:rPr>
          <w:rFonts w:asciiTheme="minorHAnsi" w:hAnsiTheme="minorHAnsi"/>
          <w:sz w:val="22"/>
          <w:szCs w:val="22"/>
          <w:lang w:val="en-IE"/>
        </w:rPr>
        <w:t xml:space="preserve"> </w:t>
      </w:r>
      <w:r w:rsidRPr="00631046">
        <w:rPr>
          <w:rFonts w:asciiTheme="minorHAnsi" w:hAnsiTheme="minorHAnsi"/>
          <w:sz w:val="22"/>
          <w:szCs w:val="22"/>
          <w:lang w:val="en-IE"/>
        </w:rPr>
        <w:t>41,</w:t>
      </w:r>
      <w:r>
        <w:rPr>
          <w:rFonts w:asciiTheme="minorHAnsi" w:hAnsiTheme="minorHAnsi"/>
          <w:sz w:val="22"/>
          <w:szCs w:val="22"/>
          <w:lang w:val="en-IE"/>
        </w:rPr>
        <w:t xml:space="preserve"> </w:t>
      </w:r>
      <w:r w:rsidRPr="00631046">
        <w:rPr>
          <w:rFonts w:asciiTheme="minorHAnsi" w:hAnsiTheme="minorHAnsi"/>
          <w:sz w:val="22"/>
          <w:szCs w:val="22"/>
          <w:lang w:val="en-IE"/>
        </w:rPr>
        <w:t>42,</w:t>
      </w:r>
      <w:r>
        <w:rPr>
          <w:rFonts w:asciiTheme="minorHAnsi" w:hAnsiTheme="minorHAnsi"/>
          <w:sz w:val="22"/>
          <w:szCs w:val="22"/>
          <w:lang w:val="en-IE"/>
        </w:rPr>
        <w:t xml:space="preserve"> </w:t>
      </w:r>
      <w:r w:rsidRPr="00631046">
        <w:rPr>
          <w:rFonts w:asciiTheme="minorHAnsi" w:hAnsiTheme="minorHAnsi"/>
          <w:sz w:val="22"/>
          <w:szCs w:val="22"/>
          <w:lang w:val="en-IE"/>
        </w:rPr>
        <w:t>43 and 45 Newcastle Road.</w:t>
      </w:r>
    </w:p>
    <w:p w:rsidR="00631046" w:rsidRPr="008C6411" w:rsidRDefault="00631046" w:rsidP="00631046">
      <w:pP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cs="Arial"/>
          <w:sz w:val="22"/>
          <w:szCs w:val="22"/>
          <w:lang w:eastAsia="en-IE"/>
        </w:rPr>
        <w:t>Seeks higher density for site</w:t>
      </w:r>
    </w:p>
    <w:p w:rsidR="00631046" w:rsidRPr="00EF2BA4" w:rsidRDefault="00631046" w:rsidP="00631046">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00237D33" w:rsidRPr="008C6411">
        <w:rPr>
          <w:rFonts w:asciiTheme="minorHAnsi" w:hAnsiTheme="minorHAnsi"/>
          <w:sz w:val="22"/>
          <w:szCs w:val="22"/>
        </w:rPr>
        <w:t xml:space="preserve">No change recommended as per CE Report </w:t>
      </w:r>
    </w:p>
    <w:p w:rsidR="00631046" w:rsidRDefault="00631046" w:rsidP="00631046">
      <w:pPr>
        <w:pBdr>
          <w:bottom w:val="single" w:sz="12" w:space="1" w:color="auto"/>
        </w:pBd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Submission Deferred</w:t>
      </w:r>
      <w:r>
        <w:rPr>
          <w:rFonts w:asciiTheme="minorHAnsi" w:hAnsiTheme="minorHAnsi"/>
          <w:b/>
          <w:sz w:val="22"/>
          <w:szCs w:val="22"/>
        </w:rPr>
        <w:t>:</w:t>
      </w:r>
      <w:r>
        <w:rPr>
          <w:rFonts w:asciiTheme="minorHAnsi" w:hAnsiTheme="minorHAnsi"/>
          <w:b/>
          <w:sz w:val="22"/>
          <w:szCs w:val="22"/>
        </w:rPr>
        <w:tab/>
      </w:r>
      <w:r w:rsidRPr="008C6411">
        <w:rPr>
          <w:rFonts w:asciiTheme="minorHAnsi" w:hAnsiTheme="minorHAnsi"/>
          <w:sz w:val="22"/>
          <w:szCs w:val="22"/>
        </w:rPr>
        <w:t>Agreed</w:t>
      </w:r>
      <w:r>
        <w:rPr>
          <w:rFonts w:asciiTheme="minorHAnsi" w:hAnsiTheme="minorHAnsi"/>
          <w:sz w:val="22"/>
          <w:szCs w:val="22"/>
        </w:rPr>
        <w:t xml:space="preserve"> by all on the proposal of Cllr. D. McDonnell </w:t>
      </w:r>
    </w:p>
    <w:p w:rsidR="00631046" w:rsidRDefault="00631046" w:rsidP="00631046">
      <w:pPr>
        <w:pBdr>
          <w:bottom w:val="single" w:sz="12" w:space="1" w:color="auto"/>
        </w:pBdr>
        <w:spacing w:after="0" w:line="240" w:lineRule="auto"/>
        <w:ind w:left="3600" w:hanging="3600"/>
        <w:jc w:val="both"/>
        <w:rPr>
          <w:rFonts w:asciiTheme="minorHAnsi" w:hAnsiTheme="minorHAnsi"/>
          <w:sz w:val="22"/>
          <w:szCs w:val="22"/>
        </w:rPr>
      </w:pPr>
    </w:p>
    <w:p w:rsidR="00237D33" w:rsidRDefault="00237D33" w:rsidP="00237D33">
      <w:pPr>
        <w:spacing w:after="0" w:line="240" w:lineRule="auto"/>
        <w:jc w:val="both"/>
        <w:rPr>
          <w:rFonts w:asciiTheme="minorHAnsi" w:hAnsiTheme="minorHAnsi"/>
          <w:b/>
          <w:color w:val="FF0000"/>
          <w:sz w:val="28"/>
          <w:szCs w:val="28"/>
        </w:rPr>
      </w:pPr>
    </w:p>
    <w:p w:rsidR="00237D33" w:rsidRPr="008C6411" w:rsidRDefault="00237D33" w:rsidP="00237D3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133</w:t>
      </w:r>
    </w:p>
    <w:p w:rsidR="00237D33" w:rsidRPr="008C6411" w:rsidRDefault="00237D33" w:rsidP="00237D33">
      <w:pPr>
        <w:spacing w:after="0" w:line="240" w:lineRule="auto"/>
        <w:jc w:val="both"/>
        <w:rPr>
          <w:rFonts w:asciiTheme="minorHAnsi" w:hAnsiTheme="minorHAnsi"/>
          <w:b/>
          <w:sz w:val="22"/>
          <w:szCs w:val="22"/>
        </w:rPr>
      </w:pPr>
    </w:p>
    <w:p w:rsidR="00237D33" w:rsidRPr="008C6411" w:rsidRDefault="00237D33" w:rsidP="00237D33">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National Transport Authority</w:t>
      </w:r>
    </w:p>
    <w:p w:rsidR="00237D33" w:rsidRPr="008C6411" w:rsidRDefault="00237D33" w:rsidP="00237D33">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237D33" w:rsidRDefault="00237D33" w:rsidP="00237D33">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Various transport issues</w:t>
      </w:r>
    </w:p>
    <w:p w:rsidR="00237D33" w:rsidRDefault="00237D33" w:rsidP="00237D33">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Amendments as reco</w:t>
      </w:r>
      <w:r w:rsidR="00DD61B4">
        <w:rPr>
          <w:rFonts w:asciiTheme="minorHAnsi" w:hAnsiTheme="minorHAnsi"/>
          <w:sz w:val="22"/>
          <w:szCs w:val="22"/>
        </w:rPr>
        <w:t xml:space="preserve">mmended as per CE Report </w:t>
      </w:r>
    </w:p>
    <w:p w:rsidR="00237D33" w:rsidRDefault="00237D33" w:rsidP="00237D33">
      <w:pPr>
        <w:spacing w:after="0" w:line="240" w:lineRule="auto"/>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Amendments at Chapter 3.</w:t>
      </w:r>
      <w:proofErr w:type="gramEnd"/>
      <w:r>
        <w:rPr>
          <w:rFonts w:asciiTheme="minorHAnsi" w:hAnsiTheme="minorHAnsi"/>
          <w:sz w:val="22"/>
          <w:szCs w:val="22"/>
        </w:rPr>
        <w:t xml:space="preserve"> Amendment A3.1</w:t>
      </w:r>
    </w:p>
    <w:p w:rsidR="00237D33" w:rsidRPr="002E13BC" w:rsidRDefault="00237D33" w:rsidP="00237D33">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237D33" w:rsidRPr="008C6411" w:rsidRDefault="00237D33" w:rsidP="00237D33">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237D33" w:rsidRDefault="00237D33" w:rsidP="00237D33">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237D33" w:rsidRPr="008C6411" w:rsidRDefault="00237D33" w:rsidP="00237D33">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237D33" w:rsidRPr="008C6411" w:rsidTr="00237D33">
        <w:tc>
          <w:tcPr>
            <w:tcW w:w="1841" w:type="dxa"/>
          </w:tcPr>
          <w:p w:rsidR="00237D33" w:rsidRPr="008C6411" w:rsidRDefault="00237D33" w:rsidP="00237D33">
            <w:pPr>
              <w:spacing w:line="240" w:lineRule="auto"/>
              <w:jc w:val="both"/>
              <w:rPr>
                <w:rFonts w:asciiTheme="minorHAnsi" w:hAnsiTheme="minorHAnsi"/>
                <w:b/>
              </w:rPr>
            </w:pPr>
            <w:r w:rsidRPr="008C6411">
              <w:rPr>
                <w:rFonts w:asciiTheme="minorHAnsi" w:hAnsiTheme="minorHAnsi"/>
                <w:b/>
              </w:rPr>
              <w:t>Proposed by:</w:t>
            </w:r>
          </w:p>
          <w:p w:rsidR="00237D33" w:rsidRPr="008C6411" w:rsidRDefault="00237D33" w:rsidP="00237D33">
            <w:pPr>
              <w:spacing w:line="240" w:lineRule="auto"/>
              <w:jc w:val="both"/>
              <w:rPr>
                <w:rFonts w:asciiTheme="minorHAnsi" w:hAnsiTheme="minorHAnsi"/>
                <w:b/>
              </w:rPr>
            </w:pPr>
          </w:p>
        </w:tc>
        <w:tc>
          <w:tcPr>
            <w:tcW w:w="2236" w:type="dxa"/>
          </w:tcPr>
          <w:p w:rsidR="00237D33" w:rsidRPr="008C6411" w:rsidRDefault="00237D33" w:rsidP="00237D3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N. McNelis</w:t>
            </w:r>
          </w:p>
        </w:tc>
        <w:tc>
          <w:tcPr>
            <w:tcW w:w="2268" w:type="dxa"/>
          </w:tcPr>
          <w:p w:rsidR="00237D33" w:rsidRPr="008C6411" w:rsidRDefault="00237D33" w:rsidP="00237D33">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37D33" w:rsidRPr="008C6411" w:rsidRDefault="00237D33" w:rsidP="00237D3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McDonnell </w:t>
            </w:r>
          </w:p>
        </w:tc>
      </w:tr>
      <w:tr w:rsidR="00237D33" w:rsidRPr="008C6411" w:rsidTr="00237D33">
        <w:tc>
          <w:tcPr>
            <w:tcW w:w="1841" w:type="dxa"/>
          </w:tcPr>
          <w:p w:rsidR="00237D33" w:rsidRPr="008C6411" w:rsidRDefault="00237D33" w:rsidP="00237D33">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237D33" w:rsidRPr="008C6411" w:rsidRDefault="00237D33" w:rsidP="00237D33">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237D33" w:rsidRPr="008C6411" w:rsidRDefault="00237D33" w:rsidP="00237D33">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237D33" w:rsidRPr="008C6411" w:rsidRDefault="00237D33" w:rsidP="00237D33">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237D33" w:rsidRDefault="00237D33" w:rsidP="00237D33">
      <w:pPr>
        <w:pBdr>
          <w:bottom w:val="single" w:sz="12" w:space="1" w:color="auto"/>
        </w:pBdr>
        <w:spacing w:after="0" w:line="240" w:lineRule="auto"/>
        <w:jc w:val="both"/>
        <w:rPr>
          <w:rFonts w:asciiTheme="minorHAnsi" w:hAnsiTheme="minorHAnsi"/>
          <w:b/>
          <w:sz w:val="22"/>
          <w:szCs w:val="22"/>
        </w:rPr>
      </w:pPr>
    </w:p>
    <w:p w:rsidR="002A77DB" w:rsidRDefault="00237D33" w:rsidP="00237D33">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1B755A" w:rsidRDefault="001B755A" w:rsidP="00237D33">
      <w:pPr>
        <w:pBdr>
          <w:bottom w:val="single" w:sz="12" w:space="1" w:color="auto"/>
        </w:pBdr>
        <w:spacing w:after="0" w:line="240" w:lineRule="auto"/>
        <w:jc w:val="both"/>
        <w:rPr>
          <w:rFonts w:asciiTheme="minorHAnsi" w:hAnsiTheme="minorHAnsi"/>
          <w:b/>
          <w:color w:val="auto"/>
          <w:sz w:val="22"/>
          <w:szCs w:val="22"/>
        </w:rPr>
      </w:pPr>
    </w:p>
    <w:p w:rsidR="002A77DB" w:rsidRDefault="002A77DB" w:rsidP="00237D33">
      <w:pPr>
        <w:spacing w:after="0" w:line="240" w:lineRule="auto"/>
        <w:jc w:val="both"/>
        <w:rPr>
          <w:rFonts w:asciiTheme="minorHAnsi" w:hAnsiTheme="minorHAnsi"/>
          <w:b/>
          <w:color w:val="FF0000"/>
          <w:sz w:val="28"/>
          <w:szCs w:val="28"/>
        </w:rPr>
      </w:pPr>
    </w:p>
    <w:p w:rsidR="00237D33" w:rsidRPr="008C6411" w:rsidRDefault="00237D33" w:rsidP="00237D3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220</w:t>
      </w:r>
    </w:p>
    <w:p w:rsidR="00237D33" w:rsidRPr="003E4CFA" w:rsidRDefault="00237D33" w:rsidP="00237D33">
      <w:pPr>
        <w:spacing w:after="0" w:line="240" w:lineRule="auto"/>
        <w:jc w:val="both"/>
        <w:rPr>
          <w:rFonts w:asciiTheme="minorHAnsi" w:hAnsiTheme="minorHAnsi"/>
          <w:b/>
          <w:sz w:val="12"/>
          <w:szCs w:val="12"/>
        </w:rPr>
      </w:pPr>
    </w:p>
    <w:p w:rsidR="00237D33" w:rsidRPr="008C6411" w:rsidRDefault="00237D33" w:rsidP="00237D33">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 xml:space="preserve">Eugene &amp; Mary </w:t>
      </w:r>
      <w:proofErr w:type="spellStart"/>
      <w:r>
        <w:rPr>
          <w:rFonts w:asciiTheme="minorHAnsi" w:hAnsiTheme="minorHAnsi" w:cs="Arial"/>
          <w:bCs/>
          <w:sz w:val="22"/>
          <w:szCs w:val="22"/>
        </w:rPr>
        <w:t>Lynam</w:t>
      </w:r>
      <w:proofErr w:type="spellEnd"/>
    </w:p>
    <w:p w:rsidR="00237D33" w:rsidRPr="00631046" w:rsidRDefault="00237D33" w:rsidP="00237D33">
      <w:pPr>
        <w:spacing w:after="0" w:line="240" w:lineRule="auto"/>
        <w:jc w:val="both"/>
        <w:rPr>
          <w:rFonts w:asciiTheme="minorHAnsi" w:hAnsiTheme="minorHAnsi"/>
          <w:b/>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proofErr w:type="spellStart"/>
      <w:r>
        <w:rPr>
          <w:rFonts w:asciiTheme="minorHAnsi" w:hAnsiTheme="minorHAnsi"/>
          <w:sz w:val="22"/>
          <w:szCs w:val="22"/>
          <w:lang w:val="en-IE"/>
        </w:rPr>
        <w:t>Menlough</w:t>
      </w:r>
      <w:proofErr w:type="spellEnd"/>
    </w:p>
    <w:p w:rsidR="00237D33" w:rsidRPr="008C6411" w:rsidRDefault="00237D33" w:rsidP="00237D33">
      <w:pP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cs="Arial"/>
          <w:sz w:val="22"/>
          <w:szCs w:val="22"/>
          <w:lang w:eastAsia="en-IE"/>
        </w:rPr>
        <w:t>Extend Menlo Village Envelope</w:t>
      </w:r>
    </w:p>
    <w:p w:rsidR="00237D33" w:rsidRDefault="00237D33" w:rsidP="00237D33">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237D33" w:rsidRDefault="00237D33" w:rsidP="001B755A">
      <w:pPr>
        <w:pBdr>
          <w:bottom w:val="single" w:sz="12" w:space="1" w:color="auto"/>
        </w:pBd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Submission Deferred</w:t>
      </w:r>
      <w:r>
        <w:rPr>
          <w:rFonts w:asciiTheme="minorHAnsi" w:hAnsiTheme="minorHAnsi"/>
          <w:b/>
          <w:sz w:val="22"/>
          <w:szCs w:val="22"/>
        </w:rPr>
        <w:t>:</w:t>
      </w:r>
      <w:r>
        <w:rPr>
          <w:rFonts w:asciiTheme="minorHAnsi" w:hAnsiTheme="minorHAnsi"/>
          <w:b/>
          <w:sz w:val="22"/>
          <w:szCs w:val="22"/>
        </w:rPr>
        <w:tab/>
      </w:r>
      <w:r w:rsidRPr="008C6411">
        <w:rPr>
          <w:rFonts w:asciiTheme="minorHAnsi" w:hAnsiTheme="minorHAnsi"/>
          <w:sz w:val="22"/>
          <w:szCs w:val="22"/>
        </w:rPr>
        <w:t>Agreed</w:t>
      </w:r>
      <w:r>
        <w:rPr>
          <w:rFonts w:asciiTheme="minorHAnsi" w:hAnsiTheme="minorHAnsi"/>
          <w:sz w:val="22"/>
          <w:szCs w:val="22"/>
        </w:rPr>
        <w:t xml:space="preserve"> by all on the proposal of Cllr. F. Fahy</w:t>
      </w:r>
    </w:p>
    <w:p w:rsidR="00B00A2B" w:rsidRDefault="00B00A2B" w:rsidP="001B755A">
      <w:pPr>
        <w:pBdr>
          <w:bottom w:val="single" w:sz="12" w:space="1" w:color="auto"/>
        </w:pBdr>
        <w:spacing w:after="0" w:line="240" w:lineRule="auto"/>
        <w:ind w:left="3600" w:hanging="3600"/>
        <w:jc w:val="both"/>
        <w:rPr>
          <w:rFonts w:asciiTheme="minorHAnsi" w:hAnsiTheme="minorHAnsi"/>
          <w:sz w:val="22"/>
          <w:szCs w:val="22"/>
        </w:rPr>
      </w:pPr>
    </w:p>
    <w:p w:rsidR="00237D33" w:rsidRDefault="00237D33" w:rsidP="00237D33">
      <w:pPr>
        <w:spacing w:after="0" w:line="240" w:lineRule="auto"/>
        <w:jc w:val="both"/>
        <w:rPr>
          <w:rFonts w:asciiTheme="minorHAnsi" w:hAnsiTheme="minorHAnsi"/>
          <w:b/>
          <w:color w:val="FF0000"/>
          <w:sz w:val="28"/>
          <w:szCs w:val="28"/>
        </w:rPr>
      </w:pPr>
    </w:p>
    <w:p w:rsidR="00237D33" w:rsidRPr="008C6411" w:rsidRDefault="00237D33" w:rsidP="00237D3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238</w:t>
      </w:r>
    </w:p>
    <w:p w:rsidR="00237D33" w:rsidRPr="008C6411" w:rsidRDefault="00237D33" w:rsidP="00237D33">
      <w:pPr>
        <w:spacing w:after="0" w:line="240" w:lineRule="auto"/>
        <w:jc w:val="both"/>
        <w:rPr>
          <w:rFonts w:asciiTheme="minorHAnsi" w:hAnsiTheme="minorHAnsi"/>
          <w:b/>
          <w:sz w:val="22"/>
          <w:szCs w:val="22"/>
        </w:rPr>
      </w:pPr>
    </w:p>
    <w:p w:rsidR="00237D33" w:rsidRPr="008C6411" w:rsidRDefault="00237D33" w:rsidP="00237D33">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proofErr w:type="spellStart"/>
      <w:r>
        <w:rPr>
          <w:rFonts w:asciiTheme="minorHAnsi" w:hAnsiTheme="minorHAnsi"/>
          <w:sz w:val="22"/>
          <w:szCs w:val="22"/>
        </w:rPr>
        <w:t>Aldi</w:t>
      </w:r>
      <w:proofErr w:type="spellEnd"/>
      <w:r>
        <w:rPr>
          <w:rFonts w:asciiTheme="minorHAnsi" w:hAnsiTheme="minorHAnsi"/>
          <w:sz w:val="22"/>
          <w:szCs w:val="22"/>
        </w:rPr>
        <w:t xml:space="preserve"> Stores</w:t>
      </w:r>
    </w:p>
    <w:p w:rsidR="00237D33" w:rsidRPr="008C6411" w:rsidRDefault="00237D33" w:rsidP="00237D33">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Briarhill, Doughiska</w:t>
      </w:r>
    </w:p>
    <w:p w:rsidR="00237D33" w:rsidRDefault="00237D33" w:rsidP="00237D33">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Rezone lands from R to CI</w:t>
      </w:r>
      <w:r w:rsidRPr="008C6411">
        <w:rPr>
          <w:rFonts w:asciiTheme="minorHAnsi" w:hAnsiTheme="minorHAnsi"/>
          <w:sz w:val="22"/>
          <w:szCs w:val="22"/>
        </w:rPr>
        <w:t xml:space="preserve">              </w:t>
      </w:r>
    </w:p>
    <w:p w:rsidR="00237D33" w:rsidRDefault="00237D33" w:rsidP="00237D33">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237D33" w:rsidRPr="002E13BC" w:rsidRDefault="00237D33" w:rsidP="00237D33">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237D33" w:rsidRPr="008C6411" w:rsidRDefault="00237D33" w:rsidP="00237D33">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237D33" w:rsidRDefault="00237D33" w:rsidP="00237D33">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237D33">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237D33" w:rsidRPr="008C6411" w:rsidTr="00237D33">
        <w:tc>
          <w:tcPr>
            <w:tcW w:w="1841" w:type="dxa"/>
          </w:tcPr>
          <w:p w:rsidR="00237D33" w:rsidRPr="008C6411" w:rsidRDefault="00237D33" w:rsidP="00237D33">
            <w:pPr>
              <w:spacing w:line="240" w:lineRule="auto"/>
              <w:jc w:val="both"/>
              <w:rPr>
                <w:rFonts w:asciiTheme="minorHAnsi" w:hAnsiTheme="minorHAnsi"/>
                <w:b/>
              </w:rPr>
            </w:pPr>
            <w:r w:rsidRPr="008C6411">
              <w:rPr>
                <w:rFonts w:asciiTheme="minorHAnsi" w:hAnsiTheme="minorHAnsi"/>
                <w:b/>
              </w:rPr>
              <w:t>Proposed by:</w:t>
            </w:r>
          </w:p>
          <w:p w:rsidR="00237D33" w:rsidRPr="008C6411" w:rsidRDefault="00237D33" w:rsidP="00237D33">
            <w:pPr>
              <w:spacing w:line="240" w:lineRule="auto"/>
              <w:jc w:val="both"/>
              <w:rPr>
                <w:rFonts w:asciiTheme="minorHAnsi" w:hAnsiTheme="minorHAnsi"/>
                <w:b/>
              </w:rPr>
            </w:pPr>
          </w:p>
        </w:tc>
        <w:tc>
          <w:tcPr>
            <w:tcW w:w="2236" w:type="dxa"/>
          </w:tcPr>
          <w:p w:rsidR="00237D33" w:rsidRPr="008C6411" w:rsidRDefault="00237D33" w:rsidP="00D756F7">
            <w:pPr>
              <w:spacing w:line="240" w:lineRule="auto"/>
              <w:jc w:val="both"/>
              <w:rPr>
                <w:rFonts w:asciiTheme="minorHAnsi" w:hAnsiTheme="minorHAnsi"/>
                <w:b/>
              </w:rPr>
            </w:pPr>
            <w:r w:rsidRPr="008C6411">
              <w:rPr>
                <w:rFonts w:asciiTheme="minorHAnsi" w:hAnsiTheme="minorHAnsi"/>
                <w:b/>
              </w:rPr>
              <w:lastRenderedPageBreak/>
              <w:t>Cllr</w:t>
            </w:r>
            <w:r>
              <w:rPr>
                <w:rFonts w:asciiTheme="minorHAnsi" w:hAnsiTheme="minorHAnsi"/>
                <w:b/>
              </w:rPr>
              <w:t xml:space="preserve">. </w:t>
            </w:r>
            <w:r w:rsidR="00D756F7">
              <w:rPr>
                <w:rFonts w:asciiTheme="minorHAnsi" w:hAnsiTheme="minorHAnsi"/>
                <w:b/>
              </w:rPr>
              <w:t>D. McDonnell</w:t>
            </w:r>
          </w:p>
        </w:tc>
        <w:tc>
          <w:tcPr>
            <w:tcW w:w="2268" w:type="dxa"/>
          </w:tcPr>
          <w:p w:rsidR="00237D33" w:rsidRPr="008C6411" w:rsidRDefault="00237D33" w:rsidP="00237D33">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37D33" w:rsidRPr="008C6411" w:rsidRDefault="00237D33" w:rsidP="00D756F7">
            <w:pPr>
              <w:spacing w:line="240" w:lineRule="auto"/>
              <w:jc w:val="both"/>
              <w:rPr>
                <w:rFonts w:asciiTheme="minorHAnsi" w:hAnsiTheme="minorHAnsi"/>
                <w:b/>
              </w:rPr>
            </w:pPr>
            <w:r w:rsidRPr="008C6411">
              <w:rPr>
                <w:rFonts w:asciiTheme="minorHAnsi" w:hAnsiTheme="minorHAnsi"/>
                <w:b/>
              </w:rPr>
              <w:t>Cllr</w:t>
            </w:r>
            <w:r w:rsidR="00D756F7">
              <w:rPr>
                <w:rFonts w:asciiTheme="minorHAnsi" w:hAnsiTheme="minorHAnsi"/>
                <w:b/>
              </w:rPr>
              <w:t>. O. Crowe</w:t>
            </w:r>
          </w:p>
        </w:tc>
      </w:tr>
      <w:tr w:rsidR="00237D33" w:rsidRPr="008C6411" w:rsidTr="00237D33">
        <w:tc>
          <w:tcPr>
            <w:tcW w:w="1841" w:type="dxa"/>
          </w:tcPr>
          <w:p w:rsidR="00237D33" w:rsidRPr="008C6411" w:rsidRDefault="00237D33" w:rsidP="00237D33">
            <w:pPr>
              <w:spacing w:line="240" w:lineRule="auto"/>
              <w:jc w:val="both"/>
              <w:rPr>
                <w:rFonts w:asciiTheme="minorHAnsi" w:hAnsiTheme="minorHAnsi"/>
                <w:b/>
                <w:color w:val="auto"/>
              </w:rPr>
            </w:pPr>
            <w:r w:rsidRPr="008C6411">
              <w:rPr>
                <w:rFonts w:asciiTheme="minorHAnsi" w:hAnsiTheme="minorHAnsi"/>
                <w:b/>
                <w:color w:val="auto"/>
              </w:rPr>
              <w:lastRenderedPageBreak/>
              <w:t>In Favour: 1</w:t>
            </w:r>
            <w:r>
              <w:rPr>
                <w:rFonts w:asciiTheme="minorHAnsi" w:hAnsiTheme="minorHAnsi"/>
                <w:b/>
                <w:color w:val="auto"/>
              </w:rPr>
              <w:t>7</w:t>
            </w:r>
          </w:p>
        </w:tc>
        <w:tc>
          <w:tcPr>
            <w:tcW w:w="2236" w:type="dxa"/>
          </w:tcPr>
          <w:p w:rsidR="00237D33" w:rsidRPr="008C6411" w:rsidRDefault="00237D33" w:rsidP="00237D33">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237D33" w:rsidRPr="008C6411" w:rsidRDefault="00237D33" w:rsidP="00237D33">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237D33" w:rsidRPr="008C6411" w:rsidRDefault="00237D33" w:rsidP="00237D33">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1B755A" w:rsidRDefault="001B755A" w:rsidP="00237D33">
      <w:pPr>
        <w:pBdr>
          <w:bottom w:val="single" w:sz="12" w:space="1" w:color="auto"/>
        </w:pBdr>
        <w:spacing w:after="0" w:line="240" w:lineRule="auto"/>
        <w:jc w:val="both"/>
        <w:rPr>
          <w:rFonts w:asciiTheme="minorHAnsi" w:hAnsiTheme="minorHAnsi"/>
          <w:b/>
          <w:sz w:val="22"/>
          <w:szCs w:val="22"/>
        </w:rPr>
      </w:pPr>
    </w:p>
    <w:p w:rsidR="00237D33" w:rsidRDefault="00237D33" w:rsidP="00237D33">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2A77DB" w:rsidRDefault="002A77DB" w:rsidP="00237D33">
      <w:pPr>
        <w:pBdr>
          <w:bottom w:val="single" w:sz="12" w:space="1" w:color="auto"/>
        </w:pBdr>
        <w:spacing w:after="0" w:line="240" w:lineRule="auto"/>
        <w:jc w:val="both"/>
        <w:rPr>
          <w:rFonts w:asciiTheme="minorHAnsi" w:hAnsiTheme="minorHAnsi"/>
          <w:b/>
          <w:color w:val="auto"/>
          <w:sz w:val="22"/>
          <w:szCs w:val="22"/>
        </w:rPr>
      </w:pPr>
    </w:p>
    <w:p w:rsidR="002A77DB" w:rsidRDefault="002A77DB" w:rsidP="002A77DB">
      <w:pPr>
        <w:spacing w:after="0" w:line="240" w:lineRule="auto"/>
        <w:jc w:val="both"/>
        <w:rPr>
          <w:rFonts w:asciiTheme="minorHAnsi" w:hAnsiTheme="minorHAnsi"/>
          <w:sz w:val="22"/>
          <w:szCs w:val="22"/>
          <w:lang w:val="en-IE"/>
        </w:rPr>
      </w:pPr>
    </w:p>
    <w:tbl>
      <w:tblPr>
        <w:tblStyle w:val="TableGrid"/>
        <w:tblW w:w="0" w:type="auto"/>
        <w:tblLook w:val="04A0"/>
      </w:tblPr>
      <w:tblGrid>
        <w:gridCol w:w="9242"/>
      </w:tblGrid>
      <w:tr w:rsidR="002A77DB" w:rsidTr="002A77DB">
        <w:tc>
          <w:tcPr>
            <w:tcW w:w="9242" w:type="dxa"/>
          </w:tcPr>
          <w:p w:rsidR="002A77DB" w:rsidRDefault="002A77DB" w:rsidP="002A77DB">
            <w:pPr>
              <w:spacing w:line="240" w:lineRule="auto"/>
              <w:jc w:val="both"/>
              <w:rPr>
                <w:rFonts w:asciiTheme="minorHAnsi" w:hAnsiTheme="minorHAnsi"/>
                <w:lang w:val="en-IE"/>
              </w:rPr>
            </w:pPr>
            <w:r>
              <w:rPr>
                <w:rFonts w:asciiTheme="minorHAnsi" w:hAnsiTheme="minorHAnsi"/>
                <w:lang w:val="en-IE"/>
              </w:rPr>
              <w:t>Mayor Larkin departed the Meeting at 6.05pm to attend another function and was replaced in the Chair by Deputy Mayor Cllr. P. Flannery.</w:t>
            </w:r>
          </w:p>
        </w:tc>
      </w:tr>
    </w:tbl>
    <w:p w:rsidR="002A77DB" w:rsidRDefault="002A77DB" w:rsidP="002A77DB">
      <w:pPr>
        <w:spacing w:after="0" w:line="240" w:lineRule="auto"/>
        <w:jc w:val="both"/>
        <w:rPr>
          <w:rFonts w:asciiTheme="minorHAnsi" w:hAnsiTheme="minorHAnsi"/>
          <w:sz w:val="22"/>
          <w:szCs w:val="22"/>
          <w:lang w:val="en-IE"/>
        </w:rPr>
      </w:pPr>
    </w:p>
    <w:p w:rsidR="002A77DB" w:rsidRPr="008C6411" w:rsidRDefault="002A77DB" w:rsidP="002A77DB">
      <w:pPr>
        <w:spacing w:after="0" w:line="240" w:lineRule="auto"/>
        <w:jc w:val="both"/>
        <w:rPr>
          <w:rFonts w:asciiTheme="minorHAnsi" w:hAnsiTheme="minorHAnsi"/>
          <w:sz w:val="22"/>
          <w:szCs w:val="22"/>
        </w:rPr>
      </w:pPr>
    </w:p>
    <w:p w:rsidR="002A77DB" w:rsidRPr="003705B0" w:rsidRDefault="002A77DB" w:rsidP="002A77DB">
      <w:pPr>
        <w:spacing w:after="0" w:line="240" w:lineRule="auto"/>
        <w:rPr>
          <w:rFonts w:asciiTheme="minorHAnsi" w:hAnsiTheme="minorHAnsi"/>
          <w:b/>
          <w:color w:val="auto"/>
          <w:sz w:val="28"/>
          <w:szCs w:val="28"/>
        </w:rPr>
      </w:pPr>
      <w:r w:rsidRPr="003705B0">
        <w:rPr>
          <w:rFonts w:asciiTheme="minorHAnsi" w:hAnsiTheme="minorHAnsi"/>
          <w:b/>
          <w:color w:val="auto"/>
          <w:sz w:val="28"/>
          <w:szCs w:val="28"/>
        </w:rPr>
        <w:t>Chapter 2 – Housing and Sustainable Neighbourhoods Strategy</w:t>
      </w:r>
    </w:p>
    <w:p w:rsidR="002A77DB" w:rsidRPr="008C6411" w:rsidRDefault="002A77DB" w:rsidP="002A77DB">
      <w:pPr>
        <w:spacing w:after="0" w:line="240" w:lineRule="auto"/>
        <w:rPr>
          <w:rFonts w:asciiTheme="minorHAnsi" w:hAnsiTheme="minorHAnsi"/>
          <w:b/>
          <w:color w:val="auto"/>
          <w:sz w:val="22"/>
          <w:szCs w:val="22"/>
        </w:rPr>
      </w:pPr>
    </w:p>
    <w:p w:rsidR="002A77DB" w:rsidRPr="001B755A" w:rsidRDefault="002A77DB" w:rsidP="002A77DB">
      <w:pPr>
        <w:spacing w:after="0" w:line="240" w:lineRule="auto"/>
        <w:jc w:val="both"/>
        <w:rPr>
          <w:rFonts w:asciiTheme="minorHAnsi" w:hAnsiTheme="minorHAnsi"/>
          <w:color w:val="auto"/>
          <w:sz w:val="22"/>
          <w:szCs w:val="22"/>
        </w:rPr>
      </w:pPr>
      <w:r w:rsidRPr="008C6411">
        <w:rPr>
          <w:rFonts w:asciiTheme="minorHAnsi" w:hAnsiTheme="minorHAnsi"/>
          <w:color w:val="auto"/>
          <w:sz w:val="22"/>
          <w:szCs w:val="22"/>
        </w:rPr>
        <w:t>Ms. H. Coleman Senior Executive Planner provi</w:t>
      </w:r>
      <w:r>
        <w:rPr>
          <w:rFonts w:asciiTheme="minorHAnsi" w:hAnsiTheme="minorHAnsi"/>
          <w:color w:val="auto"/>
          <w:sz w:val="22"/>
          <w:szCs w:val="22"/>
        </w:rPr>
        <w:t>ded an introduction to Chapter 2</w:t>
      </w:r>
      <w:r w:rsidRPr="008C6411">
        <w:rPr>
          <w:rFonts w:asciiTheme="minorHAnsi" w:hAnsiTheme="minorHAnsi"/>
          <w:color w:val="auto"/>
          <w:sz w:val="22"/>
          <w:szCs w:val="22"/>
        </w:rPr>
        <w:t xml:space="preserve"> and provided an overview of its objectives and content. A summary of the submissions received and the Chief Executive’s response was then outlined. </w:t>
      </w:r>
      <w:r w:rsidR="001B755A">
        <w:rPr>
          <w:rFonts w:asciiTheme="minorHAnsi" w:hAnsiTheme="minorHAnsi"/>
          <w:color w:val="auto"/>
          <w:sz w:val="22"/>
          <w:szCs w:val="22"/>
        </w:rPr>
        <w:t xml:space="preserve"> </w:t>
      </w:r>
      <w:r w:rsidRPr="008C6411">
        <w:rPr>
          <w:rFonts w:asciiTheme="minorHAnsi" w:hAnsiTheme="minorHAnsi"/>
          <w:sz w:val="22"/>
          <w:szCs w:val="22"/>
        </w:rPr>
        <w:t xml:space="preserve">Ms. Coleman referred to the number of submissions received under this Chapter. </w:t>
      </w:r>
    </w:p>
    <w:p w:rsidR="002A77DB" w:rsidRPr="008C6411" w:rsidRDefault="002A77DB" w:rsidP="002A77DB">
      <w:pPr>
        <w:spacing w:after="0" w:line="240" w:lineRule="auto"/>
        <w:jc w:val="both"/>
        <w:rPr>
          <w:rFonts w:asciiTheme="minorHAnsi" w:hAnsiTheme="minorHAnsi"/>
          <w:sz w:val="22"/>
          <w:szCs w:val="22"/>
        </w:rPr>
      </w:pPr>
    </w:p>
    <w:p w:rsidR="002A77DB" w:rsidRDefault="002A77DB" w:rsidP="002A77DB">
      <w:pPr>
        <w:spacing w:after="0" w:line="240" w:lineRule="auto"/>
        <w:jc w:val="both"/>
        <w:rPr>
          <w:rFonts w:asciiTheme="minorHAnsi" w:hAnsiTheme="minorHAnsi"/>
          <w:sz w:val="22"/>
          <w:szCs w:val="22"/>
        </w:rPr>
      </w:pPr>
      <w:r w:rsidRPr="008C6411">
        <w:rPr>
          <w:rFonts w:asciiTheme="minorHAnsi" w:hAnsiTheme="minorHAnsi"/>
          <w:sz w:val="22"/>
          <w:szCs w:val="22"/>
        </w:rPr>
        <w:t>For each submission consider</w:t>
      </w:r>
      <w:r w:rsidR="007443E8">
        <w:rPr>
          <w:rFonts w:asciiTheme="minorHAnsi" w:hAnsiTheme="minorHAnsi"/>
          <w:sz w:val="22"/>
          <w:szCs w:val="22"/>
        </w:rPr>
        <w:t>ed, Ms. Coleman</w:t>
      </w:r>
      <w:r w:rsidRPr="008C6411">
        <w:rPr>
          <w:rFonts w:asciiTheme="minorHAnsi" w:hAnsiTheme="minorHAnsi"/>
          <w:sz w:val="22"/>
          <w:szCs w:val="22"/>
        </w:rPr>
        <w:t>:</w:t>
      </w:r>
    </w:p>
    <w:p w:rsidR="002A77DB" w:rsidRPr="008C6411" w:rsidRDefault="002A77DB" w:rsidP="002A77DB">
      <w:pPr>
        <w:spacing w:after="0" w:line="240" w:lineRule="auto"/>
        <w:jc w:val="both"/>
        <w:rPr>
          <w:rFonts w:asciiTheme="minorHAnsi" w:hAnsiTheme="minorHAnsi"/>
          <w:sz w:val="22"/>
          <w:szCs w:val="22"/>
        </w:rPr>
      </w:pPr>
    </w:p>
    <w:p w:rsidR="002A77DB" w:rsidRPr="008C6411" w:rsidRDefault="007443E8" w:rsidP="002A77DB">
      <w:pPr>
        <w:pStyle w:val="ListParagraph"/>
        <w:widowControl/>
        <w:numPr>
          <w:ilvl w:val="0"/>
          <w:numId w:val="14"/>
        </w:numPr>
        <w:suppressAutoHyphens w:val="0"/>
        <w:spacing w:line="240" w:lineRule="auto"/>
        <w:jc w:val="both"/>
        <w:rPr>
          <w:rFonts w:asciiTheme="minorHAnsi" w:hAnsiTheme="minorHAnsi"/>
          <w:sz w:val="22"/>
          <w:szCs w:val="22"/>
        </w:rPr>
      </w:pPr>
      <w:r>
        <w:rPr>
          <w:rFonts w:asciiTheme="minorHAnsi" w:hAnsiTheme="minorHAnsi"/>
          <w:sz w:val="22"/>
          <w:szCs w:val="22"/>
        </w:rPr>
        <w:t xml:space="preserve">noted </w:t>
      </w:r>
      <w:r w:rsidR="002A77DB" w:rsidRPr="008C6411">
        <w:rPr>
          <w:rFonts w:asciiTheme="minorHAnsi" w:hAnsiTheme="minorHAnsi"/>
          <w:sz w:val="22"/>
          <w:szCs w:val="22"/>
        </w:rPr>
        <w:t xml:space="preserve">the submission reference number, </w:t>
      </w:r>
    </w:p>
    <w:p w:rsidR="002A77DB" w:rsidRPr="008C6411" w:rsidRDefault="007443E8" w:rsidP="002A77DB">
      <w:pPr>
        <w:pStyle w:val="ListParagraph"/>
        <w:widowControl/>
        <w:numPr>
          <w:ilvl w:val="0"/>
          <w:numId w:val="14"/>
        </w:numPr>
        <w:suppressAutoHyphens w:val="0"/>
        <w:spacing w:line="240" w:lineRule="auto"/>
        <w:jc w:val="both"/>
        <w:rPr>
          <w:rFonts w:asciiTheme="minorHAnsi" w:hAnsiTheme="minorHAnsi"/>
          <w:sz w:val="22"/>
          <w:szCs w:val="22"/>
        </w:rPr>
      </w:pPr>
      <w:r>
        <w:rPr>
          <w:rFonts w:asciiTheme="minorHAnsi" w:hAnsiTheme="minorHAnsi"/>
          <w:sz w:val="22"/>
          <w:szCs w:val="22"/>
        </w:rPr>
        <w:t xml:space="preserve">noted </w:t>
      </w:r>
      <w:r w:rsidR="002A77DB" w:rsidRPr="008C6411">
        <w:rPr>
          <w:rFonts w:asciiTheme="minorHAnsi" w:hAnsiTheme="minorHAnsi"/>
          <w:sz w:val="22"/>
          <w:szCs w:val="22"/>
        </w:rPr>
        <w:t xml:space="preserve">the name of the person or body making the submission, </w:t>
      </w:r>
    </w:p>
    <w:p w:rsidR="002A77DB" w:rsidRPr="008C6411" w:rsidRDefault="002A77DB" w:rsidP="002A77DB">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t>referred to the summary of submission document and the description of the request,</w:t>
      </w:r>
    </w:p>
    <w:p w:rsidR="002A77DB" w:rsidRPr="008C6411" w:rsidRDefault="002A77DB" w:rsidP="002A77DB">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t xml:space="preserve">outlined the response of the Chief Executive as noted in the Amended Reference column of </w:t>
      </w:r>
      <w:r w:rsidRPr="008C6411">
        <w:rPr>
          <w:rFonts w:asciiTheme="minorHAnsi" w:hAnsiTheme="minorHAnsi"/>
          <w:i/>
          <w:sz w:val="22"/>
          <w:szCs w:val="22"/>
        </w:rPr>
        <w:t xml:space="preserve">Chief Executive’s Report Part 2 – Summary Matrix of Submission, </w:t>
      </w:r>
    </w:p>
    <w:p w:rsidR="002A77DB" w:rsidRPr="008C6411" w:rsidRDefault="002A77DB" w:rsidP="002A77DB">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t xml:space="preserve">provided detail on any amendment recommended by the Chief Executive as outlined in </w:t>
      </w:r>
      <w:r w:rsidRPr="008C6411">
        <w:rPr>
          <w:rFonts w:asciiTheme="minorHAnsi" w:hAnsiTheme="minorHAnsi"/>
          <w:i/>
          <w:sz w:val="22"/>
          <w:szCs w:val="22"/>
        </w:rPr>
        <w:t>Part 2 - Summary Matrix of Submission,</w:t>
      </w:r>
    </w:p>
    <w:p w:rsidR="002A77DB" w:rsidRPr="008C6411" w:rsidRDefault="002A77DB" w:rsidP="002A77DB">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t xml:space="preserve">outlined any broader issues to be considered and the potential consequences / impact of the submission or proposed amendments from a planning perspective, </w:t>
      </w:r>
    </w:p>
    <w:p w:rsidR="002A77DB" w:rsidRDefault="002A77DB" w:rsidP="002A77DB">
      <w:pPr>
        <w:pStyle w:val="ListParagraph"/>
        <w:widowControl/>
        <w:numPr>
          <w:ilvl w:val="0"/>
          <w:numId w:val="14"/>
        </w:numPr>
        <w:suppressAutoHyphens w:val="0"/>
        <w:spacing w:line="240" w:lineRule="auto"/>
        <w:jc w:val="both"/>
        <w:rPr>
          <w:rFonts w:asciiTheme="minorHAnsi" w:hAnsiTheme="minorHAnsi"/>
          <w:sz w:val="22"/>
          <w:szCs w:val="22"/>
        </w:rPr>
      </w:pPr>
      <w:proofErr w:type="gramStart"/>
      <w:r w:rsidRPr="008C6411">
        <w:rPr>
          <w:rFonts w:asciiTheme="minorHAnsi" w:hAnsiTheme="minorHAnsi"/>
          <w:sz w:val="22"/>
          <w:szCs w:val="22"/>
        </w:rPr>
        <w:t>dealt</w:t>
      </w:r>
      <w:proofErr w:type="gramEnd"/>
      <w:r w:rsidRPr="008C6411">
        <w:rPr>
          <w:rFonts w:asciiTheme="minorHAnsi" w:hAnsiTheme="minorHAnsi"/>
          <w:sz w:val="22"/>
          <w:szCs w:val="22"/>
        </w:rPr>
        <w:t xml:space="preserve"> with any queries or requests for clarification that arose during discussion together with Ms. C. Phelan Senior Planner, Mr. J. O’Neill Director of Services and Mr. B. McGrath Chief Executive.</w:t>
      </w:r>
    </w:p>
    <w:p w:rsidR="001B755A" w:rsidRPr="001B755A" w:rsidRDefault="001B755A" w:rsidP="002A77DB">
      <w:pPr>
        <w:pStyle w:val="ListParagraph"/>
        <w:widowControl/>
        <w:numPr>
          <w:ilvl w:val="0"/>
          <w:numId w:val="14"/>
        </w:numPr>
        <w:suppressAutoHyphens w:val="0"/>
        <w:spacing w:line="240" w:lineRule="auto"/>
        <w:jc w:val="both"/>
        <w:rPr>
          <w:rFonts w:asciiTheme="minorHAnsi" w:hAnsiTheme="minorHAnsi"/>
          <w:sz w:val="22"/>
          <w:szCs w:val="22"/>
        </w:rPr>
      </w:pPr>
    </w:p>
    <w:p w:rsidR="0053375C" w:rsidRPr="0053375C" w:rsidRDefault="0053375C" w:rsidP="0053375C">
      <w:pPr>
        <w:spacing w:after="0" w:line="240" w:lineRule="auto"/>
        <w:jc w:val="both"/>
        <w:rPr>
          <w:rFonts w:asciiTheme="minorHAnsi" w:hAnsiTheme="minorHAnsi"/>
          <w:b/>
        </w:rPr>
      </w:pPr>
      <w:r w:rsidRPr="0053375C">
        <w:rPr>
          <w:rFonts w:asciiTheme="minorHAnsi" w:hAnsiTheme="minorHAnsi"/>
          <w:b/>
        </w:rPr>
        <w:t>Consideratio</w:t>
      </w:r>
      <w:r>
        <w:rPr>
          <w:rFonts w:asciiTheme="minorHAnsi" w:hAnsiTheme="minorHAnsi"/>
          <w:b/>
        </w:rPr>
        <w:t>n of Submissions under Chapter 2</w:t>
      </w:r>
      <w:r w:rsidRPr="0053375C">
        <w:rPr>
          <w:rFonts w:asciiTheme="minorHAnsi" w:hAnsiTheme="minorHAnsi"/>
          <w:b/>
        </w:rPr>
        <w:t xml:space="preserve"> (and related submissions)</w:t>
      </w:r>
    </w:p>
    <w:p w:rsidR="0053375C" w:rsidRDefault="0053375C" w:rsidP="002A77DB">
      <w:pPr>
        <w:spacing w:after="0" w:line="240" w:lineRule="auto"/>
        <w:jc w:val="both"/>
        <w:rPr>
          <w:rFonts w:asciiTheme="minorHAnsi" w:hAnsiTheme="minorHAnsi"/>
          <w:b/>
          <w:color w:val="FF0000"/>
          <w:sz w:val="28"/>
          <w:szCs w:val="28"/>
        </w:rPr>
      </w:pPr>
    </w:p>
    <w:p w:rsidR="002A77DB" w:rsidRPr="008C6411" w:rsidRDefault="002A77DB" w:rsidP="002A77D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015</w:t>
      </w:r>
    </w:p>
    <w:p w:rsidR="002A77DB" w:rsidRPr="008C6411" w:rsidRDefault="002A77DB" w:rsidP="002A77DB">
      <w:pPr>
        <w:spacing w:after="0" w:line="240" w:lineRule="auto"/>
        <w:jc w:val="both"/>
        <w:rPr>
          <w:rFonts w:asciiTheme="minorHAnsi" w:hAnsiTheme="minorHAnsi"/>
          <w:b/>
          <w:sz w:val="22"/>
          <w:szCs w:val="22"/>
        </w:rPr>
      </w:pPr>
    </w:p>
    <w:p w:rsidR="002A77DB" w:rsidRPr="008C6411" w:rsidRDefault="002A77DB" w:rsidP="002A77DB">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007B2123">
        <w:rPr>
          <w:rFonts w:asciiTheme="minorHAnsi" w:hAnsiTheme="minorHAnsi"/>
          <w:sz w:val="22"/>
          <w:szCs w:val="22"/>
        </w:rPr>
        <w:t>Bryan</w:t>
      </w:r>
      <w:r>
        <w:rPr>
          <w:rFonts w:asciiTheme="minorHAnsi" w:hAnsiTheme="minorHAnsi"/>
          <w:sz w:val="22"/>
          <w:szCs w:val="22"/>
        </w:rPr>
        <w:t xml:space="preserve"> Egan</w:t>
      </w:r>
    </w:p>
    <w:p w:rsidR="002A77DB" w:rsidRPr="008C6411" w:rsidRDefault="002A77DB" w:rsidP="002A77DB">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2A77DB" w:rsidRDefault="002A77DB" w:rsidP="002A77DB">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Various</w:t>
      </w:r>
    </w:p>
    <w:p w:rsidR="002A77DB" w:rsidRDefault="002A77DB" w:rsidP="002A77DB">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2A77DB" w:rsidRPr="002E13BC" w:rsidRDefault="002A77DB" w:rsidP="002A77DB">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2A77DB" w:rsidRPr="008C6411" w:rsidRDefault="002A77DB" w:rsidP="002A77DB">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2A77DB" w:rsidRDefault="002A77DB" w:rsidP="002A77DB">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3705B0" w:rsidRPr="008C6411" w:rsidRDefault="003705B0" w:rsidP="002A77DB">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2A77DB" w:rsidRPr="008C6411" w:rsidTr="002A77DB">
        <w:tc>
          <w:tcPr>
            <w:tcW w:w="1841" w:type="dxa"/>
          </w:tcPr>
          <w:p w:rsidR="002A77DB" w:rsidRPr="008C6411" w:rsidRDefault="002A77DB" w:rsidP="002A77DB">
            <w:pPr>
              <w:spacing w:line="240" w:lineRule="auto"/>
              <w:jc w:val="both"/>
              <w:rPr>
                <w:rFonts w:asciiTheme="minorHAnsi" w:hAnsiTheme="minorHAnsi"/>
                <w:b/>
              </w:rPr>
            </w:pPr>
            <w:r w:rsidRPr="008C6411">
              <w:rPr>
                <w:rFonts w:asciiTheme="minorHAnsi" w:hAnsiTheme="minorHAnsi"/>
                <w:b/>
              </w:rPr>
              <w:t>Proposed by:</w:t>
            </w:r>
          </w:p>
          <w:p w:rsidR="002A77DB" w:rsidRPr="008C6411" w:rsidRDefault="002A77DB" w:rsidP="002A77DB">
            <w:pPr>
              <w:spacing w:line="240" w:lineRule="auto"/>
              <w:jc w:val="both"/>
              <w:rPr>
                <w:rFonts w:asciiTheme="minorHAnsi" w:hAnsiTheme="minorHAnsi"/>
                <w:b/>
              </w:rPr>
            </w:pPr>
          </w:p>
        </w:tc>
        <w:tc>
          <w:tcPr>
            <w:tcW w:w="2236" w:type="dxa"/>
          </w:tcPr>
          <w:p w:rsidR="002A77DB" w:rsidRPr="008C6411" w:rsidRDefault="002A77DB" w:rsidP="002A77DB">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B. Cameron</w:t>
            </w:r>
          </w:p>
        </w:tc>
        <w:tc>
          <w:tcPr>
            <w:tcW w:w="2268" w:type="dxa"/>
          </w:tcPr>
          <w:p w:rsidR="002A77DB" w:rsidRPr="008C6411" w:rsidRDefault="002A77DB" w:rsidP="002A77D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A77DB" w:rsidRPr="008C6411" w:rsidRDefault="002A77DB" w:rsidP="002A77DB">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r>
      <w:tr w:rsidR="002A77DB" w:rsidRPr="008C6411" w:rsidTr="002A77DB">
        <w:tc>
          <w:tcPr>
            <w:tcW w:w="1841" w:type="dxa"/>
          </w:tcPr>
          <w:p w:rsidR="002A77DB" w:rsidRPr="008C6411" w:rsidRDefault="002A77DB" w:rsidP="002A77DB">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2A77DB" w:rsidRPr="008C6411" w:rsidRDefault="002A77DB" w:rsidP="002A77DB">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2A77DB" w:rsidRPr="008C6411" w:rsidRDefault="002A77DB" w:rsidP="002A77DB">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2A77DB" w:rsidRPr="008C6411" w:rsidRDefault="002A77DB" w:rsidP="002A77DB">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2A77DB" w:rsidRDefault="002A77DB" w:rsidP="002A77DB">
      <w:pPr>
        <w:pBdr>
          <w:bottom w:val="single" w:sz="12" w:space="1" w:color="auto"/>
        </w:pBdr>
        <w:spacing w:after="0" w:line="240" w:lineRule="auto"/>
        <w:jc w:val="both"/>
        <w:rPr>
          <w:rFonts w:asciiTheme="minorHAnsi" w:hAnsiTheme="minorHAnsi"/>
          <w:b/>
          <w:sz w:val="22"/>
          <w:szCs w:val="22"/>
        </w:rPr>
      </w:pPr>
    </w:p>
    <w:p w:rsidR="002A77DB" w:rsidRDefault="002A77DB" w:rsidP="002A77DB">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2A77DB" w:rsidRDefault="002A77DB" w:rsidP="002A77DB">
      <w:pPr>
        <w:pBdr>
          <w:bottom w:val="single" w:sz="12" w:space="1" w:color="auto"/>
        </w:pBdr>
        <w:spacing w:after="0" w:line="240" w:lineRule="auto"/>
        <w:jc w:val="both"/>
        <w:rPr>
          <w:rFonts w:asciiTheme="minorHAnsi" w:hAnsiTheme="minorHAnsi"/>
          <w:b/>
          <w:color w:val="auto"/>
          <w:sz w:val="22"/>
          <w:szCs w:val="22"/>
        </w:rPr>
      </w:pPr>
    </w:p>
    <w:p w:rsidR="001B755A" w:rsidRDefault="001B755A" w:rsidP="002A77DB">
      <w:pPr>
        <w:spacing w:after="0" w:line="240" w:lineRule="auto"/>
        <w:jc w:val="both"/>
        <w:rPr>
          <w:rFonts w:asciiTheme="minorHAnsi" w:hAnsiTheme="minorHAnsi"/>
          <w:b/>
          <w:color w:val="FF0000"/>
          <w:sz w:val="28"/>
          <w:szCs w:val="28"/>
        </w:rPr>
      </w:pPr>
    </w:p>
    <w:p w:rsidR="002A77DB" w:rsidRPr="008C6411" w:rsidRDefault="002A77DB" w:rsidP="002A77D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053</w:t>
      </w:r>
    </w:p>
    <w:p w:rsidR="002A77DB" w:rsidRPr="008C6411" w:rsidRDefault="002A77DB" w:rsidP="002A77DB">
      <w:pPr>
        <w:spacing w:after="0" w:line="240" w:lineRule="auto"/>
        <w:jc w:val="both"/>
        <w:rPr>
          <w:rFonts w:asciiTheme="minorHAnsi" w:hAnsiTheme="minorHAnsi"/>
          <w:b/>
          <w:sz w:val="22"/>
          <w:szCs w:val="22"/>
        </w:rPr>
      </w:pPr>
    </w:p>
    <w:p w:rsidR="002A77DB" w:rsidRPr="008C6411" w:rsidRDefault="002A77DB" w:rsidP="002A77DB">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proofErr w:type="spellStart"/>
      <w:r>
        <w:rPr>
          <w:rFonts w:asciiTheme="minorHAnsi" w:hAnsiTheme="minorHAnsi"/>
          <w:sz w:val="22"/>
          <w:szCs w:val="22"/>
        </w:rPr>
        <w:t>Comhair</w:t>
      </w:r>
      <w:r w:rsidR="0053375C">
        <w:rPr>
          <w:rFonts w:asciiTheme="minorHAnsi" w:hAnsiTheme="minorHAnsi"/>
          <w:sz w:val="22"/>
          <w:szCs w:val="22"/>
        </w:rPr>
        <w:t>l</w:t>
      </w:r>
      <w:r>
        <w:rPr>
          <w:rFonts w:asciiTheme="minorHAnsi" w:hAnsiTheme="minorHAnsi"/>
          <w:sz w:val="22"/>
          <w:szCs w:val="22"/>
        </w:rPr>
        <w:t>e</w:t>
      </w:r>
      <w:proofErr w:type="spellEnd"/>
      <w:r>
        <w:rPr>
          <w:rFonts w:asciiTheme="minorHAnsi" w:hAnsiTheme="minorHAnsi"/>
          <w:sz w:val="22"/>
          <w:szCs w:val="22"/>
        </w:rPr>
        <w:t xml:space="preserve"> </w:t>
      </w:r>
      <w:proofErr w:type="gramStart"/>
      <w:r>
        <w:rPr>
          <w:rFonts w:asciiTheme="minorHAnsi" w:hAnsiTheme="minorHAnsi"/>
          <w:sz w:val="22"/>
          <w:szCs w:val="22"/>
        </w:rPr>
        <w:t>na</w:t>
      </w:r>
      <w:proofErr w:type="gramEnd"/>
      <w:r>
        <w:rPr>
          <w:rFonts w:asciiTheme="minorHAnsi" w:hAnsiTheme="minorHAnsi"/>
          <w:sz w:val="22"/>
          <w:szCs w:val="22"/>
        </w:rPr>
        <w:t xml:space="preserve"> </w:t>
      </w:r>
      <w:proofErr w:type="spellStart"/>
      <w:r>
        <w:rPr>
          <w:rFonts w:asciiTheme="minorHAnsi" w:hAnsiTheme="minorHAnsi"/>
          <w:sz w:val="22"/>
          <w:szCs w:val="22"/>
        </w:rPr>
        <w:t>nÓg</w:t>
      </w:r>
      <w:proofErr w:type="spellEnd"/>
    </w:p>
    <w:p w:rsidR="002A77DB" w:rsidRPr="008C6411" w:rsidRDefault="002A77DB" w:rsidP="002A77DB">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2A77DB" w:rsidRDefault="002A77DB" w:rsidP="002A77DB">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Busking on Shop Street, promotion of youth issues etc</w:t>
      </w:r>
      <w:r w:rsidRPr="008C6411">
        <w:rPr>
          <w:rFonts w:asciiTheme="minorHAnsi" w:hAnsiTheme="minorHAnsi"/>
          <w:sz w:val="22"/>
          <w:szCs w:val="22"/>
        </w:rPr>
        <w:t xml:space="preserve">              </w:t>
      </w:r>
    </w:p>
    <w:p w:rsidR="002A77DB" w:rsidRPr="00EF2BA4" w:rsidRDefault="002A77DB" w:rsidP="002A77DB">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2A77DB" w:rsidRPr="002E13BC" w:rsidRDefault="002A77DB" w:rsidP="002A77DB">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2A77DB" w:rsidRPr="008C6411" w:rsidRDefault="002A77DB" w:rsidP="002A77DB">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3705B0" w:rsidRDefault="002A77DB" w:rsidP="002A77DB">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3705B0" w:rsidRPr="008C6411" w:rsidRDefault="003705B0" w:rsidP="002A77DB">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2A77DB" w:rsidRPr="008C6411" w:rsidTr="002A77DB">
        <w:tc>
          <w:tcPr>
            <w:tcW w:w="1841" w:type="dxa"/>
          </w:tcPr>
          <w:p w:rsidR="002A77DB" w:rsidRPr="008C6411" w:rsidRDefault="002A77DB" w:rsidP="002A77DB">
            <w:pPr>
              <w:spacing w:line="240" w:lineRule="auto"/>
              <w:jc w:val="both"/>
              <w:rPr>
                <w:rFonts w:asciiTheme="minorHAnsi" w:hAnsiTheme="minorHAnsi"/>
                <w:b/>
              </w:rPr>
            </w:pPr>
            <w:r w:rsidRPr="008C6411">
              <w:rPr>
                <w:rFonts w:asciiTheme="minorHAnsi" w:hAnsiTheme="minorHAnsi"/>
                <w:b/>
              </w:rPr>
              <w:t>Proposed by:</w:t>
            </w:r>
          </w:p>
          <w:p w:rsidR="002A77DB" w:rsidRPr="008C6411" w:rsidRDefault="002A77DB" w:rsidP="002A77DB">
            <w:pPr>
              <w:spacing w:line="240" w:lineRule="auto"/>
              <w:jc w:val="both"/>
              <w:rPr>
                <w:rFonts w:asciiTheme="minorHAnsi" w:hAnsiTheme="minorHAnsi"/>
                <w:b/>
              </w:rPr>
            </w:pPr>
          </w:p>
        </w:tc>
        <w:tc>
          <w:tcPr>
            <w:tcW w:w="2236" w:type="dxa"/>
          </w:tcPr>
          <w:p w:rsidR="002A77DB" w:rsidRPr="008C6411" w:rsidRDefault="002A77DB" w:rsidP="009D033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w:t>
            </w:r>
            <w:r w:rsidR="009D0332">
              <w:rPr>
                <w:rFonts w:asciiTheme="minorHAnsi" w:hAnsiTheme="minorHAnsi"/>
                <w:b/>
              </w:rPr>
              <w:t>B. Cameron</w:t>
            </w:r>
          </w:p>
        </w:tc>
        <w:tc>
          <w:tcPr>
            <w:tcW w:w="2268" w:type="dxa"/>
          </w:tcPr>
          <w:p w:rsidR="002A77DB" w:rsidRPr="008C6411" w:rsidRDefault="002A77DB" w:rsidP="002A77D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A77DB" w:rsidRPr="008C6411" w:rsidRDefault="002A77DB" w:rsidP="009D033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w:t>
            </w:r>
            <w:r w:rsidR="009D0332">
              <w:rPr>
                <w:rFonts w:asciiTheme="minorHAnsi" w:hAnsiTheme="minorHAnsi"/>
                <w:b/>
              </w:rPr>
              <w:t>P. Keane</w:t>
            </w:r>
          </w:p>
        </w:tc>
      </w:tr>
      <w:tr w:rsidR="002A77DB" w:rsidRPr="008C6411" w:rsidTr="002A77DB">
        <w:tc>
          <w:tcPr>
            <w:tcW w:w="1841" w:type="dxa"/>
          </w:tcPr>
          <w:p w:rsidR="002A77DB" w:rsidRPr="008C6411" w:rsidRDefault="002A77DB" w:rsidP="002A77DB">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2A77DB" w:rsidRPr="008C6411" w:rsidRDefault="002A77DB" w:rsidP="002A77DB">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2A77DB" w:rsidRPr="008C6411" w:rsidRDefault="002A77DB" w:rsidP="002A77DB">
            <w:pPr>
              <w:spacing w:line="240" w:lineRule="auto"/>
              <w:jc w:val="both"/>
              <w:rPr>
                <w:rFonts w:asciiTheme="minorHAnsi" w:hAnsiTheme="minorHAnsi"/>
                <w:b/>
                <w:color w:val="auto"/>
              </w:rPr>
            </w:pPr>
            <w:r>
              <w:rPr>
                <w:rFonts w:asciiTheme="minorHAnsi" w:hAnsiTheme="minorHAnsi"/>
                <w:b/>
                <w:color w:val="auto"/>
              </w:rPr>
              <w:t xml:space="preserve">Abstain: </w:t>
            </w:r>
            <w:r w:rsidR="009D0332">
              <w:rPr>
                <w:rFonts w:asciiTheme="minorHAnsi" w:hAnsiTheme="minorHAnsi"/>
                <w:b/>
                <w:color w:val="auto"/>
              </w:rPr>
              <w:t>0</w:t>
            </w:r>
          </w:p>
        </w:tc>
        <w:tc>
          <w:tcPr>
            <w:tcW w:w="2897" w:type="dxa"/>
          </w:tcPr>
          <w:p w:rsidR="002A77DB" w:rsidRPr="008C6411" w:rsidRDefault="002A77DB" w:rsidP="002A77DB">
            <w:pPr>
              <w:spacing w:line="240" w:lineRule="auto"/>
              <w:jc w:val="both"/>
              <w:rPr>
                <w:rFonts w:asciiTheme="minorHAnsi" w:hAnsiTheme="minorHAnsi"/>
                <w:b/>
                <w:color w:val="auto"/>
              </w:rPr>
            </w:pPr>
            <w:r w:rsidRPr="008C6411">
              <w:rPr>
                <w:rFonts w:asciiTheme="minorHAnsi" w:hAnsiTheme="minorHAnsi"/>
                <w:b/>
                <w:color w:val="auto"/>
              </w:rPr>
              <w:t>Present: 1</w:t>
            </w:r>
            <w:r w:rsidR="009D0332">
              <w:rPr>
                <w:rFonts w:asciiTheme="minorHAnsi" w:hAnsiTheme="minorHAnsi"/>
                <w:b/>
                <w:color w:val="auto"/>
              </w:rPr>
              <w:t>7</w:t>
            </w:r>
          </w:p>
        </w:tc>
      </w:tr>
    </w:tbl>
    <w:p w:rsidR="002A77DB" w:rsidRDefault="002A77DB" w:rsidP="002A77DB">
      <w:pPr>
        <w:pBdr>
          <w:bottom w:val="single" w:sz="12" w:space="1" w:color="auto"/>
        </w:pBdr>
        <w:spacing w:after="0" w:line="240" w:lineRule="auto"/>
        <w:jc w:val="both"/>
        <w:rPr>
          <w:rFonts w:asciiTheme="minorHAnsi" w:hAnsiTheme="minorHAnsi"/>
          <w:b/>
          <w:sz w:val="22"/>
          <w:szCs w:val="22"/>
        </w:rPr>
      </w:pPr>
    </w:p>
    <w:p w:rsidR="002A77DB" w:rsidRDefault="002A77DB" w:rsidP="002A77DB">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2A77DB" w:rsidRDefault="002A77DB" w:rsidP="002A77DB">
      <w:pPr>
        <w:pBdr>
          <w:bottom w:val="single" w:sz="12" w:space="1" w:color="auto"/>
        </w:pBdr>
        <w:spacing w:after="0" w:line="240" w:lineRule="auto"/>
        <w:jc w:val="both"/>
        <w:rPr>
          <w:rFonts w:asciiTheme="minorHAnsi" w:hAnsiTheme="minorHAnsi"/>
          <w:b/>
          <w:color w:val="auto"/>
          <w:sz w:val="22"/>
          <w:szCs w:val="22"/>
        </w:rPr>
      </w:pPr>
    </w:p>
    <w:p w:rsidR="009D0332" w:rsidRDefault="009D0332" w:rsidP="009D0332">
      <w:pPr>
        <w:spacing w:after="0" w:line="240" w:lineRule="auto"/>
        <w:jc w:val="both"/>
        <w:rPr>
          <w:rFonts w:asciiTheme="minorHAnsi" w:hAnsiTheme="minorHAnsi"/>
          <w:b/>
          <w:color w:val="FF0000"/>
          <w:sz w:val="28"/>
          <w:szCs w:val="28"/>
        </w:rPr>
      </w:pPr>
    </w:p>
    <w:p w:rsidR="009D0332" w:rsidRPr="008C6411" w:rsidRDefault="009D0332" w:rsidP="009D0332">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064</w:t>
      </w:r>
    </w:p>
    <w:p w:rsidR="009D0332" w:rsidRPr="008C6411" w:rsidRDefault="009D0332" w:rsidP="009D0332">
      <w:pPr>
        <w:spacing w:after="0" w:line="240" w:lineRule="auto"/>
        <w:jc w:val="both"/>
        <w:rPr>
          <w:rFonts w:asciiTheme="minorHAnsi" w:hAnsiTheme="minorHAnsi"/>
          <w:b/>
          <w:sz w:val="22"/>
          <w:szCs w:val="22"/>
        </w:rPr>
      </w:pPr>
    </w:p>
    <w:p w:rsidR="009D0332" w:rsidRPr="008C6411" w:rsidRDefault="009D0332" w:rsidP="009D0332">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Galway City Partnership</w:t>
      </w:r>
    </w:p>
    <w:p w:rsidR="009D0332" w:rsidRPr="008C6411" w:rsidRDefault="009D0332" w:rsidP="009D0332">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9D0332" w:rsidRDefault="009D0332" w:rsidP="009D0332">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Various</w:t>
      </w:r>
      <w:r w:rsidRPr="008C6411">
        <w:rPr>
          <w:rFonts w:asciiTheme="minorHAnsi" w:hAnsiTheme="minorHAnsi"/>
          <w:sz w:val="22"/>
          <w:szCs w:val="22"/>
        </w:rPr>
        <w:t xml:space="preserve">              </w:t>
      </w:r>
    </w:p>
    <w:p w:rsidR="009D0332" w:rsidRDefault="009D0332" w:rsidP="009D0332">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9D0332" w:rsidRDefault="009D0332" w:rsidP="009D0332">
      <w:pPr>
        <w:spacing w:after="0" w:line="240" w:lineRule="auto"/>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Amendment AA.1</w:t>
      </w:r>
    </w:p>
    <w:p w:rsidR="009D0332" w:rsidRPr="002E13BC" w:rsidRDefault="009D0332" w:rsidP="009D0332">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9D0332" w:rsidRPr="008C6411" w:rsidRDefault="009D0332" w:rsidP="009D0332">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910F1D" w:rsidRDefault="00910F1D" w:rsidP="009D0332">
      <w:pPr>
        <w:spacing w:after="0" w:line="240" w:lineRule="auto"/>
        <w:jc w:val="both"/>
        <w:rPr>
          <w:rFonts w:asciiTheme="minorHAnsi" w:hAnsiTheme="minorHAnsi"/>
          <w:b/>
          <w:sz w:val="22"/>
          <w:szCs w:val="22"/>
        </w:rPr>
      </w:pPr>
    </w:p>
    <w:p w:rsidR="009D0332" w:rsidRDefault="009D0332" w:rsidP="009D0332">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3705B0" w:rsidRPr="008C6411" w:rsidRDefault="003705B0" w:rsidP="009D0332">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9D0332" w:rsidRPr="008C6411" w:rsidTr="009D0332">
        <w:tc>
          <w:tcPr>
            <w:tcW w:w="1841" w:type="dxa"/>
          </w:tcPr>
          <w:p w:rsidR="009D0332" w:rsidRPr="008C6411" w:rsidRDefault="009D0332" w:rsidP="009D0332">
            <w:pPr>
              <w:spacing w:line="240" w:lineRule="auto"/>
              <w:jc w:val="both"/>
              <w:rPr>
                <w:rFonts w:asciiTheme="minorHAnsi" w:hAnsiTheme="minorHAnsi"/>
                <w:b/>
              </w:rPr>
            </w:pPr>
            <w:r w:rsidRPr="008C6411">
              <w:rPr>
                <w:rFonts w:asciiTheme="minorHAnsi" w:hAnsiTheme="minorHAnsi"/>
                <w:b/>
              </w:rPr>
              <w:t>Proposed by:</w:t>
            </w:r>
          </w:p>
          <w:p w:rsidR="009D0332" w:rsidRPr="008C6411" w:rsidRDefault="009D0332" w:rsidP="009D0332">
            <w:pPr>
              <w:spacing w:line="240" w:lineRule="auto"/>
              <w:jc w:val="both"/>
              <w:rPr>
                <w:rFonts w:asciiTheme="minorHAnsi" w:hAnsiTheme="minorHAnsi"/>
                <w:b/>
              </w:rPr>
            </w:pPr>
          </w:p>
        </w:tc>
        <w:tc>
          <w:tcPr>
            <w:tcW w:w="2236" w:type="dxa"/>
          </w:tcPr>
          <w:p w:rsidR="009D0332" w:rsidRPr="008C6411" w:rsidRDefault="009D0332" w:rsidP="009D033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McDonnell</w:t>
            </w:r>
          </w:p>
        </w:tc>
        <w:tc>
          <w:tcPr>
            <w:tcW w:w="2268" w:type="dxa"/>
          </w:tcPr>
          <w:p w:rsidR="009D0332" w:rsidRPr="008C6411" w:rsidRDefault="009D0332" w:rsidP="009D0332">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9D0332" w:rsidRPr="008C6411" w:rsidRDefault="009D0332" w:rsidP="009D033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C. Ó </w:t>
            </w:r>
            <w:proofErr w:type="spellStart"/>
            <w:r>
              <w:rPr>
                <w:rFonts w:asciiTheme="minorHAnsi" w:hAnsiTheme="minorHAnsi"/>
                <w:b/>
              </w:rPr>
              <w:t>Conchúir</w:t>
            </w:r>
            <w:proofErr w:type="spellEnd"/>
          </w:p>
        </w:tc>
      </w:tr>
      <w:tr w:rsidR="009D0332" w:rsidRPr="008C6411" w:rsidTr="009D0332">
        <w:tc>
          <w:tcPr>
            <w:tcW w:w="1841" w:type="dxa"/>
          </w:tcPr>
          <w:p w:rsidR="009D0332" w:rsidRPr="008C6411" w:rsidRDefault="009D0332" w:rsidP="009D0332">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9D0332" w:rsidRPr="008C6411" w:rsidRDefault="009D0332" w:rsidP="009D0332">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9D0332" w:rsidRPr="008C6411" w:rsidRDefault="009D0332" w:rsidP="009D0332">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9D0332" w:rsidRPr="008C6411" w:rsidRDefault="009D0332" w:rsidP="009D0332">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9D0332" w:rsidRDefault="009D0332" w:rsidP="009D0332">
      <w:pPr>
        <w:pBdr>
          <w:bottom w:val="single" w:sz="12" w:space="1" w:color="auto"/>
        </w:pBdr>
        <w:spacing w:after="0" w:line="240" w:lineRule="auto"/>
        <w:jc w:val="both"/>
        <w:rPr>
          <w:rFonts w:asciiTheme="minorHAnsi" w:hAnsiTheme="minorHAnsi"/>
          <w:b/>
          <w:sz w:val="22"/>
          <w:szCs w:val="22"/>
        </w:rPr>
      </w:pPr>
    </w:p>
    <w:p w:rsidR="009D0332" w:rsidRDefault="009D0332" w:rsidP="009D0332">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D0332" w:rsidRDefault="009D0332" w:rsidP="009D0332">
      <w:pPr>
        <w:pBdr>
          <w:bottom w:val="single" w:sz="12" w:space="1" w:color="auto"/>
        </w:pBdr>
        <w:spacing w:after="0" w:line="240" w:lineRule="auto"/>
        <w:jc w:val="both"/>
        <w:rPr>
          <w:rFonts w:asciiTheme="minorHAnsi" w:hAnsiTheme="minorHAnsi"/>
          <w:b/>
          <w:color w:val="auto"/>
          <w:sz w:val="22"/>
          <w:szCs w:val="22"/>
        </w:rPr>
      </w:pPr>
    </w:p>
    <w:p w:rsidR="009D0332" w:rsidRDefault="009D0332" w:rsidP="009D0332">
      <w:pPr>
        <w:spacing w:after="0" w:line="240" w:lineRule="auto"/>
        <w:jc w:val="both"/>
        <w:rPr>
          <w:rFonts w:asciiTheme="minorHAnsi" w:hAnsiTheme="minorHAnsi"/>
          <w:b/>
          <w:color w:val="FF0000"/>
          <w:sz w:val="28"/>
          <w:szCs w:val="28"/>
        </w:rPr>
      </w:pPr>
    </w:p>
    <w:p w:rsidR="009D0332" w:rsidRPr="008C6411" w:rsidRDefault="009D0332" w:rsidP="009D0332">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068</w:t>
      </w:r>
    </w:p>
    <w:p w:rsidR="009D0332" w:rsidRPr="008C6411" w:rsidRDefault="009D0332" w:rsidP="009D0332">
      <w:pPr>
        <w:spacing w:after="0" w:line="240" w:lineRule="auto"/>
        <w:jc w:val="both"/>
        <w:rPr>
          <w:rFonts w:asciiTheme="minorHAnsi" w:hAnsiTheme="minorHAnsi"/>
          <w:b/>
          <w:sz w:val="22"/>
          <w:szCs w:val="22"/>
        </w:rPr>
      </w:pPr>
    </w:p>
    <w:p w:rsidR="009D0332" w:rsidRPr="008C6411" w:rsidRDefault="009D0332" w:rsidP="009D0332">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Galway Cycling Campaign</w:t>
      </w:r>
    </w:p>
    <w:p w:rsidR="009D0332" w:rsidRPr="008C6411" w:rsidRDefault="009D0332" w:rsidP="009D0332">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9D0332" w:rsidRDefault="009D0332" w:rsidP="009D0332">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Various</w:t>
      </w:r>
      <w:r w:rsidRPr="008C6411">
        <w:rPr>
          <w:rFonts w:asciiTheme="minorHAnsi" w:hAnsiTheme="minorHAnsi"/>
          <w:sz w:val="22"/>
          <w:szCs w:val="22"/>
        </w:rPr>
        <w:t xml:space="preserve">              </w:t>
      </w:r>
    </w:p>
    <w:p w:rsidR="009D0332" w:rsidRDefault="009D0332" w:rsidP="009D0332">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9D0332" w:rsidRDefault="009D0332" w:rsidP="009D0332">
      <w:pPr>
        <w:spacing w:after="0" w:line="240" w:lineRule="auto"/>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Issues addressed under Chapter 3 - Transportation</w:t>
      </w:r>
    </w:p>
    <w:p w:rsidR="009D0332" w:rsidRDefault="009D0332" w:rsidP="009D0332">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747ED6" w:rsidRDefault="00747ED6" w:rsidP="009D0332">
      <w:pPr>
        <w:spacing w:after="0" w:line="240" w:lineRule="auto"/>
        <w:jc w:val="both"/>
        <w:rPr>
          <w:rFonts w:asciiTheme="minorHAnsi" w:hAnsiTheme="minorHAnsi"/>
          <w:color w:val="auto"/>
          <w:sz w:val="22"/>
          <w:szCs w:val="22"/>
        </w:rPr>
      </w:pPr>
    </w:p>
    <w:p w:rsidR="00747ED6" w:rsidRPr="002E13BC" w:rsidRDefault="00747ED6" w:rsidP="009D0332">
      <w:pP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A proposal from Cllr. C. Connolly and seconded by Cllr. F. Fahy (subsequently withdrawn) to “remove </w:t>
      </w:r>
      <w:r>
        <w:rPr>
          <w:rFonts w:asciiTheme="minorHAnsi" w:hAnsiTheme="minorHAnsi"/>
          <w:color w:val="auto"/>
          <w:sz w:val="22"/>
          <w:szCs w:val="22"/>
        </w:rPr>
        <w:lastRenderedPageBreak/>
        <w:t xml:space="preserve">objectives to facilitate new access to Merlin Park Hospital from the Dublin Road at Galway Crystal and to facilitate road widening and improvements at </w:t>
      </w:r>
      <w:proofErr w:type="spellStart"/>
      <w:r>
        <w:rPr>
          <w:rFonts w:asciiTheme="minorHAnsi" w:hAnsiTheme="minorHAnsi"/>
          <w:color w:val="auto"/>
          <w:sz w:val="22"/>
          <w:szCs w:val="22"/>
        </w:rPr>
        <w:t>Bothar</w:t>
      </w:r>
      <w:proofErr w:type="spellEnd"/>
      <w:r>
        <w:rPr>
          <w:rFonts w:asciiTheme="minorHAnsi" w:hAnsiTheme="minorHAnsi"/>
          <w:color w:val="auto"/>
          <w:sz w:val="22"/>
          <w:szCs w:val="22"/>
        </w:rPr>
        <w:t xml:space="preserve"> na </w:t>
      </w:r>
      <w:proofErr w:type="spellStart"/>
      <w:r>
        <w:rPr>
          <w:rFonts w:asciiTheme="minorHAnsi" w:hAnsiTheme="minorHAnsi"/>
          <w:color w:val="auto"/>
          <w:sz w:val="22"/>
          <w:szCs w:val="22"/>
        </w:rPr>
        <w:t>gCoiste</w:t>
      </w:r>
      <w:proofErr w:type="spellEnd"/>
      <w:r>
        <w:rPr>
          <w:rFonts w:asciiTheme="minorHAnsi" w:hAnsiTheme="minorHAnsi"/>
          <w:color w:val="auto"/>
          <w:sz w:val="22"/>
          <w:szCs w:val="22"/>
        </w:rPr>
        <w:t>” was not considered.</w:t>
      </w:r>
    </w:p>
    <w:p w:rsidR="009D0332" w:rsidRDefault="009D0332" w:rsidP="001B755A">
      <w:pPr>
        <w:tabs>
          <w:tab w:val="left" w:pos="1110"/>
        </w:tabs>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9D0332">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9D0332" w:rsidRPr="008C6411" w:rsidTr="009D0332">
        <w:tc>
          <w:tcPr>
            <w:tcW w:w="1841" w:type="dxa"/>
          </w:tcPr>
          <w:p w:rsidR="009D0332" w:rsidRPr="008C6411" w:rsidRDefault="009D0332" w:rsidP="009D0332">
            <w:pPr>
              <w:spacing w:line="240" w:lineRule="auto"/>
              <w:jc w:val="both"/>
              <w:rPr>
                <w:rFonts w:asciiTheme="minorHAnsi" w:hAnsiTheme="minorHAnsi"/>
                <w:b/>
              </w:rPr>
            </w:pPr>
            <w:r w:rsidRPr="008C6411">
              <w:rPr>
                <w:rFonts w:asciiTheme="minorHAnsi" w:hAnsiTheme="minorHAnsi"/>
                <w:b/>
              </w:rPr>
              <w:t>Proposed by:</w:t>
            </w:r>
          </w:p>
          <w:p w:rsidR="009D0332" w:rsidRPr="008C6411" w:rsidRDefault="009D0332" w:rsidP="009D0332">
            <w:pPr>
              <w:spacing w:line="240" w:lineRule="auto"/>
              <w:jc w:val="both"/>
              <w:rPr>
                <w:rFonts w:asciiTheme="minorHAnsi" w:hAnsiTheme="minorHAnsi"/>
                <w:b/>
              </w:rPr>
            </w:pPr>
          </w:p>
        </w:tc>
        <w:tc>
          <w:tcPr>
            <w:tcW w:w="2236" w:type="dxa"/>
          </w:tcPr>
          <w:p w:rsidR="009D0332" w:rsidRPr="008C6411" w:rsidRDefault="009D0332" w:rsidP="009D033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c>
          <w:tcPr>
            <w:tcW w:w="2268" w:type="dxa"/>
          </w:tcPr>
          <w:p w:rsidR="009D0332" w:rsidRPr="008C6411" w:rsidRDefault="009D0332" w:rsidP="009D0332">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9D0332" w:rsidRPr="008C6411" w:rsidRDefault="009D0332" w:rsidP="009D033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B. Cameron</w:t>
            </w:r>
          </w:p>
        </w:tc>
      </w:tr>
      <w:tr w:rsidR="009D0332" w:rsidRPr="008C6411" w:rsidTr="009D0332">
        <w:tc>
          <w:tcPr>
            <w:tcW w:w="1841" w:type="dxa"/>
          </w:tcPr>
          <w:p w:rsidR="009D0332" w:rsidRPr="008C6411" w:rsidRDefault="009D0332" w:rsidP="009D0332">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9D0332" w:rsidRPr="008C6411" w:rsidRDefault="009D0332" w:rsidP="009D0332">
            <w:pPr>
              <w:spacing w:line="240" w:lineRule="auto"/>
              <w:jc w:val="both"/>
              <w:rPr>
                <w:rFonts w:asciiTheme="minorHAnsi" w:hAnsiTheme="minorHAnsi"/>
                <w:b/>
                <w:color w:val="auto"/>
              </w:rPr>
            </w:pPr>
            <w:r>
              <w:rPr>
                <w:rFonts w:asciiTheme="minorHAnsi" w:hAnsiTheme="minorHAnsi"/>
                <w:b/>
                <w:color w:val="auto"/>
              </w:rPr>
              <w:t>Against: 1</w:t>
            </w:r>
          </w:p>
        </w:tc>
        <w:tc>
          <w:tcPr>
            <w:tcW w:w="2268" w:type="dxa"/>
          </w:tcPr>
          <w:p w:rsidR="009D0332" w:rsidRPr="008C6411" w:rsidRDefault="009D0332" w:rsidP="009D0332">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9D0332" w:rsidRPr="008C6411" w:rsidRDefault="009D0332" w:rsidP="009D0332">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9D0332" w:rsidRDefault="009D0332" w:rsidP="009D0332">
      <w:pPr>
        <w:pBdr>
          <w:bottom w:val="single" w:sz="12" w:space="1" w:color="auto"/>
        </w:pBdr>
        <w:spacing w:after="0" w:line="240" w:lineRule="auto"/>
        <w:jc w:val="both"/>
        <w:rPr>
          <w:rFonts w:asciiTheme="minorHAnsi" w:hAnsiTheme="minorHAnsi"/>
          <w:b/>
          <w:sz w:val="22"/>
          <w:szCs w:val="22"/>
        </w:rPr>
      </w:pPr>
    </w:p>
    <w:p w:rsidR="009D0332" w:rsidRDefault="009D0332" w:rsidP="009D0332">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D0332" w:rsidRDefault="009D0332" w:rsidP="009D0332">
      <w:pPr>
        <w:pBdr>
          <w:bottom w:val="single" w:sz="12" w:space="1" w:color="auto"/>
        </w:pBdr>
        <w:spacing w:after="0" w:line="240" w:lineRule="auto"/>
        <w:jc w:val="both"/>
        <w:rPr>
          <w:rFonts w:asciiTheme="minorHAnsi" w:hAnsiTheme="minorHAnsi"/>
          <w:b/>
          <w:color w:val="auto"/>
          <w:sz w:val="22"/>
          <w:szCs w:val="22"/>
        </w:rPr>
      </w:pPr>
    </w:p>
    <w:p w:rsidR="00747ED6" w:rsidRPr="00747ED6" w:rsidRDefault="00747ED6" w:rsidP="00747ED6">
      <w:pPr>
        <w:spacing w:after="0" w:line="240" w:lineRule="auto"/>
        <w:jc w:val="both"/>
        <w:rPr>
          <w:rFonts w:asciiTheme="minorHAnsi" w:hAnsiTheme="minorHAnsi"/>
          <w:b/>
          <w:color w:val="FF0000"/>
          <w:sz w:val="6"/>
          <w:szCs w:val="6"/>
        </w:rPr>
      </w:pPr>
    </w:p>
    <w:p w:rsidR="001B755A" w:rsidRDefault="001B755A" w:rsidP="00747ED6">
      <w:pPr>
        <w:spacing w:after="0" w:line="240" w:lineRule="auto"/>
        <w:jc w:val="both"/>
        <w:rPr>
          <w:rFonts w:asciiTheme="minorHAnsi" w:hAnsiTheme="minorHAnsi"/>
          <w:b/>
          <w:color w:val="FF0000"/>
          <w:sz w:val="28"/>
          <w:szCs w:val="28"/>
        </w:rPr>
      </w:pPr>
    </w:p>
    <w:p w:rsidR="00747ED6" w:rsidRPr="008C6411" w:rsidRDefault="00747ED6" w:rsidP="00747ED6">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071</w:t>
      </w:r>
    </w:p>
    <w:p w:rsidR="00747ED6" w:rsidRPr="00747ED6" w:rsidRDefault="00747ED6" w:rsidP="00747ED6">
      <w:pPr>
        <w:spacing w:after="0" w:line="240" w:lineRule="auto"/>
        <w:jc w:val="both"/>
        <w:rPr>
          <w:rFonts w:asciiTheme="minorHAnsi" w:hAnsiTheme="minorHAnsi"/>
          <w:b/>
          <w:sz w:val="12"/>
          <w:szCs w:val="12"/>
        </w:rPr>
      </w:pPr>
    </w:p>
    <w:p w:rsidR="00747ED6" w:rsidRPr="008C6411" w:rsidRDefault="00747ED6" w:rsidP="00747ED6">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Galway Healthy Cities Forum</w:t>
      </w:r>
    </w:p>
    <w:p w:rsidR="00747ED6" w:rsidRPr="008C6411" w:rsidRDefault="00747ED6" w:rsidP="00747ED6">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747ED6" w:rsidRDefault="00747ED6" w:rsidP="00747ED6">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Various</w:t>
      </w:r>
      <w:r w:rsidRPr="008C6411">
        <w:rPr>
          <w:rFonts w:asciiTheme="minorHAnsi" w:hAnsiTheme="minorHAnsi"/>
          <w:sz w:val="22"/>
          <w:szCs w:val="22"/>
        </w:rPr>
        <w:t xml:space="preserve">              </w:t>
      </w:r>
    </w:p>
    <w:p w:rsidR="00747ED6" w:rsidRDefault="00747ED6" w:rsidP="00747ED6">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747ED6" w:rsidRDefault="00747ED6" w:rsidP="00747ED6">
      <w:pPr>
        <w:spacing w:after="0" w:line="240" w:lineRule="auto"/>
        <w:ind w:left="2880" w:firstLine="720"/>
        <w:jc w:val="both"/>
        <w:rPr>
          <w:rFonts w:asciiTheme="minorHAnsi" w:hAnsiTheme="minorHAnsi"/>
          <w:sz w:val="22"/>
          <w:szCs w:val="22"/>
        </w:rPr>
      </w:pPr>
      <w:r>
        <w:rPr>
          <w:rFonts w:asciiTheme="minorHAnsi" w:hAnsiTheme="minorHAnsi"/>
          <w:sz w:val="22"/>
          <w:szCs w:val="22"/>
        </w:rPr>
        <w:t>Amendments A3.1</w:t>
      </w:r>
    </w:p>
    <w:p w:rsidR="00747ED6" w:rsidRPr="002E13BC" w:rsidRDefault="00747ED6" w:rsidP="00747ED6">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747ED6" w:rsidRPr="008C6411" w:rsidRDefault="00747ED6" w:rsidP="00747ED6">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747ED6" w:rsidRDefault="00747ED6" w:rsidP="00747ED6">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747ED6">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747ED6" w:rsidRPr="008C6411" w:rsidTr="00747ED6">
        <w:tc>
          <w:tcPr>
            <w:tcW w:w="1841" w:type="dxa"/>
          </w:tcPr>
          <w:p w:rsidR="00747ED6" w:rsidRPr="008C6411" w:rsidRDefault="00747ED6" w:rsidP="00747ED6">
            <w:pPr>
              <w:spacing w:line="240" w:lineRule="auto"/>
              <w:jc w:val="both"/>
              <w:rPr>
                <w:rFonts w:asciiTheme="minorHAnsi" w:hAnsiTheme="minorHAnsi"/>
                <w:b/>
              </w:rPr>
            </w:pPr>
            <w:r w:rsidRPr="008C6411">
              <w:rPr>
                <w:rFonts w:asciiTheme="minorHAnsi" w:hAnsiTheme="minorHAnsi"/>
                <w:b/>
              </w:rPr>
              <w:t>Proposed by:</w:t>
            </w:r>
          </w:p>
          <w:p w:rsidR="00747ED6" w:rsidRPr="008C6411" w:rsidRDefault="00747ED6" w:rsidP="00747ED6">
            <w:pPr>
              <w:spacing w:line="240" w:lineRule="auto"/>
              <w:jc w:val="both"/>
              <w:rPr>
                <w:rFonts w:asciiTheme="minorHAnsi" w:hAnsiTheme="minorHAnsi"/>
                <w:b/>
              </w:rPr>
            </w:pPr>
          </w:p>
        </w:tc>
        <w:tc>
          <w:tcPr>
            <w:tcW w:w="2236" w:type="dxa"/>
          </w:tcPr>
          <w:p w:rsidR="00747ED6" w:rsidRPr="008C6411" w:rsidRDefault="00747ED6" w:rsidP="00747ED6">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c>
          <w:tcPr>
            <w:tcW w:w="2268" w:type="dxa"/>
          </w:tcPr>
          <w:p w:rsidR="00747ED6" w:rsidRPr="008C6411" w:rsidRDefault="00747ED6" w:rsidP="00747ED6">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747ED6" w:rsidRPr="008C6411" w:rsidRDefault="00747ED6" w:rsidP="00747ED6">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C. Ó </w:t>
            </w:r>
            <w:proofErr w:type="spellStart"/>
            <w:r>
              <w:rPr>
                <w:rFonts w:asciiTheme="minorHAnsi" w:hAnsiTheme="minorHAnsi"/>
                <w:b/>
              </w:rPr>
              <w:t>Conchúir</w:t>
            </w:r>
            <w:proofErr w:type="spellEnd"/>
          </w:p>
        </w:tc>
      </w:tr>
      <w:tr w:rsidR="00747ED6" w:rsidRPr="008C6411" w:rsidTr="00747ED6">
        <w:tc>
          <w:tcPr>
            <w:tcW w:w="1841" w:type="dxa"/>
          </w:tcPr>
          <w:p w:rsidR="00747ED6" w:rsidRPr="008C6411" w:rsidRDefault="00747ED6" w:rsidP="00747ED6">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747ED6" w:rsidRPr="008C6411" w:rsidRDefault="00747ED6" w:rsidP="00747ED6">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747ED6" w:rsidRPr="008C6411" w:rsidRDefault="00747ED6" w:rsidP="00747ED6">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747ED6" w:rsidRPr="008C6411" w:rsidRDefault="00747ED6" w:rsidP="00747ED6">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747ED6" w:rsidRDefault="00747ED6" w:rsidP="00747ED6">
      <w:pPr>
        <w:pBdr>
          <w:bottom w:val="single" w:sz="12" w:space="1" w:color="auto"/>
        </w:pBdr>
        <w:spacing w:after="0" w:line="240" w:lineRule="auto"/>
        <w:jc w:val="both"/>
        <w:rPr>
          <w:rFonts w:asciiTheme="minorHAnsi" w:hAnsiTheme="minorHAnsi"/>
          <w:b/>
          <w:sz w:val="22"/>
          <w:szCs w:val="22"/>
        </w:rPr>
      </w:pPr>
    </w:p>
    <w:p w:rsidR="00747ED6" w:rsidRDefault="00747ED6" w:rsidP="00747ED6">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747ED6" w:rsidRDefault="00747ED6" w:rsidP="00747ED6">
      <w:pPr>
        <w:pBdr>
          <w:bottom w:val="single" w:sz="12" w:space="1" w:color="auto"/>
        </w:pBdr>
        <w:spacing w:after="0" w:line="240" w:lineRule="auto"/>
        <w:jc w:val="both"/>
        <w:rPr>
          <w:rFonts w:asciiTheme="minorHAnsi" w:hAnsiTheme="minorHAnsi"/>
          <w:b/>
          <w:color w:val="auto"/>
          <w:sz w:val="22"/>
          <w:szCs w:val="22"/>
        </w:rPr>
      </w:pPr>
    </w:p>
    <w:p w:rsidR="0007271B" w:rsidRDefault="0007271B" w:rsidP="0007271B">
      <w:pPr>
        <w:spacing w:after="0" w:line="240" w:lineRule="auto"/>
        <w:jc w:val="both"/>
        <w:rPr>
          <w:rFonts w:asciiTheme="minorHAnsi" w:hAnsiTheme="minorHAnsi"/>
          <w:b/>
          <w:color w:val="FF0000"/>
          <w:sz w:val="28"/>
          <w:szCs w:val="28"/>
        </w:rPr>
      </w:pPr>
    </w:p>
    <w:p w:rsidR="0007271B" w:rsidRPr="008C6411" w:rsidRDefault="0007271B" w:rsidP="0007271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079</w:t>
      </w:r>
    </w:p>
    <w:p w:rsidR="0007271B" w:rsidRPr="008C6411" w:rsidRDefault="0007271B" w:rsidP="0007271B">
      <w:pPr>
        <w:spacing w:after="0" w:line="240" w:lineRule="auto"/>
        <w:jc w:val="both"/>
        <w:rPr>
          <w:rFonts w:asciiTheme="minorHAnsi" w:hAnsiTheme="minorHAnsi"/>
          <w:b/>
          <w:sz w:val="22"/>
          <w:szCs w:val="22"/>
        </w:rPr>
      </w:pPr>
    </w:p>
    <w:p w:rsidR="0007271B" w:rsidRPr="008C6411" w:rsidRDefault="0007271B" w:rsidP="0007271B">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Lester Naughton</w:t>
      </w:r>
    </w:p>
    <w:p w:rsidR="0007271B" w:rsidRPr="008C6411" w:rsidRDefault="0007271B" w:rsidP="0007271B">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07271B" w:rsidRDefault="0007271B" w:rsidP="0007271B">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Supports higher density development etc</w:t>
      </w:r>
      <w:r w:rsidRPr="008C6411">
        <w:rPr>
          <w:rFonts w:asciiTheme="minorHAnsi" w:hAnsiTheme="minorHAnsi"/>
          <w:sz w:val="22"/>
          <w:szCs w:val="22"/>
        </w:rPr>
        <w:t xml:space="preserve">          </w:t>
      </w:r>
    </w:p>
    <w:p w:rsidR="0007271B" w:rsidRDefault="0007271B" w:rsidP="0007271B">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009A64CA" w:rsidRPr="008C6411">
        <w:rPr>
          <w:rFonts w:asciiTheme="minorHAnsi" w:hAnsiTheme="minorHAnsi"/>
          <w:sz w:val="22"/>
          <w:szCs w:val="22"/>
        </w:rPr>
        <w:t xml:space="preserve">No change recommended as per CE Report </w:t>
      </w:r>
    </w:p>
    <w:p w:rsidR="0007271B" w:rsidRDefault="0007271B" w:rsidP="0007271B">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07271B" w:rsidRDefault="0007271B" w:rsidP="0007271B">
      <w:pPr>
        <w:spacing w:after="0" w:line="240" w:lineRule="auto"/>
        <w:jc w:val="both"/>
        <w:rPr>
          <w:rFonts w:asciiTheme="minorHAnsi" w:hAnsiTheme="minorHAnsi"/>
          <w:color w:val="auto"/>
          <w:sz w:val="22"/>
          <w:szCs w:val="22"/>
        </w:rPr>
      </w:pPr>
    </w:p>
    <w:p w:rsidR="0007271B" w:rsidRPr="002E13BC" w:rsidRDefault="0007271B" w:rsidP="0007271B">
      <w:pP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A proposal from Cllr. P. Keane and seconded by Cllr. M.J. Crowe to “adopt the submission from Mr. Naughton” was </w:t>
      </w:r>
      <w:r w:rsidR="00BA3ECD">
        <w:rPr>
          <w:rFonts w:asciiTheme="minorHAnsi" w:hAnsiTheme="minorHAnsi"/>
          <w:color w:val="auto"/>
          <w:sz w:val="22"/>
          <w:szCs w:val="22"/>
        </w:rPr>
        <w:t>subsequently withdrawn.</w:t>
      </w:r>
    </w:p>
    <w:p w:rsidR="0007271B" w:rsidRPr="008C6411" w:rsidRDefault="0007271B" w:rsidP="0007271B">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07271B" w:rsidRDefault="0007271B" w:rsidP="0007271B">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07271B">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07271B" w:rsidRPr="008C6411" w:rsidTr="009A64CA">
        <w:tc>
          <w:tcPr>
            <w:tcW w:w="1841" w:type="dxa"/>
          </w:tcPr>
          <w:p w:rsidR="0007271B" w:rsidRPr="008C6411" w:rsidRDefault="0007271B" w:rsidP="009A64CA">
            <w:pPr>
              <w:spacing w:line="240" w:lineRule="auto"/>
              <w:jc w:val="both"/>
              <w:rPr>
                <w:rFonts w:asciiTheme="minorHAnsi" w:hAnsiTheme="minorHAnsi"/>
                <w:b/>
              </w:rPr>
            </w:pPr>
            <w:r w:rsidRPr="008C6411">
              <w:rPr>
                <w:rFonts w:asciiTheme="minorHAnsi" w:hAnsiTheme="minorHAnsi"/>
                <w:b/>
              </w:rPr>
              <w:t>Proposed by:</w:t>
            </w:r>
          </w:p>
          <w:p w:rsidR="0007271B" w:rsidRPr="008C6411" w:rsidRDefault="0007271B" w:rsidP="009A64CA">
            <w:pPr>
              <w:spacing w:line="240" w:lineRule="auto"/>
              <w:jc w:val="both"/>
              <w:rPr>
                <w:rFonts w:asciiTheme="minorHAnsi" w:hAnsiTheme="minorHAnsi"/>
                <w:b/>
              </w:rPr>
            </w:pPr>
          </w:p>
        </w:tc>
        <w:tc>
          <w:tcPr>
            <w:tcW w:w="2236" w:type="dxa"/>
          </w:tcPr>
          <w:p w:rsidR="0007271B" w:rsidRPr="008C6411" w:rsidRDefault="0007271B" w:rsidP="0007271B">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07271B" w:rsidRPr="008C6411" w:rsidRDefault="0007271B" w:rsidP="009A64CA">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07271B" w:rsidRPr="008C6411" w:rsidRDefault="0007271B" w:rsidP="0007271B">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C. Connolly</w:t>
            </w:r>
          </w:p>
        </w:tc>
      </w:tr>
      <w:tr w:rsidR="0007271B" w:rsidRPr="008C6411" w:rsidTr="009A64CA">
        <w:tc>
          <w:tcPr>
            <w:tcW w:w="1841" w:type="dxa"/>
          </w:tcPr>
          <w:p w:rsidR="0007271B" w:rsidRPr="008C6411" w:rsidRDefault="0007271B" w:rsidP="009A64CA">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2</w:t>
            </w:r>
          </w:p>
        </w:tc>
        <w:tc>
          <w:tcPr>
            <w:tcW w:w="2236" w:type="dxa"/>
          </w:tcPr>
          <w:p w:rsidR="0007271B" w:rsidRPr="008C6411" w:rsidRDefault="0007271B" w:rsidP="009A64CA">
            <w:pPr>
              <w:spacing w:line="240" w:lineRule="auto"/>
              <w:jc w:val="both"/>
              <w:rPr>
                <w:rFonts w:asciiTheme="minorHAnsi" w:hAnsiTheme="minorHAnsi"/>
                <w:b/>
                <w:color w:val="auto"/>
              </w:rPr>
            </w:pPr>
            <w:r>
              <w:rPr>
                <w:rFonts w:asciiTheme="minorHAnsi" w:hAnsiTheme="minorHAnsi"/>
                <w:b/>
                <w:color w:val="auto"/>
              </w:rPr>
              <w:t>Against: 4</w:t>
            </w:r>
          </w:p>
        </w:tc>
        <w:tc>
          <w:tcPr>
            <w:tcW w:w="2268" w:type="dxa"/>
          </w:tcPr>
          <w:p w:rsidR="0007271B" w:rsidRPr="008C6411" w:rsidRDefault="0007271B" w:rsidP="009A64CA">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07271B" w:rsidRPr="008C6411" w:rsidRDefault="0007271B" w:rsidP="009A64CA">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07271B" w:rsidRDefault="0007271B" w:rsidP="0007271B">
      <w:pPr>
        <w:pBdr>
          <w:bottom w:val="single" w:sz="12" w:space="1" w:color="auto"/>
        </w:pBdr>
        <w:spacing w:after="0" w:line="240" w:lineRule="auto"/>
        <w:jc w:val="both"/>
        <w:rPr>
          <w:rFonts w:asciiTheme="minorHAnsi" w:hAnsiTheme="minorHAnsi"/>
          <w:b/>
          <w:sz w:val="22"/>
          <w:szCs w:val="22"/>
        </w:rPr>
      </w:pPr>
    </w:p>
    <w:p w:rsidR="0007271B" w:rsidRDefault="0007271B" w:rsidP="0007271B">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2C7D48" w:rsidRDefault="002C7D48" w:rsidP="009A64CA">
      <w:pPr>
        <w:spacing w:after="0" w:line="240" w:lineRule="auto"/>
        <w:jc w:val="both"/>
        <w:rPr>
          <w:rFonts w:asciiTheme="minorHAnsi" w:hAnsiTheme="minorHAnsi"/>
          <w:b/>
          <w:color w:val="auto"/>
          <w:sz w:val="22"/>
          <w:szCs w:val="22"/>
        </w:rPr>
      </w:pPr>
    </w:p>
    <w:p w:rsidR="009A64CA" w:rsidRPr="008C6411" w:rsidRDefault="009A64CA" w:rsidP="009A64CA">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102</w:t>
      </w:r>
    </w:p>
    <w:p w:rsidR="009A64CA" w:rsidRPr="00747ED6" w:rsidRDefault="009A64CA" w:rsidP="009A64CA">
      <w:pPr>
        <w:spacing w:after="0" w:line="240" w:lineRule="auto"/>
        <w:jc w:val="both"/>
        <w:rPr>
          <w:rFonts w:asciiTheme="minorHAnsi" w:hAnsiTheme="minorHAnsi"/>
          <w:b/>
          <w:sz w:val="12"/>
          <w:szCs w:val="12"/>
        </w:rPr>
      </w:pPr>
    </w:p>
    <w:p w:rsidR="009A64CA" w:rsidRPr="008C6411" w:rsidRDefault="009A64CA" w:rsidP="009A64CA">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Construction Industry Federation</w:t>
      </w:r>
    </w:p>
    <w:p w:rsidR="009A64CA" w:rsidRPr="008C6411" w:rsidRDefault="009A64CA" w:rsidP="009A64CA">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9A64CA" w:rsidRDefault="009A64CA" w:rsidP="009A64CA">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Densities, serviced lands etc</w:t>
      </w:r>
      <w:r w:rsidRPr="008C6411">
        <w:rPr>
          <w:rFonts w:asciiTheme="minorHAnsi" w:hAnsiTheme="minorHAnsi"/>
          <w:sz w:val="22"/>
          <w:szCs w:val="22"/>
        </w:rPr>
        <w:t xml:space="preserve">    </w:t>
      </w:r>
    </w:p>
    <w:p w:rsidR="009A64CA" w:rsidRDefault="009A64CA" w:rsidP="009A64CA">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9A64CA" w:rsidRDefault="009A64CA" w:rsidP="009A64CA">
      <w:pPr>
        <w:spacing w:after="0" w:line="240" w:lineRule="auto"/>
        <w:ind w:left="2880" w:firstLine="720"/>
        <w:jc w:val="both"/>
        <w:rPr>
          <w:rFonts w:asciiTheme="minorHAnsi" w:hAnsiTheme="minorHAnsi"/>
          <w:sz w:val="22"/>
          <w:szCs w:val="22"/>
        </w:rPr>
      </w:pPr>
      <w:r>
        <w:rPr>
          <w:rFonts w:asciiTheme="minorHAnsi" w:hAnsiTheme="minorHAnsi"/>
          <w:sz w:val="22"/>
          <w:szCs w:val="22"/>
        </w:rPr>
        <w:t>Amendments A1.1</w:t>
      </w:r>
    </w:p>
    <w:p w:rsidR="009A64CA" w:rsidRPr="002E13BC" w:rsidRDefault="009A64CA" w:rsidP="009A64CA">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9A64CA" w:rsidRPr="008C6411" w:rsidRDefault="009A64CA" w:rsidP="009A64CA">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9A64CA" w:rsidRDefault="009A64CA" w:rsidP="009A64CA">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9A64CA">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9A64CA" w:rsidRPr="008C6411" w:rsidTr="009A64CA">
        <w:tc>
          <w:tcPr>
            <w:tcW w:w="1841" w:type="dxa"/>
          </w:tcPr>
          <w:p w:rsidR="009A64CA" w:rsidRPr="008C6411" w:rsidRDefault="009A64CA" w:rsidP="009A64CA">
            <w:pPr>
              <w:spacing w:line="240" w:lineRule="auto"/>
              <w:jc w:val="both"/>
              <w:rPr>
                <w:rFonts w:asciiTheme="minorHAnsi" w:hAnsiTheme="minorHAnsi"/>
                <w:b/>
              </w:rPr>
            </w:pPr>
            <w:r w:rsidRPr="008C6411">
              <w:rPr>
                <w:rFonts w:asciiTheme="minorHAnsi" w:hAnsiTheme="minorHAnsi"/>
                <w:b/>
              </w:rPr>
              <w:t>Proposed by:</w:t>
            </w:r>
          </w:p>
          <w:p w:rsidR="009A64CA" w:rsidRPr="008C6411" w:rsidRDefault="009A64CA" w:rsidP="009A64CA">
            <w:pPr>
              <w:spacing w:line="240" w:lineRule="auto"/>
              <w:jc w:val="both"/>
              <w:rPr>
                <w:rFonts w:asciiTheme="minorHAnsi" w:hAnsiTheme="minorHAnsi"/>
                <w:b/>
              </w:rPr>
            </w:pPr>
          </w:p>
        </w:tc>
        <w:tc>
          <w:tcPr>
            <w:tcW w:w="2236" w:type="dxa"/>
          </w:tcPr>
          <w:p w:rsidR="009A64CA" w:rsidRPr="008C6411" w:rsidRDefault="009A64CA" w:rsidP="009A64CA">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B. Cameron</w:t>
            </w:r>
          </w:p>
        </w:tc>
        <w:tc>
          <w:tcPr>
            <w:tcW w:w="2268" w:type="dxa"/>
          </w:tcPr>
          <w:p w:rsidR="009A64CA" w:rsidRPr="008C6411" w:rsidRDefault="009A64CA" w:rsidP="009A64CA">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9A64CA" w:rsidRPr="008C6411" w:rsidRDefault="009A64CA" w:rsidP="009A64CA">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r>
      <w:tr w:rsidR="009A64CA" w:rsidRPr="008C6411" w:rsidTr="009A64CA">
        <w:tc>
          <w:tcPr>
            <w:tcW w:w="1841" w:type="dxa"/>
          </w:tcPr>
          <w:p w:rsidR="009A64CA" w:rsidRPr="008C6411" w:rsidRDefault="009A64CA" w:rsidP="009A64CA">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3</w:t>
            </w:r>
          </w:p>
        </w:tc>
        <w:tc>
          <w:tcPr>
            <w:tcW w:w="2236" w:type="dxa"/>
          </w:tcPr>
          <w:p w:rsidR="009A64CA" w:rsidRPr="008C6411" w:rsidRDefault="009A64CA" w:rsidP="009A64CA">
            <w:pPr>
              <w:spacing w:line="240" w:lineRule="auto"/>
              <w:jc w:val="both"/>
              <w:rPr>
                <w:rFonts w:asciiTheme="minorHAnsi" w:hAnsiTheme="minorHAnsi"/>
                <w:b/>
                <w:color w:val="auto"/>
              </w:rPr>
            </w:pPr>
            <w:r>
              <w:rPr>
                <w:rFonts w:asciiTheme="minorHAnsi" w:hAnsiTheme="minorHAnsi"/>
                <w:b/>
                <w:color w:val="auto"/>
              </w:rPr>
              <w:t>Against: 2</w:t>
            </w:r>
          </w:p>
        </w:tc>
        <w:tc>
          <w:tcPr>
            <w:tcW w:w="2268" w:type="dxa"/>
          </w:tcPr>
          <w:p w:rsidR="009A64CA" w:rsidRPr="008C6411" w:rsidRDefault="009A64CA" w:rsidP="009A64CA">
            <w:pPr>
              <w:spacing w:line="240" w:lineRule="auto"/>
              <w:jc w:val="both"/>
              <w:rPr>
                <w:rFonts w:asciiTheme="minorHAnsi" w:hAnsiTheme="minorHAnsi"/>
                <w:b/>
                <w:color w:val="auto"/>
              </w:rPr>
            </w:pPr>
            <w:r>
              <w:rPr>
                <w:rFonts w:asciiTheme="minorHAnsi" w:hAnsiTheme="minorHAnsi"/>
                <w:b/>
                <w:color w:val="auto"/>
              </w:rPr>
              <w:t>Abstain: 2</w:t>
            </w:r>
          </w:p>
        </w:tc>
        <w:tc>
          <w:tcPr>
            <w:tcW w:w="2897" w:type="dxa"/>
          </w:tcPr>
          <w:p w:rsidR="009A64CA" w:rsidRPr="008C6411" w:rsidRDefault="009A64CA" w:rsidP="009A64CA">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9A64CA" w:rsidRDefault="009A64CA" w:rsidP="009A64CA">
      <w:pPr>
        <w:pBdr>
          <w:bottom w:val="single" w:sz="12" w:space="1" w:color="auto"/>
        </w:pBdr>
        <w:spacing w:after="0" w:line="240" w:lineRule="auto"/>
        <w:jc w:val="both"/>
        <w:rPr>
          <w:rFonts w:asciiTheme="minorHAnsi" w:hAnsiTheme="minorHAnsi"/>
          <w:b/>
          <w:sz w:val="22"/>
          <w:szCs w:val="22"/>
        </w:rPr>
      </w:pPr>
    </w:p>
    <w:p w:rsidR="009A64CA" w:rsidRDefault="009A64CA" w:rsidP="009A64CA">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A64CA" w:rsidRDefault="009A64CA" w:rsidP="009A64CA">
      <w:pPr>
        <w:pBdr>
          <w:bottom w:val="single" w:sz="12" w:space="1" w:color="auto"/>
        </w:pBdr>
        <w:spacing w:after="0" w:line="240" w:lineRule="auto"/>
        <w:jc w:val="both"/>
        <w:rPr>
          <w:rFonts w:asciiTheme="minorHAnsi" w:hAnsiTheme="minorHAnsi"/>
          <w:b/>
          <w:color w:val="auto"/>
          <w:sz w:val="22"/>
          <w:szCs w:val="22"/>
        </w:rPr>
      </w:pPr>
    </w:p>
    <w:p w:rsidR="00910F1D" w:rsidRDefault="00910F1D" w:rsidP="009A64CA">
      <w:pPr>
        <w:spacing w:after="0" w:line="240" w:lineRule="auto"/>
        <w:jc w:val="both"/>
        <w:rPr>
          <w:rFonts w:asciiTheme="minorHAnsi" w:hAnsiTheme="minorHAnsi"/>
          <w:sz w:val="22"/>
          <w:szCs w:val="22"/>
          <w:lang w:val="en-IE"/>
        </w:rPr>
      </w:pPr>
    </w:p>
    <w:tbl>
      <w:tblPr>
        <w:tblStyle w:val="TableGrid"/>
        <w:tblW w:w="0" w:type="auto"/>
        <w:tblLook w:val="04A0"/>
      </w:tblPr>
      <w:tblGrid>
        <w:gridCol w:w="9242"/>
      </w:tblGrid>
      <w:tr w:rsidR="009A64CA" w:rsidTr="009A64CA">
        <w:tc>
          <w:tcPr>
            <w:tcW w:w="9242" w:type="dxa"/>
          </w:tcPr>
          <w:p w:rsidR="009A64CA" w:rsidRDefault="00547850" w:rsidP="00547850">
            <w:pPr>
              <w:spacing w:line="240" w:lineRule="auto"/>
              <w:jc w:val="both"/>
              <w:rPr>
                <w:rFonts w:asciiTheme="minorHAnsi" w:hAnsiTheme="minorHAnsi"/>
                <w:lang w:val="en-IE"/>
              </w:rPr>
            </w:pPr>
            <w:r>
              <w:rPr>
                <w:rFonts w:asciiTheme="minorHAnsi" w:hAnsiTheme="minorHAnsi"/>
                <w:lang w:val="en-IE"/>
              </w:rPr>
              <w:t xml:space="preserve">At 7.30pm, </w:t>
            </w:r>
            <w:r w:rsidR="009A64CA">
              <w:rPr>
                <w:rFonts w:asciiTheme="minorHAnsi" w:hAnsiTheme="minorHAnsi"/>
                <w:lang w:val="en-IE"/>
              </w:rPr>
              <w:t>Cllr. D. McDonnell</w:t>
            </w:r>
            <w:r>
              <w:rPr>
                <w:rFonts w:asciiTheme="minorHAnsi" w:hAnsiTheme="minorHAnsi"/>
                <w:lang w:val="en-IE"/>
              </w:rPr>
              <w:t xml:space="preserve"> proposed</w:t>
            </w:r>
            <w:r w:rsidR="009A64CA">
              <w:rPr>
                <w:rFonts w:asciiTheme="minorHAnsi" w:hAnsiTheme="minorHAnsi"/>
                <w:lang w:val="en-IE"/>
              </w:rPr>
              <w:t>, seconded by Cllr. T. O’Flaherty, an extension of time was agreed to complete submissions under Chapter 3 and then review</w:t>
            </w:r>
            <w:r>
              <w:rPr>
                <w:rFonts w:asciiTheme="minorHAnsi" w:hAnsiTheme="minorHAnsi"/>
                <w:lang w:val="en-IE"/>
              </w:rPr>
              <w:t>.</w:t>
            </w:r>
          </w:p>
          <w:p w:rsidR="00547850" w:rsidRDefault="00547850" w:rsidP="00547850">
            <w:pPr>
              <w:spacing w:line="240" w:lineRule="auto"/>
              <w:jc w:val="both"/>
              <w:rPr>
                <w:rFonts w:asciiTheme="minorHAnsi" w:hAnsiTheme="minorHAnsi"/>
                <w:lang w:val="en-IE"/>
              </w:rPr>
            </w:pPr>
          </w:p>
          <w:p w:rsidR="00547850" w:rsidRDefault="00547850" w:rsidP="00547850">
            <w:pPr>
              <w:spacing w:line="240" w:lineRule="auto"/>
              <w:jc w:val="both"/>
              <w:rPr>
                <w:rFonts w:asciiTheme="minorHAnsi" w:hAnsiTheme="minorHAnsi"/>
                <w:lang w:val="en-IE"/>
              </w:rPr>
            </w:pPr>
            <w:r>
              <w:rPr>
                <w:rFonts w:asciiTheme="minorHAnsi" w:hAnsiTheme="minorHAnsi"/>
                <w:lang w:val="en-IE"/>
              </w:rPr>
              <w:t>Cllr. D. Lyons proposed an amendment to the above motion, seconded by Cllr. P. Conneely to conclude the meeting after consideration of submission 81.  This was agreed by 14 members in favour, 3 against with 17 members present.</w:t>
            </w:r>
          </w:p>
        </w:tc>
      </w:tr>
    </w:tbl>
    <w:p w:rsidR="009A64CA" w:rsidRDefault="009A64CA" w:rsidP="009A64CA">
      <w:pPr>
        <w:spacing w:after="0" w:line="240" w:lineRule="auto"/>
        <w:jc w:val="both"/>
        <w:rPr>
          <w:rFonts w:asciiTheme="minorHAnsi" w:hAnsiTheme="minorHAnsi"/>
          <w:sz w:val="22"/>
          <w:szCs w:val="22"/>
          <w:lang w:val="en-IE"/>
        </w:rPr>
      </w:pPr>
    </w:p>
    <w:p w:rsidR="00547850" w:rsidRPr="008C6411" w:rsidRDefault="00547850" w:rsidP="00547850">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104</w:t>
      </w:r>
    </w:p>
    <w:p w:rsidR="00547850" w:rsidRPr="008C6411" w:rsidRDefault="00547850" w:rsidP="00547850">
      <w:pPr>
        <w:spacing w:after="0" w:line="240" w:lineRule="auto"/>
        <w:jc w:val="both"/>
        <w:rPr>
          <w:rFonts w:asciiTheme="minorHAnsi" w:hAnsiTheme="minorHAnsi"/>
          <w:b/>
          <w:sz w:val="22"/>
          <w:szCs w:val="22"/>
        </w:rPr>
      </w:pPr>
    </w:p>
    <w:p w:rsidR="00547850" w:rsidRPr="008C6411" w:rsidRDefault="00547850" w:rsidP="00547850">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Housing &amp; Social Inclusion Department, Galway City Council</w:t>
      </w:r>
    </w:p>
    <w:p w:rsidR="00547850" w:rsidRPr="008C6411" w:rsidRDefault="00547850" w:rsidP="00547850">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547850" w:rsidRDefault="00547850" w:rsidP="00547850">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Universal Design Home</w:t>
      </w:r>
      <w:r w:rsidRPr="008C6411">
        <w:rPr>
          <w:rFonts w:asciiTheme="minorHAnsi" w:hAnsiTheme="minorHAnsi"/>
          <w:sz w:val="22"/>
          <w:szCs w:val="22"/>
        </w:rPr>
        <w:t xml:space="preserve">              </w:t>
      </w:r>
    </w:p>
    <w:p w:rsidR="00547850" w:rsidRDefault="00547850" w:rsidP="00547850">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547850" w:rsidRPr="002E13BC" w:rsidRDefault="00547850" w:rsidP="00547850">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547850" w:rsidRPr="008C6411" w:rsidRDefault="00547850" w:rsidP="00547850">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547850" w:rsidRDefault="00547850" w:rsidP="00547850">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547850">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547850" w:rsidRPr="008C6411" w:rsidTr="009213B2">
        <w:tc>
          <w:tcPr>
            <w:tcW w:w="1841" w:type="dxa"/>
          </w:tcPr>
          <w:p w:rsidR="00547850" w:rsidRPr="008C6411" w:rsidRDefault="00547850" w:rsidP="009213B2">
            <w:pPr>
              <w:spacing w:line="240" w:lineRule="auto"/>
              <w:jc w:val="both"/>
              <w:rPr>
                <w:rFonts w:asciiTheme="minorHAnsi" w:hAnsiTheme="minorHAnsi"/>
                <w:b/>
              </w:rPr>
            </w:pPr>
            <w:r w:rsidRPr="008C6411">
              <w:rPr>
                <w:rFonts w:asciiTheme="minorHAnsi" w:hAnsiTheme="minorHAnsi"/>
                <w:b/>
              </w:rPr>
              <w:t>Proposed by:</w:t>
            </w:r>
          </w:p>
          <w:p w:rsidR="00547850" w:rsidRPr="008C6411" w:rsidRDefault="00547850" w:rsidP="009213B2">
            <w:pPr>
              <w:spacing w:line="240" w:lineRule="auto"/>
              <w:jc w:val="both"/>
              <w:rPr>
                <w:rFonts w:asciiTheme="minorHAnsi" w:hAnsiTheme="minorHAnsi"/>
                <w:b/>
              </w:rPr>
            </w:pPr>
          </w:p>
        </w:tc>
        <w:tc>
          <w:tcPr>
            <w:tcW w:w="2236" w:type="dxa"/>
          </w:tcPr>
          <w:p w:rsidR="00547850" w:rsidRPr="008C6411" w:rsidRDefault="00547850" w:rsidP="00547850">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A. Marley</w:t>
            </w:r>
          </w:p>
        </w:tc>
        <w:tc>
          <w:tcPr>
            <w:tcW w:w="2268" w:type="dxa"/>
          </w:tcPr>
          <w:p w:rsidR="00547850" w:rsidRPr="008C6411" w:rsidRDefault="00547850" w:rsidP="009213B2">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547850" w:rsidRPr="008C6411" w:rsidRDefault="00547850" w:rsidP="00547850">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M. Farrell</w:t>
            </w:r>
          </w:p>
        </w:tc>
      </w:tr>
      <w:tr w:rsidR="00547850" w:rsidRPr="008C6411" w:rsidTr="009213B2">
        <w:tc>
          <w:tcPr>
            <w:tcW w:w="1841" w:type="dxa"/>
          </w:tcPr>
          <w:p w:rsidR="00547850" w:rsidRPr="008C6411" w:rsidRDefault="00547850" w:rsidP="009213B2">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547850" w:rsidRPr="008C6411" w:rsidRDefault="00547850" w:rsidP="009213B2">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547850" w:rsidRPr="008C6411" w:rsidRDefault="00547850" w:rsidP="009213B2">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547850" w:rsidRPr="008C6411" w:rsidRDefault="00547850" w:rsidP="009213B2">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547850" w:rsidRDefault="00547850" w:rsidP="00547850">
      <w:pPr>
        <w:pBdr>
          <w:bottom w:val="single" w:sz="12" w:space="1" w:color="auto"/>
        </w:pBdr>
        <w:spacing w:after="0" w:line="240" w:lineRule="auto"/>
        <w:jc w:val="both"/>
        <w:rPr>
          <w:rFonts w:asciiTheme="minorHAnsi" w:hAnsiTheme="minorHAnsi"/>
          <w:b/>
          <w:sz w:val="22"/>
          <w:szCs w:val="22"/>
        </w:rPr>
      </w:pPr>
    </w:p>
    <w:p w:rsidR="00547850" w:rsidRDefault="00547850" w:rsidP="00547850">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547850" w:rsidRDefault="00547850" w:rsidP="00547850">
      <w:pPr>
        <w:pBdr>
          <w:bottom w:val="single" w:sz="12" w:space="1" w:color="auto"/>
        </w:pBdr>
        <w:spacing w:after="0" w:line="240" w:lineRule="auto"/>
        <w:jc w:val="both"/>
        <w:rPr>
          <w:rFonts w:asciiTheme="minorHAnsi" w:hAnsiTheme="minorHAnsi"/>
          <w:b/>
          <w:color w:val="auto"/>
          <w:sz w:val="22"/>
          <w:szCs w:val="22"/>
        </w:rPr>
      </w:pPr>
    </w:p>
    <w:p w:rsidR="00B61608" w:rsidRPr="008C6411" w:rsidRDefault="00B61608" w:rsidP="008C6411">
      <w:pPr>
        <w:spacing w:after="0" w:line="240" w:lineRule="auto"/>
        <w:jc w:val="both"/>
        <w:rPr>
          <w:rFonts w:asciiTheme="minorHAnsi" w:hAnsiTheme="minorHAnsi"/>
          <w:b/>
          <w:bCs/>
          <w:sz w:val="22"/>
          <w:szCs w:val="22"/>
          <w:lang w:val="en-IE"/>
        </w:rPr>
      </w:pPr>
    </w:p>
    <w:p w:rsidR="00547850" w:rsidRPr="008C6411" w:rsidRDefault="00547850" w:rsidP="00547850">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128</w:t>
      </w:r>
    </w:p>
    <w:p w:rsidR="00547850" w:rsidRPr="008C6411" w:rsidRDefault="00547850" w:rsidP="00547850">
      <w:pPr>
        <w:spacing w:after="0" w:line="240" w:lineRule="auto"/>
        <w:jc w:val="both"/>
        <w:rPr>
          <w:rFonts w:asciiTheme="minorHAnsi" w:hAnsiTheme="minorHAnsi"/>
          <w:b/>
          <w:sz w:val="22"/>
          <w:szCs w:val="22"/>
        </w:rPr>
      </w:pPr>
    </w:p>
    <w:p w:rsidR="00547850" w:rsidRPr="008C6411" w:rsidRDefault="00547850" w:rsidP="00547850">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Galway Traveller Movement</w:t>
      </w:r>
    </w:p>
    <w:p w:rsidR="00547850" w:rsidRPr="008C6411" w:rsidRDefault="00547850" w:rsidP="00547850">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547850" w:rsidRDefault="00547850" w:rsidP="00547850">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Housing, Economic, Social Inclusion issues etc</w:t>
      </w:r>
      <w:r w:rsidRPr="008C6411">
        <w:rPr>
          <w:rFonts w:asciiTheme="minorHAnsi" w:hAnsiTheme="minorHAnsi"/>
          <w:sz w:val="22"/>
          <w:szCs w:val="22"/>
        </w:rPr>
        <w:t xml:space="preserve">            </w:t>
      </w:r>
    </w:p>
    <w:p w:rsidR="00547850" w:rsidRDefault="00547850" w:rsidP="00547850">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547850" w:rsidRPr="002E13BC" w:rsidRDefault="00547850" w:rsidP="00547850">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547850" w:rsidRPr="008C6411" w:rsidRDefault="00547850" w:rsidP="00547850">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lastRenderedPageBreak/>
        <w:tab/>
      </w:r>
    </w:p>
    <w:p w:rsidR="00547850" w:rsidRDefault="00547850" w:rsidP="00547850">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547850">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547850" w:rsidRPr="008C6411" w:rsidTr="009213B2">
        <w:tc>
          <w:tcPr>
            <w:tcW w:w="1841" w:type="dxa"/>
          </w:tcPr>
          <w:p w:rsidR="00547850" w:rsidRPr="008C6411" w:rsidRDefault="00547850" w:rsidP="009213B2">
            <w:pPr>
              <w:spacing w:line="240" w:lineRule="auto"/>
              <w:jc w:val="both"/>
              <w:rPr>
                <w:rFonts w:asciiTheme="minorHAnsi" w:hAnsiTheme="minorHAnsi"/>
                <w:b/>
              </w:rPr>
            </w:pPr>
            <w:r w:rsidRPr="008C6411">
              <w:rPr>
                <w:rFonts w:asciiTheme="minorHAnsi" w:hAnsiTheme="minorHAnsi"/>
                <w:b/>
              </w:rPr>
              <w:t>Proposed by:</w:t>
            </w:r>
          </w:p>
          <w:p w:rsidR="00547850" w:rsidRPr="008C6411" w:rsidRDefault="00547850" w:rsidP="009213B2">
            <w:pPr>
              <w:spacing w:line="240" w:lineRule="auto"/>
              <w:jc w:val="both"/>
              <w:rPr>
                <w:rFonts w:asciiTheme="minorHAnsi" w:hAnsiTheme="minorHAnsi"/>
                <w:b/>
              </w:rPr>
            </w:pPr>
          </w:p>
        </w:tc>
        <w:tc>
          <w:tcPr>
            <w:tcW w:w="2236" w:type="dxa"/>
          </w:tcPr>
          <w:p w:rsidR="00547850" w:rsidRPr="008C6411" w:rsidRDefault="00547850" w:rsidP="00547850">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McDonnell</w:t>
            </w:r>
          </w:p>
        </w:tc>
        <w:tc>
          <w:tcPr>
            <w:tcW w:w="2268" w:type="dxa"/>
          </w:tcPr>
          <w:p w:rsidR="00547850" w:rsidRPr="008C6411" w:rsidRDefault="00547850" w:rsidP="009213B2">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547850" w:rsidRPr="008C6411" w:rsidRDefault="00547850" w:rsidP="00547850">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F. Fahy</w:t>
            </w:r>
          </w:p>
        </w:tc>
      </w:tr>
      <w:tr w:rsidR="00547850" w:rsidRPr="008C6411" w:rsidTr="009213B2">
        <w:tc>
          <w:tcPr>
            <w:tcW w:w="1841" w:type="dxa"/>
          </w:tcPr>
          <w:p w:rsidR="00547850" w:rsidRPr="008C6411" w:rsidRDefault="00547850" w:rsidP="009213B2">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547850" w:rsidRPr="008C6411" w:rsidRDefault="00547850" w:rsidP="009213B2">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547850" w:rsidRPr="008C6411" w:rsidRDefault="00547850" w:rsidP="009213B2">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547850" w:rsidRPr="008C6411" w:rsidRDefault="00547850" w:rsidP="009213B2">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547850" w:rsidRDefault="00547850" w:rsidP="001B755A">
      <w:pPr>
        <w:pBdr>
          <w:bottom w:val="single" w:sz="12" w:space="0" w:color="auto"/>
        </w:pBdr>
        <w:spacing w:after="0" w:line="240" w:lineRule="auto"/>
        <w:jc w:val="both"/>
        <w:rPr>
          <w:rFonts w:asciiTheme="minorHAnsi" w:hAnsiTheme="minorHAnsi"/>
          <w:b/>
          <w:sz w:val="22"/>
          <w:szCs w:val="22"/>
        </w:rPr>
      </w:pPr>
    </w:p>
    <w:p w:rsidR="00547850" w:rsidRDefault="00547850" w:rsidP="001B755A">
      <w:pPr>
        <w:pBdr>
          <w:bottom w:val="single" w:sz="12" w:space="0"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1B755A" w:rsidRPr="002C7D48" w:rsidRDefault="001B755A" w:rsidP="001B755A">
      <w:pPr>
        <w:pBdr>
          <w:bottom w:val="single" w:sz="12" w:space="0" w:color="auto"/>
        </w:pBdr>
        <w:spacing w:after="0" w:line="240" w:lineRule="auto"/>
        <w:jc w:val="both"/>
        <w:rPr>
          <w:rFonts w:asciiTheme="minorHAnsi" w:hAnsiTheme="minorHAnsi"/>
          <w:b/>
          <w:color w:val="auto"/>
          <w:sz w:val="12"/>
          <w:szCs w:val="12"/>
        </w:rPr>
      </w:pPr>
    </w:p>
    <w:p w:rsidR="00B61608" w:rsidRPr="002C7D48" w:rsidRDefault="00B61608" w:rsidP="008C6411">
      <w:pPr>
        <w:pStyle w:val="BodyText2"/>
        <w:spacing w:after="0" w:line="240" w:lineRule="auto"/>
        <w:jc w:val="both"/>
        <w:rPr>
          <w:rFonts w:asciiTheme="minorHAnsi" w:hAnsiTheme="minorHAnsi"/>
          <w:sz w:val="12"/>
          <w:szCs w:val="12"/>
          <w:u w:val="single"/>
        </w:rPr>
      </w:pPr>
    </w:p>
    <w:p w:rsidR="00547850" w:rsidRPr="008C6411" w:rsidRDefault="00547850" w:rsidP="00547850">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156</w:t>
      </w:r>
    </w:p>
    <w:p w:rsidR="00547850" w:rsidRPr="008C6411" w:rsidRDefault="00547850" w:rsidP="00547850">
      <w:pPr>
        <w:spacing w:after="0" w:line="240" w:lineRule="auto"/>
        <w:jc w:val="both"/>
        <w:rPr>
          <w:rFonts w:asciiTheme="minorHAnsi" w:hAnsiTheme="minorHAnsi"/>
          <w:b/>
          <w:sz w:val="22"/>
          <w:szCs w:val="22"/>
        </w:rPr>
      </w:pPr>
    </w:p>
    <w:p w:rsidR="00547850" w:rsidRPr="008C6411" w:rsidRDefault="00547850" w:rsidP="00547850">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T. Turley</w:t>
      </w:r>
    </w:p>
    <w:p w:rsidR="00547850" w:rsidRPr="008C6411" w:rsidRDefault="00547850" w:rsidP="00547850">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 xml:space="preserve">Circular Road, </w:t>
      </w:r>
      <w:proofErr w:type="spellStart"/>
      <w:r>
        <w:rPr>
          <w:rFonts w:asciiTheme="minorHAnsi" w:hAnsiTheme="minorHAnsi"/>
          <w:sz w:val="22"/>
          <w:szCs w:val="22"/>
        </w:rPr>
        <w:t>Dangan</w:t>
      </w:r>
      <w:proofErr w:type="spellEnd"/>
    </w:p>
    <w:p w:rsidR="00547850" w:rsidRDefault="00547850" w:rsidP="00547850">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Rezone land from LRD to R</w:t>
      </w:r>
      <w:r w:rsidRPr="008C6411">
        <w:rPr>
          <w:rFonts w:asciiTheme="minorHAnsi" w:hAnsiTheme="minorHAnsi"/>
          <w:sz w:val="22"/>
          <w:szCs w:val="22"/>
        </w:rPr>
        <w:t xml:space="preserve"> </w:t>
      </w:r>
    </w:p>
    <w:p w:rsidR="00547850" w:rsidRDefault="00547850" w:rsidP="00547850">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547850" w:rsidRPr="002E13BC" w:rsidRDefault="00547850" w:rsidP="00547850">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547850" w:rsidRPr="008C6411" w:rsidRDefault="00547850" w:rsidP="00547850">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547850" w:rsidRDefault="00547850" w:rsidP="00547850">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1499F" w:rsidRPr="008C6411" w:rsidRDefault="0001499F" w:rsidP="00547850">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547850" w:rsidRPr="008C6411" w:rsidTr="009213B2">
        <w:tc>
          <w:tcPr>
            <w:tcW w:w="1841" w:type="dxa"/>
          </w:tcPr>
          <w:p w:rsidR="00547850" w:rsidRPr="008C6411" w:rsidRDefault="00547850" w:rsidP="009213B2">
            <w:pPr>
              <w:spacing w:line="240" w:lineRule="auto"/>
              <w:jc w:val="both"/>
              <w:rPr>
                <w:rFonts w:asciiTheme="minorHAnsi" w:hAnsiTheme="minorHAnsi"/>
                <w:b/>
              </w:rPr>
            </w:pPr>
            <w:r w:rsidRPr="008C6411">
              <w:rPr>
                <w:rFonts w:asciiTheme="minorHAnsi" w:hAnsiTheme="minorHAnsi"/>
                <w:b/>
              </w:rPr>
              <w:t>Proposed by:</w:t>
            </w:r>
          </w:p>
          <w:p w:rsidR="00547850" w:rsidRPr="008C6411" w:rsidRDefault="00547850" w:rsidP="009213B2">
            <w:pPr>
              <w:spacing w:line="240" w:lineRule="auto"/>
              <w:jc w:val="both"/>
              <w:rPr>
                <w:rFonts w:asciiTheme="minorHAnsi" w:hAnsiTheme="minorHAnsi"/>
                <w:b/>
              </w:rPr>
            </w:pPr>
          </w:p>
        </w:tc>
        <w:tc>
          <w:tcPr>
            <w:tcW w:w="2236" w:type="dxa"/>
          </w:tcPr>
          <w:p w:rsidR="00547850" w:rsidRPr="008C6411" w:rsidRDefault="00547850" w:rsidP="00547850">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B. Cameron</w:t>
            </w:r>
          </w:p>
        </w:tc>
        <w:tc>
          <w:tcPr>
            <w:tcW w:w="2268" w:type="dxa"/>
          </w:tcPr>
          <w:p w:rsidR="00547850" w:rsidRPr="008C6411" w:rsidRDefault="00547850" w:rsidP="009213B2">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547850" w:rsidRPr="008C6411" w:rsidRDefault="00547850" w:rsidP="00547850">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P. Conneely</w:t>
            </w:r>
          </w:p>
        </w:tc>
      </w:tr>
      <w:tr w:rsidR="00547850" w:rsidRPr="008C6411" w:rsidTr="009213B2">
        <w:tc>
          <w:tcPr>
            <w:tcW w:w="1841" w:type="dxa"/>
          </w:tcPr>
          <w:p w:rsidR="00547850" w:rsidRPr="008C6411" w:rsidRDefault="00547850" w:rsidP="009213B2">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547850" w:rsidRPr="008C6411" w:rsidRDefault="00547850" w:rsidP="009213B2">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547850" w:rsidRPr="008C6411" w:rsidRDefault="00547850" w:rsidP="009213B2">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547850" w:rsidRPr="008C6411" w:rsidRDefault="00547850" w:rsidP="009213B2">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547850" w:rsidRDefault="00547850" w:rsidP="00547850">
      <w:pPr>
        <w:pBdr>
          <w:bottom w:val="single" w:sz="12" w:space="1" w:color="auto"/>
        </w:pBdr>
        <w:spacing w:after="0" w:line="240" w:lineRule="auto"/>
        <w:jc w:val="both"/>
        <w:rPr>
          <w:rFonts w:asciiTheme="minorHAnsi" w:hAnsiTheme="minorHAnsi"/>
          <w:b/>
          <w:sz w:val="22"/>
          <w:szCs w:val="22"/>
        </w:rPr>
      </w:pPr>
    </w:p>
    <w:p w:rsidR="0001499F" w:rsidRDefault="00547850" w:rsidP="00547850">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2C7D48" w:rsidRPr="002C7D48" w:rsidRDefault="002C7D48" w:rsidP="00547850">
      <w:pPr>
        <w:pBdr>
          <w:bottom w:val="single" w:sz="12" w:space="1" w:color="auto"/>
        </w:pBdr>
        <w:spacing w:after="0" w:line="240" w:lineRule="auto"/>
        <w:jc w:val="both"/>
        <w:rPr>
          <w:rFonts w:asciiTheme="minorHAnsi" w:hAnsiTheme="minorHAnsi"/>
          <w:b/>
          <w:color w:val="auto"/>
          <w:sz w:val="12"/>
          <w:szCs w:val="12"/>
        </w:rPr>
      </w:pPr>
    </w:p>
    <w:p w:rsidR="00547850" w:rsidRPr="009213B2" w:rsidRDefault="00547850" w:rsidP="008C6411">
      <w:pPr>
        <w:pStyle w:val="BodyText2"/>
        <w:spacing w:after="0" w:line="240" w:lineRule="auto"/>
        <w:jc w:val="both"/>
        <w:rPr>
          <w:rFonts w:asciiTheme="minorHAnsi" w:hAnsiTheme="minorHAnsi"/>
          <w:sz w:val="12"/>
          <w:szCs w:val="12"/>
        </w:rPr>
      </w:pPr>
    </w:p>
    <w:p w:rsidR="00B61608" w:rsidRDefault="009213B2" w:rsidP="008C6411">
      <w:pPr>
        <w:pStyle w:val="BodyText2"/>
        <w:spacing w:after="0" w:line="240" w:lineRule="auto"/>
        <w:jc w:val="both"/>
        <w:rPr>
          <w:rFonts w:asciiTheme="minorHAnsi" w:hAnsiTheme="minorHAnsi"/>
          <w:b/>
          <w:bCs/>
          <w:sz w:val="28"/>
          <w:szCs w:val="28"/>
        </w:rPr>
      </w:pPr>
      <w:r w:rsidRPr="009213B2">
        <w:rPr>
          <w:rFonts w:asciiTheme="minorHAnsi" w:hAnsiTheme="minorHAnsi"/>
          <w:b/>
          <w:bCs/>
          <w:sz w:val="28"/>
          <w:szCs w:val="28"/>
        </w:rPr>
        <w:t>Amendments - Chief Executive’s Report Part 3</w:t>
      </w:r>
    </w:p>
    <w:p w:rsidR="009213B2" w:rsidRPr="009213B2" w:rsidRDefault="009213B2" w:rsidP="008C6411">
      <w:pPr>
        <w:pStyle w:val="BodyText2"/>
        <w:spacing w:after="0" w:line="240" w:lineRule="auto"/>
        <w:jc w:val="both"/>
        <w:rPr>
          <w:rFonts w:asciiTheme="minorHAnsi" w:hAnsiTheme="minorHAnsi"/>
          <w:b/>
          <w:bCs/>
          <w:sz w:val="22"/>
          <w:szCs w:val="22"/>
        </w:rPr>
      </w:pPr>
    </w:p>
    <w:p w:rsidR="00B61608" w:rsidRPr="009213B2" w:rsidRDefault="009213B2" w:rsidP="008C6411">
      <w:pPr>
        <w:pStyle w:val="BodyText2"/>
        <w:spacing w:after="0" w:line="240" w:lineRule="auto"/>
        <w:jc w:val="both"/>
        <w:rPr>
          <w:rFonts w:asciiTheme="minorHAnsi" w:hAnsiTheme="minorHAnsi"/>
          <w:b/>
          <w:bCs/>
          <w:szCs w:val="24"/>
        </w:rPr>
      </w:pPr>
      <w:r w:rsidRPr="009213B2">
        <w:rPr>
          <w:rFonts w:asciiTheme="minorHAnsi" w:hAnsiTheme="minorHAnsi"/>
          <w:b/>
          <w:bCs/>
          <w:szCs w:val="24"/>
        </w:rPr>
        <w:t>Proposed Changes – Chapter 1 – Introduction &amp; Core Strategy</w:t>
      </w:r>
    </w:p>
    <w:p w:rsidR="009213B2" w:rsidRDefault="009213B2" w:rsidP="008C6411">
      <w:pPr>
        <w:pStyle w:val="BodyText2"/>
        <w:spacing w:after="0" w:line="240" w:lineRule="auto"/>
        <w:jc w:val="both"/>
        <w:rPr>
          <w:rFonts w:asciiTheme="minorHAnsi" w:hAnsiTheme="minorHAnsi"/>
          <w:b/>
          <w:bCs/>
          <w:sz w:val="22"/>
          <w:szCs w:val="22"/>
          <w:u w:val="single"/>
        </w:rPr>
      </w:pPr>
    </w:p>
    <w:p w:rsidR="009213B2" w:rsidRPr="009213B2" w:rsidRDefault="009213B2" w:rsidP="008C6411">
      <w:pPr>
        <w:pStyle w:val="BodyText2"/>
        <w:spacing w:after="0" w:line="240" w:lineRule="auto"/>
        <w:jc w:val="both"/>
        <w:rPr>
          <w:rFonts w:asciiTheme="minorHAnsi" w:hAnsiTheme="minorHAnsi"/>
          <w:b/>
          <w:bCs/>
          <w:sz w:val="22"/>
          <w:szCs w:val="22"/>
        </w:rPr>
      </w:pPr>
      <w:r w:rsidRPr="009213B2">
        <w:rPr>
          <w:rFonts w:asciiTheme="minorHAnsi" w:hAnsiTheme="minorHAnsi"/>
          <w:b/>
          <w:bCs/>
          <w:sz w:val="22"/>
          <w:szCs w:val="22"/>
        </w:rPr>
        <w:t>Amendment A1.1</w:t>
      </w:r>
    </w:p>
    <w:p w:rsidR="009213B2" w:rsidRPr="008C6411" w:rsidRDefault="009213B2" w:rsidP="009213B2">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9213B2" w:rsidRPr="008C6411" w:rsidTr="009213B2">
        <w:tc>
          <w:tcPr>
            <w:tcW w:w="1841"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Proposed by:</w:t>
            </w:r>
          </w:p>
          <w:p w:rsidR="009213B2" w:rsidRPr="008C6411" w:rsidRDefault="009213B2" w:rsidP="009213B2">
            <w:pPr>
              <w:spacing w:line="240" w:lineRule="auto"/>
              <w:jc w:val="both"/>
              <w:rPr>
                <w:rFonts w:asciiTheme="minorHAnsi" w:hAnsiTheme="minorHAnsi"/>
                <w:b/>
              </w:rPr>
            </w:pPr>
          </w:p>
        </w:tc>
        <w:tc>
          <w:tcPr>
            <w:tcW w:w="2236"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McDonnell</w:t>
            </w:r>
          </w:p>
        </w:tc>
        <w:tc>
          <w:tcPr>
            <w:tcW w:w="2268"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r>
      <w:tr w:rsidR="009213B2" w:rsidRPr="008C6411" w:rsidTr="009213B2">
        <w:tc>
          <w:tcPr>
            <w:tcW w:w="1841" w:type="dxa"/>
          </w:tcPr>
          <w:p w:rsidR="009213B2" w:rsidRPr="008C6411" w:rsidRDefault="009213B2" w:rsidP="009213B2">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9213B2" w:rsidRPr="008C6411" w:rsidRDefault="009213B2" w:rsidP="009213B2">
            <w:pPr>
              <w:spacing w:line="240" w:lineRule="auto"/>
              <w:jc w:val="both"/>
              <w:rPr>
                <w:rFonts w:asciiTheme="minorHAnsi" w:hAnsiTheme="minorHAnsi"/>
                <w:b/>
                <w:color w:val="auto"/>
              </w:rPr>
            </w:pPr>
            <w:r>
              <w:rPr>
                <w:rFonts w:asciiTheme="minorHAnsi" w:hAnsiTheme="minorHAnsi"/>
                <w:b/>
                <w:color w:val="auto"/>
              </w:rPr>
              <w:t>Against: 1</w:t>
            </w:r>
          </w:p>
        </w:tc>
        <w:tc>
          <w:tcPr>
            <w:tcW w:w="2268" w:type="dxa"/>
          </w:tcPr>
          <w:p w:rsidR="009213B2" w:rsidRPr="008C6411" w:rsidRDefault="009213B2" w:rsidP="009213B2">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9213B2" w:rsidRPr="008C6411" w:rsidRDefault="009213B2" w:rsidP="009213B2">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6</w:t>
            </w:r>
          </w:p>
        </w:tc>
      </w:tr>
    </w:tbl>
    <w:p w:rsidR="009213B2" w:rsidRDefault="009213B2" w:rsidP="009213B2">
      <w:pPr>
        <w:pBdr>
          <w:bottom w:val="single" w:sz="12" w:space="1" w:color="auto"/>
        </w:pBdr>
        <w:spacing w:after="0" w:line="240" w:lineRule="auto"/>
        <w:jc w:val="both"/>
        <w:rPr>
          <w:rFonts w:asciiTheme="minorHAnsi" w:hAnsiTheme="minorHAnsi"/>
          <w:b/>
          <w:sz w:val="22"/>
          <w:szCs w:val="22"/>
        </w:rPr>
      </w:pPr>
    </w:p>
    <w:p w:rsidR="009213B2" w:rsidRDefault="009213B2" w:rsidP="009213B2">
      <w:pPr>
        <w:pBdr>
          <w:bottom w:val="single" w:sz="12" w:space="1" w:color="auto"/>
        </w:pBdr>
        <w:spacing w:after="0" w:line="240" w:lineRule="auto"/>
        <w:jc w:val="both"/>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t>The amendments were approved</w:t>
      </w:r>
    </w:p>
    <w:p w:rsidR="009213B2" w:rsidRPr="002C7D48" w:rsidRDefault="009213B2" w:rsidP="009213B2">
      <w:pPr>
        <w:pBdr>
          <w:bottom w:val="single" w:sz="12" w:space="1" w:color="auto"/>
        </w:pBdr>
        <w:spacing w:after="0" w:line="240" w:lineRule="auto"/>
        <w:jc w:val="both"/>
        <w:rPr>
          <w:rFonts w:asciiTheme="minorHAnsi" w:hAnsiTheme="minorHAnsi"/>
          <w:b/>
          <w:color w:val="auto"/>
          <w:sz w:val="12"/>
          <w:szCs w:val="12"/>
        </w:rPr>
      </w:pPr>
    </w:p>
    <w:p w:rsidR="009213B2" w:rsidRPr="009213B2" w:rsidRDefault="009213B2" w:rsidP="009213B2">
      <w:pPr>
        <w:pStyle w:val="BodyText2"/>
        <w:spacing w:after="0" w:line="240" w:lineRule="auto"/>
        <w:jc w:val="both"/>
        <w:rPr>
          <w:rFonts w:asciiTheme="minorHAnsi" w:hAnsiTheme="minorHAnsi"/>
          <w:b/>
          <w:bCs/>
          <w:sz w:val="12"/>
          <w:szCs w:val="12"/>
        </w:rPr>
      </w:pPr>
    </w:p>
    <w:p w:rsidR="009213B2" w:rsidRPr="009213B2" w:rsidRDefault="009213B2" w:rsidP="009213B2">
      <w:pPr>
        <w:pStyle w:val="BodyText2"/>
        <w:spacing w:after="0" w:line="240" w:lineRule="auto"/>
        <w:jc w:val="both"/>
        <w:rPr>
          <w:rFonts w:asciiTheme="minorHAnsi" w:hAnsiTheme="minorHAnsi"/>
          <w:b/>
          <w:bCs/>
          <w:szCs w:val="24"/>
        </w:rPr>
      </w:pPr>
      <w:r w:rsidRPr="009213B2">
        <w:rPr>
          <w:rFonts w:asciiTheme="minorHAnsi" w:hAnsiTheme="minorHAnsi"/>
          <w:b/>
          <w:bCs/>
          <w:szCs w:val="24"/>
        </w:rPr>
        <w:t xml:space="preserve">Proposed Changes – Chapter </w:t>
      </w:r>
      <w:r>
        <w:rPr>
          <w:rFonts w:asciiTheme="minorHAnsi" w:hAnsiTheme="minorHAnsi"/>
          <w:b/>
          <w:bCs/>
          <w:szCs w:val="24"/>
        </w:rPr>
        <w:t>2</w:t>
      </w:r>
      <w:r w:rsidRPr="009213B2">
        <w:rPr>
          <w:rFonts w:asciiTheme="minorHAnsi" w:hAnsiTheme="minorHAnsi"/>
          <w:b/>
          <w:bCs/>
          <w:szCs w:val="24"/>
        </w:rPr>
        <w:t xml:space="preserve"> – </w:t>
      </w:r>
      <w:r>
        <w:rPr>
          <w:rFonts w:asciiTheme="minorHAnsi" w:hAnsiTheme="minorHAnsi"/>
          <w:b/>
          <w:bCs/>
          <w:szCs w:val="24"/>
        </w:rPr>
        <w:t>Housing &amp; Sustainable Neighbourhoods</w:t>
      </w:r>
    </w:p>
    <w:p w:rsidR="009213B2" w:rsidRPr="002C7D48" w:rsidRDefault="009213B2" w:rsidP="009213B2">
      <w:pPr>
        <w:pStyle w:val="BodyText2"/>
        <w:spacing w:after="0" w:line="240" w:lineRule="auto"/>
        <w:jc w:val="both"/>
        <w:rPr>
          <w:rFonts w:asciiTheme="minorHAnsi" w:hAnsiTheme="minorHAnsi"/>
          <w:b/>
          <w:bCs/>
          <w:sz w:val="20"/>
          <w:szCs w:val="20"/>
          <w:u w:val="single"/>
        </w:rPr>
      </w:pPr>
    </w:p>
    <w:p w:rsidR="009213B2" w:rsidRPr="009213B2" w:rsidRDefault="009213B2" w:rsidP="009213B2">
      <w:pPr>
        <w:pStyle w:val="BodyText2"/>
        <w:spacing w:after="0" w:line="240" w:lineRule="auto"/>
        <w:jc w:val="both"/>
        <w:rPr>
          <w:rFonts w:asciiTheme="minorHAnsi" w:hAnsiTheme="minorHAnsi"/>
          <w:b/>
          <w:bCs/>
          <w:sz w:val="22"/>
          <w:szCs w:val="22"/>
        </w:rPr>
      </w:pPr>
      <w:r>
        <w:rPr>
          <w:rFonts w:asciiTheme="minorHAnsi" w:hAnsiTheme="minorHAnsi"/>
          <w:b/>
          <w:bCs/>
          <w:sz w:val="22"/>
          <w:szCs w:val="22"/>
        </w:rPr>
        <w:t>Amendment A2</w:t>
      </w:r>
      <w:r w:rsidRPr="009213B2">
        <w:rPr>
          <w:rFonts w:asciiTheme="minorHAnsi" w:hAnsiTheme="minorHAnsi"/>
          <w:b/>
          <w:bCs/>
          <w:sz w:val="22"/>
          <w:szCs w:val="22"/>
        </w:rPr>
        <w:t>.1</w:t>
      </w:r>
    </w:p>
    <w:p w:rsidR="009213B2" w:rsidRPr="008C6411" w:rsidRDefault="009213B2" w:rsidP="009213B2">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9213B2" w:rsidRPr="008C6411" w:rsidTr="009213B2">
        <w:tc>
          <w:tcPr>
            <w:tcW w:w="1841"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Proposed by:</w:t>
            </w:r>
          </w:p>
          <w:p w:rsidR="009213B2" w:rsidRPr="008C6411" w:rsidRDefault="009213B2" w:rsidP="009213B2">
            <w:pPr>
              <w:spacing w:line="240" w:lineRule="auto"/>
              <w:jc w:val="both"/>
              <w:rPr>
                <w:rFonts w:asciiTheme="minorHAnsi" w:hAnsiTheme="minorHAnsi"/>
                <w:b/>
              </w:rPr>
            </w:pPr>
          </w:p>
        </w:tc>
        <w:tc>
          <w:tcPr>
            <w:tcW w:w="2236" w:type="dxa"/>
          </w:tcPr>
          <w:p w:rsidR="009213B2" w:rsidRPr="008C6411" w:rsidRDefault="009213B2" w:rsidP="009213B2">
            <w:pPr>
              <w:spacing w:line="240" w:lineRule="auto"/>
              <w:jc w:val="both"/>
              <w:rPr>
                <w:rFonts w:asciiTheme="minorHAnsi" w:hAnsiTheme="minorHAnsi"/>
                <w:b/>
              </w:rPr>
            </w:pPr>
            <w:r>
              <w:rPr>
                <w:rFonts w:asciiTheme="minorHAnsi" w:hAnsiTheme="minorHAnsi"/>
                <w:b/>
              </w:rPr>
              <w:t>Cllr. N. McNelis</w:t>
            </w:r>
          </w:p>
        </w:tc>
        <w:tc>
          <w:tcPr>
            <w:tcW w:w="2268"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McDonnell</w:t>
            </w:r>
          </w:p>
        </w:tc>
      </w:tr>
      <w:tr w:rsidR="009213B2" w:rsidRPr="008C6411" w:rsidTr="009213B2">
        <w:tc>
          <w:tcPr>
            <w:tcW w:w="1841" w:type="dxa"/>
          </w:tcPr>
          <w:p w:rsidR="009213B2" w:rsidRPr="008C6411" w:rsidRDefault="009213B2" w:rsidP="009213B2">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9213B2" w:rsidRPr="008C6411" w:rsidRDefault="009213B2" w:rsidP="009213B2">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9213B2" w:rsidRPr="008C6411" w:rsidRDefault="009213B2" w:rsidP="009213B2">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9213B2" w:rsidRPr="008C6411" w:rsidRDefault="009213B2" w:rsidP="009213B2">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9213B2" w:rsidRDefault="009213B2" w:rsidP="009213B2">
      <w:pPr>
        <w:pBdr>
          <w:bottom w:val="single" w:sz="12" w:space="1" w:color="auto"/>
        </w:pBdr>
        <w:spacing w:after="0" w:line="240" w:lineRule="auto"/>
        <w:jc w:val="both"/>
        <w:rPr>
          <w:rFonts w:asciiTheme="minorHAnsi" w:hAnsiTheme="minorHAnsi"/>
          <w:b/>
          <w:sz w:val="22"/>
          <w:szCs w:val="22"/>
        </w:rPr>
      </w:pPr>
    </w:p>
    <w:p w:rsidR="001B755A" w:rsidRDefault="009213B2" w:rsidP="009213B2">
      <w:pPr>
        <w:pBdr>
          <w:bottom w:val="single" w:sz="12" w:space="1" w:color="auto"/>
        </w:pBdr>
        <w:spacing w:after="0" w:line="240" w:lineRule="auto"/>
        <w:jc w:val="both"/>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b/>
          <w:sz w:val="22"/>
          <w:szCs w:val="22"/>
        </w:rPr>
        <w:t>The amendments were approved.</w:t>
      </w:r>
    </w:p>
    <w:p w:rsidR="00BA3ECD" w:rsidRPr="002C7D48" w:rsidRDefault="00BA3ECD" w:rsidP="009213B2">
      <w:pPr>
        <w:pBdr>
          <w:bottom w:val="single" w:sz="12" w:space="1" w:color="auto"/>
        </w:pBdr>
        <w:spacing w:after="0" w:line="240" w:lineRule="auto"/>
        <w:jc w:val="both"/>
        <w:rPr>
          <w:rFonts w:asciiTheme="minorHAnsi" w:hAnsiTheme="minorHAnsi"/>
          <w:b/>
          <w:sz w:val="12"/>
          <w:szCs w:val="12"/>
        </w:rPr>
      </w:pPr>
    </w:p>
    <w:tbl>
      <w:tblPr>
        <w:tblStyle w:val="TableGrid"/>
        <w:tblW w:w="0" w:type="auto"/>
        <w:tblLook w:val="04A0"/>
      </w:tblPr>
      <w:tblGrid>
        <w:gridCol w:w="9242"/>
      </w:tblGrid>
      <w:tr w:rsidR="00BA3ECD" w:rsidTr="00BA3ECD">
        <w:tc>
          <w:tcPr>
            <w:tcW w:w="9242" w:type="dxa"/>
          </w:tcPr>
          <w:p w:rsidR="00BA3ECD" w:rsidRPr="00BA3ECD" w:rsidRDefault="00BA3ECD" w:rsidP="009213B2">
            <w:pPr>
              <w:spacing w:line="240" w:lineRule="auto"/>
              <w:jc w:val="both"/>
              <w:rPr>
                <w:rFonts w:asciiTheme="minorHAnsi" w:hAnsiTheme="minorHAnsi"/>
              </w:rPr>
            </w:pPr>
            <w:r w:rsidRPr="00BA3ECD">
              <w:rPr>
                <w:rFonts w:asciiTheme="minorHAnsi" w:hAnsiTheme="minorHAnsi"/>
              </w:rPr>
              <w:t>Mayor Larkin returned and resumed the chair at this point.</w:t>
            </w:r>
          </w:p>
        </w:tc>
      </w:tr>
    </w:tbl>
    <w:p w:rsidR="00B00A2B" w:rsidRPr="001B755A" w:rsidRDefault="00B00A2B" w:rsidP="009213B2">
      <w:pPr>
        <w:pBdr>
          <w:bottom w:val="single" w:sz="12" w:space="1" w:color="auto"/>
        </w:pBdr>
        <w:spacing w:after="0" w:line="240" w:lineRule="auto"/>
        <w:jc w:val="both"/>
        <w:rPr>
          <w:rFonts w:asciiTheme="minorHAnsi" w:hAnsiTheme="minorHAnsi"/>
          <w:b/>
          <w:sz w:val="22"/>
          <w:szCs w:val="22"/>
        </w:rPr>
      </w:pPr>
    </w:p>
    <w:p w:rsidR="009213B2" w:rsidRPr="009213B2" w:rsidRDefault="009213B2" w:rsidP="009213B2">
      <w:pPr>
        <w:pStyle w:val="BodyText2"/>
        <w:spacing w:after="0" w:line="240" w:lineRule="auto"/>
        <w:jc w:val="both"/>
        <w:rPr>
          <w:rFonts w:asciiTheme="minorHAnsi" w:hAnsiTheme="minorHAnsi"/>
          <w:b/>
          <w:bCs/>
          <w:sz w:val="12"/>
          <w:szCs w:val="12"/>
          <w:u w:val="single"/>
        </w:rPr>
      </w:pPr>
    </w:p>
    <w:p w:rsidR="009213B2" w:rsidRPr="009213B2" w:rsidRDefault="009213B2" w:rsidP="009213B2">
      <w:pPr>
        <w:pStyle w:val="BodyText2"/>
        <w:spacing w:after="0" w:line="240" w:lineRule="auto"/>
        <w:jc w:val="both"/>
        <w:rPr>
          <w:rFonts w:asciiTheme="minorHAnsi" w:hAnsiTheme="minorHAnsi"/>
          <w:b/>
          <w:bCs/>
          <w:sz w:val="22"/>
          <w:szCs w:val="22"/>
        </w:rPr>
      </w:pPr>
      <w:r>
        <w:rPr>
          <w:rFonts w:asciiTheme="minorHAnsi" w:hAnsiTheme="minorHAnsi"/>
          <w:b/>
          <w:bCs/>
          <w:sz w:val="22"/>
          <w:szCs w:val="22"/>
        </w:rPr>
        <w:t>Amendment A2.2</w:t>
      </w:r>
    </w:p>
    <w:p w:rsidR="009213B2" w:rsidRPr="008C6411" w:rsidRDefault="009213B2" w:rsidP="009213B2">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9213B2" w:rsidRPr="008C6411" w:rsidTr="009213B2">
        <w:tc>
          <w:tcPr>
            <w:tcW w:w="1841"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Proposed by:</w:t>
            </w:r>
          </w:p>
          <w:p w:rsidR="009213B2" w:rsidRPr="008C6411" w:rsidRDefault="009213B2" w:rsidP="009213B2">
            <w:pPr>
              <w:spacing w:line="240" w:lineRule="auto"/>
              <w:jc w:val="both"/>
              <w:rPr>
                <w:rFonts w:asciiTheme="minorHAnsi" w:hAnsiTheme="minorHAnsi"/>
                <w:b/>
              </w:rPr>
            </w:pPr>
          </w:p>
        </w:tc>
        <w:tc>
          <w:tcPr>
            <w:tcW w:w="2236" w:type="dxa"/>
          </w:tcPr>
          <w:p w:rsidR="009213B2" w:rsidRPr="008C6411" w:rsidRDefault="009213B2" w:rsidP="009213B2">
            <w:pPr>
              <w:spacing w:line="240" w:lineRule="auto"/>
              <w:jc w:val="both"/>
              <w:rPr>
                <w:rFonts w:asciiTheme="minorHAnsi" w:hAnsiTheme="minorHAnsi"/>
                <w:b/>
              </w:rPr>
            </w:pPr>
            <w:r>
              <w:rPr>
                <w:rFonts w:asciiTheme="minorHAnsi" w:hAnsiTheme="minorHAnsi"/>
                <w:b/>
              </w:rPr>
              <w:t>Cllr. J. Walsh</w:t>
            </w:r>
          </w:p>
        </w:tc>
        <w:tc>
          <w:tcPr>
            <w:tcW w:w="2268"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P. Flannery</w:t>
            </w:r>
          </w:p>
        </w:tc>
      </w:tr>
      <w:tr w:rsidR="009213B2" w:rsidRPr="008C6411" w:rsidTr="009213B2">
        <w:tc>
          <w:tcPr>
            <w:tcW w:w="1841" w:type="dxa"/>
          </w:tcPr>
          <w:p w:rsidR="009213B2" w:rsidRPr="008C6411" w:rsidRDefault="009213B2" w:rsidP="009213B2">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9</w:t>
            </w:r>
          </w:p>
        </w:tc>
        <w:tc>
          <w:tcPr>
            <w:tcW w:w="2236" w:type="dxa"/>
          </w:tcPr>
          <w:p w:rsidR="009213B2" w:rsidRPr="008C6411" w:rsidRDefault="009213B2" w:rsidP="009213B2">
            <w:pPr>
              <w:spacing w:line="240" w:lineRule="auto"/>
              <w:jc w:val="both"/>
              <w:rPr>
                <w:rFonts w:asciiTheme="minorHAnsi" w:hAnsiTheme="minorHAnsi"/>
                <w:b/>
                <w:color w:val="auto"/>
              </w:rPr>
            </w:pPr>
            <w:r>
              <w:rPr>
                <w:rFonts w:asciiTheme="minorHAnsi" w:hAnsiTheme="minorHAnsi"/>
                <w:b/>
                <w:color w:val="auto"/>
              </w:rPr>
              <w:t>Against: 6</w:t>
            </w:r>
          </w:p>
        </w:tc>
        <w:tc>
          <w:tcPr>
            <w:tcW w:w="2268" w:type="dxa"/>
          </w:tcPr>
          <w:p w:rsidR="009213B2" w:rsidRPr="008C6411" w:rsidRDefault="009213B2" w:rsidP="009213B2">
            <w:pPr>
              <w:spacing w:line="240" w:lineRule="auto"/>
              <w:jc w:val="both"/>
              <w:rPr>
                <w:rFonts w:asciiTheme="minorHAnsi" w:hAnsiTheme="minorHAnsi"/>
                <w:b/>
                <w:color w:val="auto"/>
              </w:rPr>
            </w:pPr>
            <w:r>
              <w:rPr>
                <w:rFonts w:asciiTheme="minorHAnsi" w:hAnsiTheme="minorHAnsi"/>
                <w:b/>
                <w:color w:val="auto"/>
              </w:rPr>
              <w:t>Abstain: 2</w:t>
            </w:r>
          </w:p>
        </w:tc>
        <w:tc>
          <w:tcPr>
            <w:tcW w:w="2897" w:type="dxa"/>
          </w:tcPr>
          <w:p w:rsidR="009213B2" w:rsidRPr="008C6411" w:rsidRDefault="009213B2" w:rsidP="009213B2">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9213B2" w:rsidRDefault="009213B2" w:rsidP="009213B2">
      <w:pPr>
        <w:pBdr>
          <w:bottom w:val="single" w:sz="12" w:space="1" w:color="auto"/>
        </w:pBdr>
        <w:spacing w:after="0" w:line="240" w:lineRule="auto"/>
        <w:jc w:val="both"/>
        <w:rPr>
          <w:rFonts w:asciiTheme="minorHAnsi" w:hAnsiTheme="minorHAnsi"/>
          <w:b/>
          <w:sz w:val="22"/>
          <w:szCs w:val="22"/>
        </w:rPr>
      </w:pPr>
    </w:p>
    <w:p w:rsidR="009213B2" w:rsidRDefault="009213B2" w:rsidP="009213B2">
      <w:pPr>
        <w:pBdr>
          <w:bottom w:val="single" w:sz="12" w:space="1" w:color="auto"/>
        </w:pBdr>
        <w:spacing w:after="0" w:line="240" w:lineRule="auto"/>
        <w:jc w:val="both"/>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b/>
          <w:sz w:val="22"/>
          <w:szCs w:val="22"/>
        </w:rPr>
        <w:t>The amendments were approved.</w:t>
      </w:r>
    </w:p>
    <w:p w:rsidR="009213B2" w:rsidRDefault="009213B2" w:rsidP="009213B2">
      <w:pPr>
        <w:pBdr>
          <w:bottom w:val="single" w:sz="12" w:space="1" w:color="auto"/>
        </w:pBdr>
        <w:spacing w:after="0" w:line="240" w:lineRule="auto"/>
        <w:jc w:val="both"/>
        <w:rPr>
          <w:rFonts w:asciiTheme="minorHAnsi" w:hAnsiTheme="minorHAnsi"/>
          <w:b/>
          <w:color w:val="auto"/>
          <w:sz w:val="22"/>
          <w:szCs w:val="22"/>
        </w:rPr>
      </w:pPr>
    </w:p>
    <w:p w:rsidR="009213B2" w:rsidRPr="009213B2" w:rsidRDefault="009213B2" w:rsidP="009213B2">
      <w:pPr>
        <w:pStyle w:val="BodyText2"/>
        <w:spacing w:after="0" w:line="240" w:lineRule="auto"/>
        <w:jc w:val="both"/>
        <w:rPr>
          <w:rFonts w:asciiTheme="minorHAnsi" w:hAnsiTheme="minorHAnsi"/>
          <w:b/>
          <w:bCs/>
          <w:sz w:val="12"/>
          <w:szCs w:val="12"/>
          <w:u w:val="single"/>
        </w:rPr>
      </w:pPr>
    </w:p>
    <w:p w:rsidR="009213B2" w:rsidRPr="009213B2" w:rsidRDefault="009213B2" w:rsidP="009213B2">
      <w:pPr>
        <w:pStyle w:val="BodyText2"/>
        <w:spacing w:after="0" w:line="240" w:lineRule="auto"/>
        <w:jc w:val="both"/>
        <w:rPr>
          <w:rFonts w:asciiTheme="minorHAnsi" w:hAnsiTheme="minorHAnsi"/>
          <w:b/>
          <w:bCs/>
          <w:sz w:val="22"/>
          <w:szCs w:val="22"/>
        </w:rPr>
      </w:pPr>
      <w:r>
        <w:rPr>
          <w:rFonts w:asciiTheme="minorHAnsi" w:hAnsiTheme="minorHAnsi"/>
          <w:b/>
          <w:bCs/>
          <w:sz w:val="22"/>
          <w:szCs w:val="22"/>
        </w:rPr>
        <w:t>Amendment A2.3</w:t>
      </w:r>
    </w:p>
    <w:p w:rsidR="009213B2" w:rsidRPr="008C6411" w:rsidRDefault="009213B2" w:rsidP="009213B2">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9213B2" w:rsidRPr="008C6411" w:rsidTr="009213B2">
        <w:tc>
          <w:tcPr>
            <w:tcW w:w="1841"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Proposed by:</w:t>
            </w:r>
          </w:p>
          <w:p w:rsidR="009213B2" w:rsidRPr="008C6411" w:rsidRDefault="009213B2" w:rsidP="009213B2">
            <w:pPr>
              <w:spacing w:line="240" w:lineRule="auto"/>
              <w:jc w:val="both"/>
              <w:rPr>
                <w:rFonts w:asciiTheme="minorHAnsi" w:hAnsiTheme="minorHAnsi"/>
                <w:b/>
              </w:rPr>
            </w:pPr>
          </w:p>
        </w:tc>
        <w:tc>
          <w:tcPr>
            <w:tcW w:w="2236" w:type="dxa"/>
          </w:tcPr>
          <w:p w:rsidR="009213B2" w:rsidRPr="008C6411" w:rsidRDefault="009213B2" w:rsidP="009213B2">
            <w:pPr>
              <w:spacing w:line="240" w:lineRule="auto"/>
              <w:jc w:val="both"/>
              <w:rPr>
                <w:rFonts w:asciiTheme="minorHAnsi" w:hAnsiTheme="minorHAnsi"/>
                <w:b/>
              </w:rPr>
            </w:pPr>
            <w:r>
              <w:rPr>
                <w:rFonts w:asciiTheme="minorHAnsi" w:hAnsiTheme="minorHAnsi"/>
                <w:b/>
              </w:rPr>
              <w:t>Cllr. B. Cameron</w:t>
            </w:r>
          </w:p>
        </w:tc>
        <w:tc>
          <w:tcPr>
            <w:tcW w:w="2268"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M. Cubbard</w:t>
            </w:r>
          </w:p>
        </w:tc>
      </w:tr>
      <w:tr w:rsidR="009213B2" w:rsidRPr="008C6411" w:rsidTr="009213B2">
        <w:tc>
          <w:tcPr>
            <w:tcW w:w="1841" w:type="dxa"/>
          </w:tcPr>
          <w:p w:rsidR="009213B2" w:rsidRPr="008C6411" w:rsidRDefault="009213B2" w:rsidP="009213B2">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9213B2" w:rsidRPr="008C6411" w:rsidRDefault="009213B2" w:rsidP="009213B2">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9213B2" w:rsidRPr="008C6411" w:rsidRDefault="009213B2" w:rsidP="009213B2">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9213B2" w:rsidRPr="008C6411" w:rsidRDefault="009213B2" w:rsidP="009213B2">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9213B2" w:rsidRDefault="009213B2" w:rsidP="009213B2">
      <w:pPr>
        <w:pBdr>
          <w:bottom w:val="single" w:sz="12" w:space="1" w:color="auto"/>
        </w:pBdr>
        <w:spacing w:after="0" w:line="240" w:lineRule="auto"/>
        <w:jc w:val="both"/>
        <w:rPr>
          <w:rFonts w:asciiTheme="minorHAnsi" w:hAnsiTheme="minorHAnsi"/>
          <w:b/>
          <w:sz w:val="22"/>
          <w:szCs w:val="22"/>
        </w:rPr>
      </w:pPr>
    </w:p>
    <w:p w:rsidR="009213B2" w:rsidRDefault="009213B2" w:rsidP="009213B2">
      <w:pPr>
        <w:pBdr>
          <w:bottom w:val="single" w:sz="12" w:space="1" w:color="auto"/>
        </w:pBdr>
        <w:spacing w:after="0" w:line="240" w:lineRule="auto"/>
        <w:jc w:val="both"/>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b/>
          <w:sz w:val="22"/>
          <w:szCs w:val="22"/>
        </w:rPr>
        <w:t>The amendments were approved.</w:t>
      </w:r>
    </w:p>
    <w:p w:rsidR="009213B2" w:rsidRDefault="009213B2" w:rsidP="009213B2">
      <w:pPr>
        <w:pBdr>
          <w:bottom w:val="single" w:sz="12" w:space="1" w:color="auto"/>
        </w:pBdr>
        <w:spacing w:after="0" w:line="240" w:lineRule="auto"/>
        <w:jc w:val="both"/>
        <w:rPr>
          <w:rFonts w:asciiTheme="minorHAnsi" w:hAnsiTheme="minorHAnsi"/>
          <w:b/>
          <w:color w:val="auto"/>
          <w:sz w:val="22"/>
          <w:szCs w:val="22"/>
        </w:rPr>
      </w:pPr>
    </w:p>
    <w:p w:rsidR="009213B2" w:rsidRPr="002D163B" w:rsidRDefault="009213B2" w:rsidP="009213B2">
      <w:pPr>
        <w:pStyle w:val="BodyText2"/>
        <w:spacing w:after="0" w:line="240" w:lineRule="auto"/>
        <w:jc w:val="both"/>
        <w:rPr>
          <w:rFonts w:asciiTheme="minorHAnsi" w:hAnsiTheme="minorHAnsi"/>
          <w:b/>
          <w:bCs/>
          <w:sz w:val="12"/>
          <w:szCs w:val="12"/>
          <w:u w:val="single"/>
        </w:rPr>
      </w:pPr>
    </w:p>
    <w:p w:rsidR="009213B2" w:rsidRPr="009213B2" w:rsidRDefault="009213B2" w:rsidP="009213B2">
      <w:pPr>
        <w:pStyle w:val="BodyText2"/>
        <w:spacing w:after="0" w:line="240" w:lineRule="auto"/>
        <w:jc w:val="both"/>
        <w:rPr>
          <w:rFonts w:asciiTheme="minorHAnsi" w:hAnsiTheme="minorHAnsi"/>
          <w:b/>
          <w:bCs/>
          <w:sz w:val="22"/>
          <w:szCs w:val="22"/>
        </w:rPr>
      </w:pPr>
      <w:r>
        <w:rPr>
          <w:rFonts w:asciiTheme="minorHAnsi" w:hAnsiTheme="minorHAnsi"/>
          <w:b/>
          <w:bCs/>
          <w:sz w:val="22"/>
          <w:szCs w:val="22"/>
        </w:rPr>
        <w:t>Amendment A2.4</w:t>
      </w:r>
    </w:p>
    <w:p w:rsidR="009213B2" w:rsidRPr="008C6411" w:rsidRDefault="009213B2" w:rsidP="009213B2">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9213B2" w:rsidRPr="008C6411" w:rsidTr="009213B2">
        <w:tc>
          <w:tcPr>
            <w:tcW w:w="1841"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Proposed by:</w:t>
            </w:r>
          </w:p>
          <w:p w:rsidR="009213B2" w:rsidRPr="008C6411" w:rsidRDefault="009213B2" w:rsidP="009213B2">
            <w:pPr>
              <w:spacing w:line="240" w:lineRule="auto"/>
              <w:jc w:val="both"/>
              <w:rPr>
                <w:rFonts w:asciiTheme="minorHAnsi" w:hAnsiTheme="minorHAnsi"/>
                <w:b/>
              </w:rPr>
            </w:pPr>
          </w:p>
        </w:tc>
        <w:tc>
          <w:tcPr>
            <w:tcW w:w="2236" w:type="dxa"/>
          </w:tcPr>
          <w:p w:rsidR="009213B2" w:rsidRPr="008C6411" w:rsidRDefault="009213B2" w:rsidP="009213B2">
            <w:pPr>
              <w:spacing w:line="240" w:lineRule="auto"/>
              <w:jc w:val="both"/>
              <w:rPr>
                <w:rFonts w:asciiTheme="minorHAnsi" w:hAnsiTheme="minorHAnsi"/>
                <w:b/>
              </w:rPr>
            </w:pPr>
            <w:r>
              <w:rPr>
                <w:rFonts w:asciiTheme="minorHAnsi" w:hAnsiTheme="minorHAnsi"/>
                <w:b/>
              </w:rPr>
              <w:t>Cllr. N. McNelis</w:t>
            </w:r>
          </w:p>
        </w:tc>
        <w:tc>
          <w:tcPr>
            <w:tcW w:w="2268"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9213B2" w:rsidRPr="008C6411" w:rsidRDefault="009213B2" w:rsidP="009213B2">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B. Cameron</w:t>
            </w:r>
          </w:p>
        </w:tc>
      </w:tr>
      <w:tr w:rsidR="009213B2" w:rsidRPr="008C6411" w:rsidTr="009213B2">
        <w:tc>
          <w:tcPr>
            <w:tcW w:w="1841" w:type="dxa"/>
          </w:tcPr>
          <w:p w:rsidR="009213B2" w:rsidRPr="008C6411" w:rsidRDefault="009213B2" w:rsidP="009213B2">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6</w:t>
            </w:r>
          </w:p>
        </w:tc>
        <w:tc>
          <w:tcPr>
            <w:tcW w:w="2236" w:type="dxa"/>
          </w:tcPr>
          <w:p w:rsidR="009213B2" w:rsidRPr="008C6411" w:rsidRDefault="009213B2" w:rsidP="009213B2">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9213B2" w:rsidRPr="008C6411" w:rsidRDefault="009213B2" w:rsidP="009213B2">
            <w:pPr>
              <w:spacing w:line="240" w:lineRule="auto"/>
              <w:jc w:val="both"/>
              <w:rPr>
                <w:rFonts w:asciiTheme="minorHAnsi" w:hAnsiTheme="minorHAnsi"/>
                <w:b/>
                <w:color w:val="auto"/>
              </w:rPr>
            </w:pPr>
            <w:r>
              <w:rPr>
                <w:rFonts w:asciiTheme="minorHAnsi" w:hAnsiTheme="minorHAnsi"/>
                <w:b/>
                <w:color w:val="auto"/>
              </w:rPr>
              <w:t>Abstain: 2</w:t>
            </w:r>
          </w:p>
        </w:tc>
        <w:tc>
          <w:tcPr>
            <w:tcW w:w="2897" w:type="dxa"/>
          </w:tcPr>
          <w:p w:rsidR="009213B2" w:rsidRPr="008C6411" w:rsidRDefault="009213B2" w:rsidP="009213B2">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9213B2" w:rsidRDefault="009213B2" w:rsidP="009213B2">
      <w:pPr>
        <w:pBdr>
          <w:bottom w:val="single" w:sz="12" w:space="1" w:color="auto"/>
        </w:pBdr>
        <w:spacing w:after="0" w:line="240" w:lineRule="auto"/>
        <w:jc w:val="both"/>
        <w:rPr>
          <w:rFonts w:asciiTheme="minorHAnsi" w:hAnsiTheme="minorHAnsi"/>
          <w:b/>
          <w:sz w:val="22"/>
          <w:szCs w:val="22"/>
        </w:rPr>
      </w:pPr>
    </w:p>
    <w:p w:rsidR="009213B2" w:rsidRDefault="009213B2" w:rsidP="009213B2">
      <w:pPr>
        <w:pBdr>
          <w:bottom w:val="single" w:sz="12" w:space="1" w:color="auto"/>
        </w:pBdr>
        <w:spacing w:after="0" w:line="240" w:lineRule="auto"/>
        <w:jc w:val="both"/>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b/>
          <w:sz w:val="22"/>
          <w:szCs w:val="22"/>
        </w:rPr>
        <w:t>The amendments were approved.</w:t>
      </w:r>
    </w:p>
    <w:p w:rsidR="009213B2" w:rsidRDefault="009213B2" w:rsidP="009213B2">
      <w:pPr>
        <w:pBdr>
          <w:bottom w:val="single" w:sz="12" w:space="1" w:color="auto"/>
        </w:pBdr>
        <w:spacing w:after="0" w:line="240" w:lineRule="auto"/>
        <w:jc w:val="both"/>
        <w:rPr>
          <w:rFonts w:asciiTheme="minorHAnsi" w:hAnsiTheme="minorHAnsi"/>
          <w:b/>
          <w:color w:val="auto"/>
          <w:sz w:val="22"/>
          <w:szCs w:val="22"/>
        </w:rPr>
      </w:pPr>
    </w:p>
    <w:p w:rsidR="002D163B" w:rsidRPr="009213B2" w:rsidRDefault="002D163B" w:rsidP="002D163B">
      <w:pPr>
        <w:pStyle w:val="BodyText2"/>
        <w:spacing w:after="0" w:line="240" w:lineRule="auto"/>
        <w:jc w:val="both"/>
        <w:rPr>
          <w:rFonts w:asciiTheme="minorHAnsi" w:hAnsiTheme="minorHAnsi"/>
          <w:b/>
          <w:bCs/>
          <w:sz w:val="22"/>
          <w:szCs w:val="22"/>
        </w:rPr>
      </w:pPr>
      <w:r>
        <w:rPr>
          <w:rFonts w:asciiTheme="minorHAnsi" w:hAnsiTheme="minorHAnsi"/>
          <w:b/>
          <w:bCs/>
          <w:sz w:val="22"/>
          <w:szCs w:val="22"/>
        </w:rPr>
        <w:t>Amendment A2.5</w:t>
      </w:r>
    </w:p>
    <w:p w:rsidR="002D163B" w:rsidRPr="008C6411" w:rsidRDefault="002D163B" w:rsidP="002D163B">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2D163B" w:rsidRPr="008C6411" w:rsidTr="002D163B">
        <w:tc>
          <w:tcPr>
            <w:tcW w:w="1841"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Proposed by:</w:t>
            </w:r>
          </w:p>
          <w:p w:rsidR="002D163B" w:rsidRPr="008C6411" w:rsidRDefault="002D163B" w:rsidP="002D163B">
            <w:pPr>
              <w:spacing w:line="240" w:lineRule="auto"/>
              <w:jc w:val="both"/>
              <w:rPr>
                <w:rFonts w:asciiTheme="minorHAnsi" w:hAnsiTheme="minorHAnsi"/>
                <w:b/>
              </w:rPr>
            </w:pPr>
          </w:p>
        </w:tc>
        <w:tc>
          <w:tcPr>
            <w:tcW w:w="2236" w:type="dxa"/>
          </w:tcPr>
          <w:p w:rsidR="002D163B" w:rsidRPr="008C6411" w:rsidRDefault="002D163B" w:rsidP="002D163B">
            <w:pPr>
              <w:spacing w:line="240" w:lineRule="auto"/>
              <w:jc w:val="both"/>
              <w:rPr>
                <w:rFonts w:asciiTheme="minorHAnsi" w:hAnsiTheme="minorHAnsi"/>
                <w:b/>
              </w:rPr>
            </w:pPr>
            <w:r>
              <w:rPr>
                <w:rFonts w:asciiTheme="minorHAnsi" w:hAnsiTheme="minorHAnsi"/>
                <w:b/>
              </w:rPr>
              <w:t>Cllr. M.J. Crowe</w:t>
            </w:r>
          </w:p>
        </w:tc>
        <w:tc>
          <w:tcPr>
            <w:tcW w:w="2268"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B. Cameron</w:t>
            </w:r>
          </w:p>
        </w:tc>
      </w:tr>
      <w:tr w:rsidR="002D163B" w:rsidRPr="008C6411" w:rsidTr="002D163B">
        <w:tc>
          <w:tcPr>
            <w:tcW w:w="1841" w:type="dxa"/>
          </w:tcPr>
          <w:p w:rsidR="002D163B" w:rsidRPr="008C6411" w:rsidRDefault="002D163B" w:rsidP="002D163B">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2D163B" w:rsidRPr="008C6411" w:rsidRDefault="002D163B" w:rsidP="002D163B">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2D163B" w:rsidRPr="008C6411" w:rsidRDefault="002D163B" w:rsidP="002D163B">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2D163B" w:rsidRPr="008C6411" w:rsidRDefault="002D163B" w:rsidP="002D163B">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2D163B" w:rsidRDefault="002D163B" w:rsidP="002D163B">
      <w:pPr>
        <w:pBdr>
          <w:bottom w:val="single" w:sz="12" w:space="1" w:color="auto"/>
        </w:pBdr>
        <w:spacing w:after="0" w:line="240" w:lineRule="auto"/>
        <w:jc w:val="both"/>
        <w:rPr>
          <w:rFonts w:asciiTheme="minorHAnsi" w:hAnsiTheme="minorHAnsi"/>
          <w:b/>
          <w:sz w:val="22"/>
          <w:szCs w:val="22"/>
        </w:rPr>
      </w:pPr>
    </w:p>
    <w:p w:rsidR="002D163B" w:rsidRDefault="002D163B" w:rsidP="002D163B">
      <w:pPr>
        <w:pBdr>
          <w:bottom w:val="single" w:sz="12" w:space="1" w:color="auto"/>
        </w:pBdr>
        <w:spacing w:after="0" w:line="240" w:lineRule="auto"/>
        <w:jc w:val="both"/>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b/>
          <w:sz w:val="22"/>
          <w:szCs w:val="22"/>
        </w:rPr>
        <w:t>The amendments were approved.</w:t>
      </w:r>
    </w:p>
    <w:p w:rsidR="002D163B" w:rsidRPr="002D163B" w:rsidRDefault="002D163B" w:rsidP="002D163B">
      <w:pPr>
        <w:pBdr>
          <w:bottom w:val="single" w:sz="12" w:space="1" w:color="auto"/>
        </w:pBdr>
        <w:spacing w:after="0" w:line="240" w:lineRule="auto"/>
        <w:jc w:val="both"/>
        <w:rPr>
          <w:rFonts w:asciiTheme="minorHAnsi" w:hAnsiTheme="minorHAnsi"/>
          <w:b/>
          <w:sz w:val="22"/>
          <w:szCs w:val="22"/>
        </w:rPr>
      </w:pPr>
    </w:p>
    <w:p w:rsidR="001B755A" w:rsidRDefault="001B755A" w:rsidP="002D163B">
      <w:pPr>
        <w:pStyle w:val="BodyText2"/>
        <w:spacing w:after="0" w:line="240" w:lineRule="auto"/>
        <w:jc w:val="both"/>
        <w:rPr>
          <w:rFonts w:asciiTheme="minorHAnsi" w:hAnsiTheme="minorHAnsi"/>
          <w:b/>
          <w:bCs/>
          <w:szCs w:val="24"/>
        </w:rPr>
      </w:pPr>
    </w:p>
    <w:p w:rsidR="002D163B" w:rsidRPr="009213B2" w:rsidRDefault="002D163B" w:rsidP="002D163B">
      <w:pPr>
        <w:pStyle w:val="BodyText2"/>
        <w:spacing w:after="0" w:line="240" w:lineRule="auto"/>
        <w:jc w:val="both"/>
        <w:rPr>
          <w:rFonts w:asciiTheme="minorHAnsi" w:hAnsiTheme="minorHAnsi"/>
          <w:b/>
          <w:bCs/>
          <w:szCs w:val="24"/>
        </w:rPr>
      </w:pPr>
      <w:r>
        <w:rPr>
          <w:rFonts w:asciiTheme="minorHAnsi" w:hAnsiTheme="minorHAnsi"/>
          <w:b/>
          <w:bCs/>
          <w:szCs w:val="24"/>
        </w:rPr>
        <w:t>Proposed Changes Schedule 1 – Housing Strategy</w:t>
      </w:r>
    </w:p>
    <w:p w:rsidR="002D163B" w:rsidRDefault="002D163B" w:rsidP="002D163B">
      <w:pPr>
        <w:pStyle w:val="BodyText2"/>
        <w:spacing w:after="0" w:line="240" w:lineRule="auto"/>
        <w:jc w:val="both"/>
        <w:rPr>
          <w:rFonts w:asciiTheme="minorHAnsi" w:hAnsiTheme="minorHAnsi"/>
          <w:b/>
          <w:bCs/>
          <w:sz w:val="22"/>
          <w:szCs w:val="22"/>
          <w:u w:val="single"/>
        </w:rPr>
      </w:pPr>
    </w:p>
    <w:p w:rsidR="002D163B" w:rsidRDefault="002D163B" w:rsidP="002D163B">
      <w:pPr>
        <w:pStyle w:val="BodyText2"/>
        <w:spacing w:after="0" w:line="240" w:lineRule="auto"/>
        <w:jc w:val="both"/>
        <w:rPr>
          <w:rFonts w:asciiTheme="minorHAnsi" w:hAnsiTheme="minorHAnsi"/>
          <w:b/>
          <w:bCs/>
          <w:sz w:val="22"/>
          <w:szCs w:val="22"/>
        </w:rPr>
      </w:pPr>
      <w:r>
        <w:rPr>
          <w:rFonts w:asciiTheme="minorHAnsi" w:hAnsiTheme="minorHAnsi"/>
          <w:b/>
          <w:bCs/>
          <w:sz w:val="22"/>
          <w:szCs w:val="22"/>
        </w:rPr>
        <w:t>Amendment AS1.1</w:t>
      </w:r>
    </w:p>
    <w:p w:rsidR="002D163B" w:rsidRPr="008C6411" w:rsidRDefault="002D163B" w:rsidP="002D163B">
      <w:pPr>
        <w:pStyle w:val="BodyText2"/>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2D163B" w:rsidRPr="008C6411" w:rsidTr="002D163B">
        <w:tc>
          <w:tcPr>
            <w:tcW w:w="1841"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Proposed by:</w:t>
            </w:r>
          </w:p>
          <w:p w:rsidR="002D163B" w:rsidRPr="008C6411" w:rsidRDefault="002D163B" w:rsidP="002D163B">
            <w:pPr>
              <w:spacing w:line="240" w:lineRule="auto"/>
              <w:jc w:val="both"/>
              <w:rPr>
                <w:rFonts w:asciiTheme="minorHAnsi" w:hAnsiTheme="minorHAnsi"/>
                <w:b/>
              </w:rPr>
            </w:pPr>
          </w:p>
        </w:tc>
        <w:tc>
          <w:tcPr>
            <w:tcW w:w="2236" w:type="dxa"/>
          </w:tcPr>
          <w:p w:rsidR="002D163B" w:rsidRPr="008C6411" w:rsidRDefault="002D163B" w:rsidP="002D163B">
            <w:pPr>
              <w:spacing w:line="240" w:lineRule="auto"/>
              <w:jc w:val="both"/>
              <w:rPr>
                <w:rFonts w:asciiTheme="minorHAnsi" w:hAnsiTheme="minorHAnsi"/>
                <w:b/>
              </w:rPr>
            </w:pPr>
            <w:r>
              <w:rPr>
                <w:rFonts w:asciiTheme="minorHAnsi" w:hAnsiTheme="minorHAnsi"/>
                <w:b/>
              </w:rPr>
              <w:t>Cllr. T. O’Flaherty</w:t>
            </w:r>
          </w:p>
        </w:tc>
        <w:tc>
          <w:tcPr>
            <w:tcW w:w="2268"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C. Ó </w:t>
            </w:r>
            <w:proofErr w:type="spellStart"/>
            <w:r>
              <w:rPr>
                <w:rFonts w:asciiTheme="minorHAnsi" w:hAnsiTheme="minorHAnsi"/>
                <w:b/>
              </w:rPr>
              <w:t>Conchúir</w:t>
            </w:r>
            <w:proofErr w:type="spellEnd"/>
          </w:p>
        </w:tc>
      </w:tr>
      <w:tr w:rsidR="002D163B" w:rsidRPr="008C6411" w:rsidTr="002D163B">
        <w:tc>
          <w:tcPr>
            <w:tcW w:w="1841" w:type="dxa"/>
          </w:tcPr>
          <w:p w:rsidR="002D163B" w:rsidRPr="008C6411" w:rsidRDefault="002D163B" w:rsidP="002D163B">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2D163B" w:rsidRPr="008C6411" w:rsidRDefault="002D163B" w:rsidP="002D163B">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2D163B" w:rsidRPr="008C6411" w:rsidRDefault="002D163B" w:rsidP="002D163B">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2D163B" w:rsidRPr="008C6411" w:rsidRDefault="002D163B" w:rsidP="002D163B">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2D163B" w:rsidRDefault="002D163B" w:rsidP="002D163B">
      <w:pPr>
        <w:pBdr>
          <w:bottom w:val="single" w:sz="12" w:space="1" w:color="auto"/>
        </w:pBdr>
        <w:spacing w:after="0" w:line="240" w:lineRule="auto"/>
        <w:jc w:val="both"/>
        <w:rPr>
          <w:rFonts w:asciiTheme="minorHAnsi" w:hAnsiTheme="minorHAnsi"/>
          <w:b/>
          <w:sz w:val="22"/>
          <w:szCs w:val="22"/>
        </w:rPr>
      </w:pPr>
    </w:p>
    <w:p w:rsidR="002D163B" w:rsidRDefault="002D163B" w:rsidP="002D163B">
      <w:pPr>
        <w:pBdr>
          <w:bottom w:val="single" w:sz="12" w:space="1" w:color="auto"/>
        </w:pBdr>
        <w:spacing w:after="0" w:line="240" w:lineRule="auto"/>
        <w:jc w:val="both"/>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b/>
          <w:sz w:val="22"/>
          <w:szCs w:val="22"/>
        </w:rPr>
        <w:t>The amendments were approved.</w:t>
      </w:r>
    </w:p>
    <w:p w:rsidR="002D163B" w:rsidRDefault="002D163B" w:rsidP="002D163B">
      <w:pPr>
        <w:pBdr>
          <w:bottom w:val="single" w:sz="12" w:space="1" w:color="auto"/>
        </w:pBdr>
        <w:spacing w:after="0" w:line="240" w:lineRule="auto"/>
        <w:jc w:val="both"/>
        <w:rPr>
          <w:rFonts w:asciiTheme="minorHAnsi" w:hAnsiTheme="minorHAnsi"/>
          <w:b/>
          <w:color w:val="auto"/>
          <w:sz w:val="22"/>
          <w:szCs w:val="22"/>
        </w:rPr>
      </w:pPr>
    </w:p>
    <w:p w:rsidR="002D163B" w:rsidRPr="002D163B" w:rsidRDefault="002D163B" w:rsidP="002D163B">
      <w:pPr>
        <w:pStyle w:val="BodyText2"/>
        <w:spacing w:after="0" w:line="240" w:lineRule="auto"/>
        <w:jc w:val="both"/>
        <w:rPr>
          <w:rFonts w:asciiTheme="minorHAnsi" w:hAnsiTheme="minorHAnsi"/>
          <w:b/>
          <w:bCs/>
          <w:sz w:val="12"/>
          <w:szCs w:val="12"/>
        </w:rPr>
      </w:pPr>
    </w:p>
    <w:p w:rsidR="002C7D48" w:rsidRDefault="002C7D48" w:rsidP="002D163B">
      <w:pPr>
        <w:pStyle w:val="BodyText2"/>
        <w:spacing w:after="0" w:line="240" w:lineRule="auto"/>
        <w:jc w:val="both"/>
        <w:rPr>
          <w:rFonts w:asciiTheme="minorHAnsi" w:hAnsiTheme="minorHAnsi"/>
          <w:b/>
          <w:bCs/>
          <w:sz w:val="22"/>
          <w:szCs w:val="22"/>
        </w:rPr>
      </w:pPr>
    </w:p>
    <w:p w:rsidR="002C7D48" w:rsidRDefault="002C7D48" w:rsidP="002D163B">
      <w:pPr>
        <w:pStyle w:val="BodyText2"/>
        <w:spacing w:after="0" w:line="240" w:lineRule="auto"/>
        <w:jc w:val="both"/>
        <w:rPr>
          <w:rFonts w:asciiTheme="minorHAnsi" w:hAnsiTheme="minorHAnsi"/>
          <w:b/>
          <w:bCs/>
          <w:sz w:val="22"/>
          <w:szCs w:val="22"/>
        </w:rPr>
      </w:pPr>
    </w:p>
    <w:p w:rsidR="002C7D48" w:rsidRDefault="002C7D48" w:rsidP="002D163B">
      <w:pPr>
        <w:pStyle w:val="BodyText2"/>
        <w:spacing w:after="0" w:line="240" w:lineRule="auto"/>
        <w:jc w:val="both"/>
        <w:rPr>
          <w:rFonts w:asciiTheme="minorHAnsi" w:hAnsiTheme="minorHAnsi"/>
          <w:b/>
          <w:bCs/>
          <w:sz w:val="22"/>
          <w:szCs w:val="22"/>
        </w:rPr>
      </w:pPr>
    </w:p>
    <w:p w:rsidR="002C7D48" w:rsidRDefault="002C7D48" w:rsidP="002D163B">
      <w:pPr>
        <w:pStyle w:val="BodyText2"/>
        <w:spacing w:after="0" w:line="240" w:lineRule="auto"/>
        <w:jc w:val="both"/>
        <w:rPr>
          <w:rFonts w:asciiTheme="minorHAnsi" w:hAnsiTheme="minorHAnsi"/>
          <w:b/>
          <w:bCs/>
          <w:sz w:val="22"/>
          <w:szCs w:val="22"/>
        </w:rPr>
      </w:pPr>
    </w:p>
    <w:p w:rsidR="002D163B" w:rsidRDefault="002D163B" w:rsidP="002D163B">
      <w:pPr>
        <w:pStyle w:val="BodyText2"/>
        <w:spacing w:after="0" w:line="240" w:lineRule="auto"/>
        <w:jc w:val="both"/>
        <w:rPr>
          <w:rFonts w:asciiTheme="minorHAnsi" w:hAnsiTheme="minorHAnsi"/>
          <w:b/>
          <w:bCs/>
          <w:sz w:val="22"/>
          <w:szCs w:val="22"/>
        </w:rPr>
      </w:pPr>
      <w:r>
        <w:rPr>
          <w:rFonts w:asciiTheme="minorHAnsi" w:hAnsiTheme="minorHAnsi"/>
          <w:b/>
          <w:bCs/>
          <w:sz w:val="22"/>
          <w:szCs w:val="22"/>
        </w:rPr>
        <w:lastRenderedPageBreak/>
        <w:t>Amendment AS1.2</w:t>
      </w:r>
    </w:p>
    <w:p w:rsidR="002D163B" w:rsidRPr="008C6411" w:rsidRDefault="002D163B" w:rsidP="002D163B">
      <w:pPr>
        <w:pStyle w:val="BodyText2"/>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2D163B" w:rsidRPr="008C6411" w:rsidTr="002D163B">
        <w:tc>
          <w:tcPr>
            <w:tcW w:w="1841"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Proposed by:</w:t>
            </w:r>
          </w:p>
          <w:p w:rsidR="002D163B" w:rsidRPr="008C6411" w:rsidRDefault="002D163B" w:rsidP="002D163B">
            <w:pPr>
              <w:spacing w:line="240" w:lineRule="auto"/>
              <w:jc w:val="both"/>
              <w:rPr>
                <w:rFonts w:asciiTheme="minorHAnsi" w:hAnsiTheme="minorHAnsi"/>
                <w:b/>
              </w:rPr>
            </w:pPr>
          </w:p>
        </w:tc>
        <w:tc>
          <w:tcPr>
            <w:tcW w:w="2236" w:type="dxa"/>
          </w:tcPr>
          <w:p w:rsidR="002D163B" w:rsidRPr="008C6411" w:rsidRDefault="002D163B" w:rsidP="002D163B">
            <w:pPr>
              <w:spacing w:line="240" w:lineRule="auto"/>
              <w:jc w:val="both"/>
              <w:rPr>
                <w:rFonts w:asciiTheme="minorHAnsi" w:hAnsiTheme="minorHAnsi"/>
                <w:b/>
              </w:rPr>
            </w:pPr>
            <w:r>
              <w:rPr>
                <w:rFonts w:asciiTheme="minorHAnsi" w:hAnsiTheme="minorHAnsi"/>
                <w:b/>
              </w:rPr>
              <w:t>Cllr. N. McNelis</w:t>
            </w:r>
          </w:p>
        </w:tc>
        <w:tc>
          <w:tcPr>
            <w:tcW w:w="2268"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B. Cameron</w:t>
            </w:r>
          </w:p>
        </w:tc>
      </w:tr>
      <w:tr w:rsidR="002D163B" w:rsidRPr="008C6411" w:rsidTr="002D163B">
        <w:tc>
          <w:tcPr>
            <w:tcW w:w="1841" w:type="dxa"/>
          </w:tcPr>
          <w:p w:rsidR="002D163B" w:rsidRPr="008C6411" w:rsidRDefault="002D163B" w:rsidP="002D163B">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0</w:t>
            </w:r>
          </w:p>
        </w:tc>
        <w:tc>
          <w:tcPr>
            <w:tcW w:w="2236" w:type="dxa"/>
          </w:tcPr>
          <w:p w:rsidR="002D163B" w:rsidRPr="008C6411" w:rsidRDefault="002D163B" w:rsidP="002D163B">
            <w:pPr>
              <w:spacing w:line="240" w:lineRule="auto"/>
              <w:jc w:val="both"/>
              <w:rPr>
                <w:rFonts w:asciiTheme="minorHAnsi" w:hAnsiTheme="minorHAnsi"/>
                <w:b/>
                <w:color w:val="auto"/>
              </w:rPr>
            </w:pPr>
            <w:r>
              <w:rPr>
                <w:rFonts w:asciiTheme="minorHAnsi" w:hAnsiTheme="minorHAnsi"/>
                <w:b/>
                <w:color w:val="auto"/>
              </w:rPr>
              <w:t>Against: 6</w:t>
            </w:r>
          </w:p>
        </w:tc>
        <w:tc>
          <w:tcPr>
            <w:tcW w:w="2268" w:type="dxa"/>
          </w:tcPr>
          <w:p w:rsidR="002D163B" w:rsidRPr="008C6411" w:rsidRDefault="002D163B" w:rsidP="002D163B">
            <w:pPr>
              <w:spacing w:line="240" w:lineRule="auto"/>
              <w:jc w:val="both"/>
              <w:rPr>
                <w:rFonts w:asciiTheme="minorHAnsi" w:hAnsiTheme="minorHAnsi"/>
                <w:b/>
                <w:color w:val="auto"/>
              </w:rPr>
            </w:pPr>
            <w:r>
              <w:rPr>
                <w:rFonts w:asciiTheme="minorHAnsi" w:hAnsiTheme="minorHAnsi"/>
                <w:b/>
                <w:color w:val="auto"/>
              </w:rPr>
              <w:t>Abstain: 2</w:t>
            </w:r>
          </w:p>
        </w:tc>
        <w:tc>
          <w:tcPr>
            <w:tcW w:w="2897" w:type="dxa"/>
          </w:tcPr>
          <w:p w:rsidR="002D163B" w:rsidRPr="008C6411" w:rsidRDefault="002D163B" w:rsidP="002D163B">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2D163B" w:rsidRDefault="002D163B" w:rsidP="002D163B">
      <w:pPr>
        <w:pBdr>
          <w:bottom w:val="single" w:sz="12" w:space="1" w:color="auto"/>
        </w:pBdr>
        <w:spacing w:after="0" w:line="240" w:lineRule="auto"/>
        <w:jc w:val="both"/>
        <w:rPr>
          <w:rFonts w:asciiTheme="minorHAnsi" w:hAnsiTheme="minorHAnsi"/>
          <w:b/>
          <w:sz w:val="22"/>
          <w:szCs w:val="22"/>
        </w:rPr>
      </w:pPr>
    </w:p>
    <w:p w:rsidR="002D163B" w:rsidRDefault="002D163B" w:rsidP="002D163B">
      <w:pPr>
        <w:pBdr>
          <w:bottom w:val="single" w:sz="12" w:space="1" w:color="auto"/>
        </w:pBdr>
        <w:spacing w:after="0" w:line="240" w:lineRule="auto"/>
        <w:jc w:val="both"/>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b/>
          <w:sz w:val="22"/>
          <w:szCs w:val="22"/>
        </w:rPr>
        <w:t>The amendments were approved.</w:t>
      </w:r>
    </w:p>
    <w:p w:rsidR="002D163B" w:rsidRDefault="002D163B" w:rsidP="002D163B">
      <w:pPr>
        <w:pBdr>
          <w:bottom w:val="single" w:sz="12" w:space="1" w:color="auto"/>
        </w:pBdr>
        <w:spacing w:after="0" w:line="240" w:lineRule="auto"/>
        <w:jc w:val="both"/>
        <w:rPr>
          <w:rFonts w:asciiTheme="minorHAnsi" w:hAnsiTheme="minorHAnsi"/>
          <w:b/>
          <w:color w:val="auto"/>
          <w:sz w:val="22"/>
          <w:szCs w:val="22"/>
        </w:rPr>
      </w:pPr>
    </w:p>
    <w:p w:rsidR="002D163B" w:rsidRPr="002D163B" w:rsidRDefault="002D163B" w:rsidP="002D163B">
      <w:pPr>
        <w:pStyle w:val="BodyText2"/>
        <w:spacing w:after="0" w:line="240" w:lineRule="auto"/>
        <w:jc w:val="both"/>
        <w:rPr>
          <w:rFonts w:asciiTheme="minorHAnsi" w:hAnsiTheme="minorHAnsi"/>
          <w:b/>
          <w:bCs/>
          <w:sz w:val="12"/>
          <w:szCs w:val="12"/>
        </w:rPr>
      </w:pPr>
    </w:p>
    <w:p w:rsidR="002D163B" w:rsidRDefault="002D163B" w:rsidP="002D163B">
      <w:pPr>
        <w:pStyle w:val="BodyText2"/>
        <w:spacing w:after="0" w:line="240" w:lineRule="auto"/>
        <w:jc w:val="both"/>
        <w:rPr>
          <w:rFonts w:asciiTheme="minorHAnsi" w:hAnsiTheme="minorHAnsi"/>
          <w:b/>
          <w:bCs/>
          <w:sz w:val="22"/>
          <w:szCs w:val="22"/>
        </w:rPr>
      </w:pPr>
      <w:r>
        <w:rPr>
          <w:rFonts w:asciiTheme="minorHAnsi" w:hAnsiTheme="minorHAnsi"/>
          <w:b/>
          <w:bCs/>
          <w:sz w:val="22"/>
          <w:szCs w:val="22"/>
        </w:rPr>
        <w:t>Amendment AS1.3</w:t>
      </w:r>
    </w:p>
    <w:p w:rsidR="002D163B" w:rsidRPr="008C6411" w:rsidRDefault="002D163B" w:rsidP="002D163B">
      <w:pPr>
        <w:pStyle w:val="BodyText2"/>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2D163B" w:rsidRPr="008C6411" w:rsidTr="002D163B">
        <w:tc>
          <w:tcPr>
            <w:tcW w:w="1841"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Proposed by:</w:t>
            </w:r>
          </w:p>
          <w:p w:rsidR="002D163B" w:rsidRPr="008C6411" w:rsidRDefault="002D163B" w:rsidP="002D163B">
            <w:pPr>
              <w:spacing w:line="240" w:lineRule="auto"/>
              <w:jc w:val="both"/>
              <w:rPr>
                <w:rFonts w:asciiTheme="minorHAnsi" w:hAnsiTheme="minorHAnsi"/>
                <w:b/>
              </w:rPr>
            </w:pPr>
          </w:p>
        </w:tc>
        <w:tc>
          <w:tcPr>
            <w:tcW w:w="2236" w:type="dxa"/>
          </w:tcPr>
          <w:p w:rsidR="002D163B" w:rsidRPr="008C6411" w:rsidRDefault="002D163B" w:rsidP="002D163B">
            <w:pPr>
              <w:spacing w:line="240" w:lineRule="auto"/>
              <w:jc w:val="both"/>
              <w:rPr>
                <w:rFonts w:asciiTheme="minorHAnsi" w:hAnsiTheme="minorHAnsi"/>
                <w:b/>
              </w:rPr>
            </w:pPr>
            <w:r>
              <w:rPr>
                <w:rFonts w:asciiTheme="minorHAnsi" w:hAnsiTheme="minorHAnsi"/>
                <w:b/>
              </w:rPr>
              <w:t>Cllr. D. McDonnell</w:t>
            </w:r>
          </w:p>
        </w:tc>
        <w:tc>
          <w:tcPr>
            <w:tcW w:w="2268"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P. Conneely</w:t>
            </w:r>
          </w:p>
        </w:tc>
      </w:tr>
      <w:tr w:rsidR="002D163B" w:rsidRPr="008C6411" w:rsidTr="002D163B">
        <w:tc>
          <w:tcPr>
            <w:tcW w:w="1841" w:type="dxa"/>
          </w:tcPr>
          <w:p w:rsidR="002D163B" w:rsidRPr="008C6411" w:rsidRDefault="002D163B" w:rsidP="002D163B">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2D163B" w:rsidRPr="008C6411" w:rsidRDefault="002D163B" w:rsidP="002D163B">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2D163B" w:rsidRPr="008C6411" w:rsidRDefault="002D163B" w:rsidP="002D163B">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2D163B" w:rsidRPr="008C6411" w:rsidRDefault="002D163B" w:rsidP="002D163B">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2D163B" w:rsidRDefault="002D163B" w:rsidP="002D163B">
      <w:pPr>
        <w:pBdr>
          <w:bottom w:val="single" w:sz="12" w:space="1" w:color="auto"/>
        </w:pBdr>
        <w:spacing w:after="0" w:line="240" w:lineRule="auto"/>
        <w:jc w:val="both"/>
        <w:rPr>
          <w:rFonts w:asciiTheme="minorHAnsi" w:hAnsiTheme="minorHAnsi"/>
          <w:b/>
          <w:sz w:val="22"/>
          <w:szCs w:val="22"/>
        </w:rPr>
      </w:pPr>
    </w:p>
    <w:p w:rsidR="002D163B" w:rsidRDefault="002D163B" w:rsidP="002D163B">
      <w:pPr>
        <w:pBdr>
          <w:bottom w:val="single" w:sz="12" w:space="1" w:color="auto"/>
        </w:pBdr>
        <w:spacing w:after="0" w:line="240" w:lineRule="auto"/>
        <w:jc w:val="both"/>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b/>
          <w:sz w:val="22"/>
          <w:szCs w:val="22"/>
        </w:rPr>
        <w:t>The amendments were approved.</w:t>
      </w:r>
    </w:p>
    <w:p w:rsidR="002D163B" w:rsidRDefault="002D163B" w:rsidP="002D163B">
      <w:pPr>
        <w:pBdr>
          <w:bottom w:val="single" w:sz="12" w:space="1" w:color="auto"/>
        </w:pBdr>
        <w:spacing w:after="0" w:line="240" w:lineRule="auto"/>
        <w:jc w:val="both"/>
        <w:rPr>
          <w:rFonts w:asciiTheme="minorHAnsi" w:hAnsiTheme="minorHAnsi"/>
          <w:b/>
          <w:color w:val="auto"/>
          <w:sz w:val="22"/>
          <w:szCs w:val="22"/>
        </w:rPr>
      </w:pPr>
    </w:p>
    <w:p w:rsidR="002D163B" w:rsidRPr="002D163B" w:rsidRDefault="002D163B" w:rsidP="002D163B">
      <w:pPr>
        <w:pStyle w:val="BodyText2"/>
        <w:spacing w:after="0" w:line="240" w:lineRule="auto"/>
        <w:jc w:val="both"/>
        <w:rPr>
          <w:rFonts w:asciiTheme="minorHAnsi" w:hAnsiTheme="minorHAnsi"/>
          <w:b/>
          <w:bCs/>
          <w:sz w:val="12"/>
          <w:szCs w:val="12"/>
        </w:rPr>
      </w:pPr>
    </w:p>
    <w:p w:rsidR="001B755A" w:rsidRDefault="001B755A" w:rsidP="002D163B">
      <w:pPr>
        <w:pStyle w:val="BodyText2"/>
        <w:spacing w:after="0" w:line="240" w:lineRule="auto"/>
        <w:jc w:val="both"/>
        <w:rPr>
          <w:rFonts w:asciiTheme="minorHAnsi" w:hAnsiTheme="minorHAnsi"/>
          <w:b/>
          <w:bCs/>
          <w:szCs w:val="24"/>
        </w:rPr>
      </w:pPr>
    </w:p>
    <w:p w:rsidR="002D163B" w:rsidRPr="009213B2" w:rsidRDefault="002D163B" w:rsidP="002D163B">
      <w:pPr>
        <w:pStyle w:val="BodyText2"/>
        <w:spacing w:after="0" w:line="240" w:lineRule="auto"/>
        <w:jc w:val="both"/>
        <w:rPr>
          <w:rFonts w:asciiTheme="minorHAnsi" w:hAnsiTheme="minorHAnsi"/>
          <w:b/>
          <w:bCs/>
          <w:szCs w:val="24"/>
        </w:rPr>
      </w:pPr>
      <w:r>
        <w:rPr>
          <w:rFonts w:asciiTheme="minorHAnsi" w:hAnsiTheme="minorHAnsi"/>
          <w:b/>
          <w:bCs/>
          <w:szCs w:val="24"/>
        </w:rPr>
        <w:t xml:space="preserve">Proposed Changes Schedule 2 – Statement of Compliance with Ministerial Guidelines </w:t>
      </w:r>
    </w:p>
    <w:p w:rsidR="002D163B" w:rsidRDefault="002D163B" w:rsidP="002D163B">
      <w:pPr>
        <w:pStyle w:val="BodyText2"/>
        <w:spacing w:after="0" w:line="240" w:lineRule="auto"/>
        <w:jc w:val="both"/>
        <w:rPr>
          <w:rFonts w:asciiTheme="minorHAnsi" w:hAnsiTheme="minorHAnsi"/>
          <w:b/>
          <w:bCs/>
          <w:sz w:val="22"/>
          <w:szCs w:val="22"/>
        </w:rPr>
      </w:pPr>
    </w:p>
    <w:p w:rsidR="002D163B" w:rsidRDefault="002D163B" w:rsidP="002D163B">
      <w:pPr>
        <w:pStyle w:val="BodyText2"/>
        <w:spacing w:after="0" w:line="240" w:lineRule="auto"/>
        <w:jc w:val="both"/>
        <w:rPr>
          <w:rFonts w:asciiTheme="minorHAnsi" w:hAnsiTheme="minorHAnsi"/>
          <w:b/>
          <w:bCs/>
          <w:sz w:val="22"/>
          <w:szCs w:val="22"/>
        </w:rPr>
      </w:pPr>
      <w:r>
        <w:rPr>
          <w:rFonts w:asciiTheme="minorHAnsi" w:hAnsiTheme="minorHAnsi"/>
          <w:b/>
          <w:bCs/>
          <w:sz w:val="22"/>
          <w:szCs w:val="22"/>
        </w:rPr>
        <w:t>Amendment AS2.1</w:t>
      </w:r>
    </w:p>
    <w:p w:rsidR="002D163B" w:rsidRPr="008C6411" w:rsidRDefault="002D163B" w:rsidP="002D163B">
      <w:pPr>
        <w:pStyle w:val="BodyText2"/>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2D163B" w:rsidRPr="008C6411" w:rsidTr="002D163B">
        <w:tc>
          <w:tcPr>
            <w:tcW w:w="1841"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Proposed by:</w:t>
            </w:r>
          </w:p>
          <w:p w:rsidR="002D163B" w:rsidRPr="008C6411" w:rsidRDefault="002D163B" w:rsidP="002D163B">
            <w:pPr>
              <w:spacing w:line="240" w:lineRule="auto"/>
              <w:jc w:val="both"/>
              <w:rPr>
                <w:rFonts w:asciiTheme="minorHAnsi" w:hAnsiTheme="minorHAnsi"/>
                <w:b/>
              </w:rPr>
            </w:pPr>
          </w:p>
        </w:tc>
        <w:tc>
          <w:tcPr>
            <w:tcW w:w="2236" w:type="dxa"/>
          </w:tcPr>
          <w:p w:rsidR="002D163B" w:rsidRPr="008C6411" w:rsidRDefault="002D163B" w:rsidP="002D163B">
            <w:pPr>
              <w:spacing w:line="240" w:lineRule="auto"/>
              <w:jc w:val="both"/>
              <w:rPr>
                <w:rFonts w:asciiTheme="minorHAnsi" w:hAnsiTheme="minorHAnsi"/>
                <w:b/>
              </w:rPr>
            </w:pPr>
            <w:r>
              <w:rPr>
                <w:rFonts w:asciiTheme="minorHAnsi" w:hAnsiTheme="minorHAnsi"/>
                <w:b/>
              </w:rPr>
              <w:t>Cllr. B. Cameron</w:t>
            </w:r>
          </w:p>
        </w:tc>
        <w:tc>
          <w:tcPr>
            <w:tcW w:w="2268"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D163B" w:rsidRPr="008C6411" w:rsidRDefault="002D163B" w:rsidP="002D163B">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N. McNelis</w:t>
            </w:r>
          </w:p>
        </w:tc>
      </w:tr>
      <w:tr w:rsidR="002D163B" w:rsidRPr="008C6411" w:rsidTr="002D163B">
        <w:tc>
          <w:tcPr>
            <w:tcW w:w="1841" w:type="dxa"/>
          </w:tcPr>
          <w:p w:rsidR="002D163B" w:rsidRPr="008C6411" w:rsidRDefault="002D163B" w:rsidP="002D163B">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6</w:t>
            </w:r>
          </w:p>
        </w:tc>
        <w:tc>
          <w:tcPr>
            <w:tcW w:w="2236" w:type="dxa"/>
          </w:tcPr>
          <w:p w:rsidR="002D163B" w:rsidRPr="008C6411" w:rsidRDefault="002D163B" w:rsidP="002D163B">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2D163B" w:rsidRPr="008C6411" w:rsidRDefault="002D163B" w:rsidP="002D163B">
            <w:pPr>
              <w:spacing w:line="240" w:lineRule="auto"/>
              <w:jc w:val="both"/>
              <w:rPr>
                <w:rFonts w:asciiTheme="minorHAnsi" w:hAnsiTheme="minorHAnsi"/>
                <w:b/>
                <w:color w:val="auto"/>
              </w:rPr>
            </w:pPr>
            <w:r>
              <w:rPr>
                <w:rFonts w:asciiTheme="minorHAnsi" w:hAnsiTheme="minorHAnsi"/>
                <w:b/>
                <w:color w:val="auto"/>
              </w:rPr>
              <w:t>Abstain: 2</w:t>
            </w:r>
          </w:p>
        </w:tc>
        <w:tc>
          <w:tcPr>
            <w:tcW w:w="2897" w:type="dxa"/>
          </w:tcPr>
          <w:p w:rsidR="002D163B" w:rsidRPr="008C6411" w:rsidRDefault="002D163B" w:rsidP="002D163B">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2D163B" w:rsidRDefault="002D163B" w:rsidP="002D163B">
      <w:pPr>
        <w:pBdr>
          <w:bottom w:val="single" w:sz="12" w:space="1" w:color="auto"/>
        </w:pBdr>
        <w:spacing w:after="0" w:line="240" w:lineRule="auto"/>
        <w:jc w:val="both"/>
        <w:rPr>
          <w:rFonts w:asciiTheme="minorHAnsi" w:hAnsiTheme="minorHAnsi"/>
          <w:b/>
          <w:sz w:val="22"/>
          <w:szCs w:val="22"/>
        </w:rPr>
      </w:pPr>
    </w:p>
    <w:p w:rsidR="002D163B" w:rsidRDefault="002D163B" w:rsidP="002D163B">
      <w:pPr>
        <w:pBdr>
          <w:bottom w:val="single" w:sz="12" w:space="1" w:color="auto"/>
        </w:pBdr>
        <w:spacing w:after="0" w:line="240" w:lineRule="auto"/>
        <w:jc w:val="both"/>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b/>
          <w:sz w:val="22"/>
          <w:szCs w:val="22"/>
        </w:rPr>
        <w:t>The amendments were approved.</w:t>
      </w:r>
    </w:p>
    <w:p w:rsidR="001B755A" w:rsidRDefault="001B755A" w:rsidP="002D163B">
      <w:pPr>
        <w:pBdr>
          <w:bottom w:val="single" w:sz="12" w:space="1" w:color="auto"/>
        </w:pBdr>
        <w:spacing w:after="0" w:line="240" w:lineRule="auto"/>
        <w:jc w:val="both"/>
        <w:rPr>
          <w:rFonts w:asciiTheme="minorHAnsi" w:hAnsiTheme="minorHAnsi"/>
          <w:b/>
          <w:sz w:val="22"/>
          <w:szCs w:val="22"/>
        </w:rPr>
      </w:pPr>
    </w:p>
    <w:p w:rsidR="00910F1D" w:rsidRDefault="00910F1D" w:rsidP="002D163B">
      <w:pPr>
        <w:spacing w:after="0" w:line="240" w:lineRule="auto"/>
        <w:jc w:val="both"/>
        <w:rPr>
          <w:rFonts w:asciiTheme="minorHAnsi" w:hAnsiTheme="minorHAnsi"/>
          <w:sz w:val="22"/>
          <w:szCs w:val="22"/>
          <w:lang w:val="en-IE"/>
        </w:rPr>
      </w:pPr>
    </w:p>
    <w:tbl>
      <w:tblPr>
        <w:tblStyle w:val="TableGrid"/>
        <w:tblW w:w="0" w:type="auto"/>
        <w:tblLook w:val="04A0"/>
      </w:tblPr>
      <w:tblGrid>
        <w:gridCol w:w="9242"/>
      </w:tblGrid>
      <w:tr w:rsidR="002D163B" w:rsidTr="002D163B">
        <w:tc>
          <w:tcPr>
            <w:tcW w:w="9242" w:type="dxa"/>
          </w:tcPr>
          <w:p w:rsidR="002D163B" w:rsidRDefault="002D163B" w:rsidP="002D163B">
            <w:pPr>
              <w:spacing w:line="240" w:lineRule="auto"/>
              <w:jc w:val="both"/>
              <w:rPr>
                <w:rFonts w:asciiTheme="minorHAnsi" w:hAnsiTheme="minorHAnsi"/>
                <w:lang w:val="en-IE"/>
              </w:rPr>
            </w:pPr>
            <w:r>
              <w:rPr>
                <w:rFonts w:asciiTheme="minorHAnsi" w:hAnsiTheme="minorHAnsi"/>
                <w:lang w:val="en-IE"/>
              </w:rPr>
              <w:t>Cllr. M.J. Crowe proposed, seconded by Cllr. M. Farrell that the meeting be further extended to complete submissions received under Chapter 3.  This was agreed.</w:t>
            </w:r>
          </w:p>
        </w:tc>
      </w:tr>
    </w:tbl>
    <w:p w:rsidR="001B755A" w:rsidRDefault="001B755A" w:rsidP="002D163B">
      <w:pPr>
        <w:spacing w:after="0" w:line="240" w:lineRule="auto"/>
        <w:rPr>
          <w:rFonts w:asciiTheme="minorHAnsi" w:hAnsiTheme="minorHAnsi"/>
          <w:b/>
          <w:color w:val="auto"/>
          <w:sz w:val="28"/>
          <w:szCs w:val="28"/>
        </w:rPr>
      </w:pPr>
    </w:p>
    <w:p w:rsidR="002D163B" w:rsidRPr="00B4048B" w:rsidRDefault="002D163B" w:rsidP="002D163B">
      <w:pPr>
        <w:spacing w:after="0" w:line="240" w:lineRule="auto"/>
        <w:rPr>
          <w:rFonts w:asciiTheme="minorHAnsi" w:hAnsiTheme="minorHAnsi"/>
          <w:b/>
          <w:color w:val="auto"/>
          <w:sz w:val="28"/>
          <w:szCs w:val="28"/>
        </w:rPr>
      </w:pPr>
      <w:r>
        <w:rPr>
          <w:rFonts w:asciiTheme="minorHAnsi" w:hAnsiTheme="minorHAnsi"/>
          <w:b/>
          <w:color w:val="auto"/>
          <w:sz w:val="28"/>
          <w:szCs w:val="28"/>
        </w:rPr>
        <w:t>Chapter 3</w:t>
      </w:r>
      <w:r w:rsidRPr="00B4048B">
        <w:rPr>
          <w:rFonts w:asciiTheme="minorHAnsi" w:hAnsiTheme="minorHAnsi"/>
          <w:b/>
          <w:color w:val="auto"/>
          <w:sz w:val="28"/>
          <w:szCs w:val="28"/>
        </w:rPr>
        <w:t xml:space="preserve"> – </w:t>
      </w:r>
      <w:r>
        <w:rPr>
          <w:rFonts w:asciiTheme="minorHAnsi" w:hAnsiTheme="minorHAnsi"/>
          <w:b/>
          <w:color w:val="auto"/>
          <w:sz w:val="28"/>
          <w:szCs w:val="28"/>
        </w:rPr>
        <w:t>Transportation</w:t>
      </w:r>
    </w:p>
    <w:p w:rsidR="002D163B" w:rsidRPr="008C6411" w:rsidRDefault="002D163B" w:rsidP="002D163B">
      <w:pPr>
        <w:spacing w:after="0" w:line="240" w:lineRule="auto"/>
        <w:rPr>
          <w:rFonts w:asciiTheme="minorHAnsi" w:hAnsiTheme="minorHAnsi"/>
          <w:b/>
          <w:color w:val="auto"/>
          <w:sz w:val="22"/>
          <w:szCs w:val="22"/>
        </w:rPr>
      </w:pPr>
    </w:p>
    <w:p w:rsidR="002D163B" w:rsidRPr="00B4048B" w:rsidRDefault="002D163B" w:rsidP="002D163B">
      <w:pPr>
        <w:spacing w:after="0" w:line="240" w:lineRule="auto"/>
        <w:jc w:val="both"/>
        <w:rPr>
          <w:rFonts w:asciiTheme="minorHAnsi" w:hAnsiTheme="minorHAnsi"/>
          <w:color w:val="auto"/>
          <w:sz w:val="22"/>
          <w:szCs w:val="22"/>
        </w:rPr>
      </w:pPr>
      <w:r w:rsidRPr="008C6411">
        <w:rPr>
          <w:rFonts w:asciiTheme="minorHAnsi" w:hAnsiTheme="minorHAnsi"/>
          <w:color w:val="auto"/>
          <w:sz w:val="22"/>
          <w:szCs w:val="22"/>
        </w:rPr>
        <w:t>Ms. H. Coleman Senior Executive Planner provi</w:t>
      </w:r>
      <w:r>
        <w:rPr>
          <w:rFonts w:asciiTheme="minorHAnsi" w:hAnsiTheme="minorHAnsi"/>
          <w:color w:val="auto"/>
          <w:sz w:val="22"/>
          <w:szCs w:val="22"/>
        </w:rPr>
        <w:t>ded an introduction to Chapter 3</w:t>
      </w:r>
      <w:r w:rsidRPr="008C6411">
        <w:rPr>
          <w:rFonts w:asciiTheme="minorHAnsi" w:hAnsiTheme="minorHAnsi"/>
          <w:color w:val="auto"/>
          <w:sz w:val="22"/>
          <w:szCs w:val="22"/>
        </w:rPr>
        <w:t xml:space="preserve"> and provided an overview of its objectives and content. A summary of the submissions received and the Chief Executive’s response was then outlined</w:t>
      </w:r>
      <w:r w:rsidRPr="008C6411">
        <w:rPr>
          <w:rFonts w:asciiTheme="minorHAnsi" w:hAnsiTheme="minorHAnsi"/>
          <w:sz w:val="22"/>
          <w:szCs w:val="22"/>
        </w:rPr>
        <w:t xml:space="preserve">. Ms. Coleman referred to the number of submissions received under this Chapter. </w:t>
      </w:r>
    </w:p>
    <w:p w:rsidR="002D163B" w:rsidRPr="008C6411" w:rsidRDefault="002D163B" w:rsidP="002D163B">
      <w:pPr>
        <w:spacing w:after="0" w:line="240" w:lineRule="auto"/>
        <w:jc w:val="both"/>
        <w:rPr>
          <w:rFonts w:asciiTheme="minorHAnsi" w:hAnsiTheme="minorHAnsi"/>
          <w:sz w:val="22"/>
          <w:szCs w:val="22"/>
        </w:rPr>
      </w:pPr>
    </w:p>
    <w:p w:rsidR="002D163B" w:rsidRDefault="002D163B" w:rsidP="002D163B">
      <w:pPr>
        <w:spacing w:after="0" w:line="240" w:lineRule="auto"/>
        <w:jc w:val="both"/>
        <w:rPr>
          <w:rFonts w:asciiTheme="minorHAnsi" w:hAnsiTheme="minorHAnsi"/>
          <w:sz w:val="22"/>
          <w:szCs w:val="22"/>
        </w:rPr>
      </w:pPr>
      <w:r w:rsidRPr="008C6411">
        <w:rPr>
          <w:rFonts w:asciiTheme="minorHAnsi" w:hAnsiTheme="minorHAnsi"/>
          <w:sz w:val="22"/>
          <w:szCs w:val="22"/>
        </w:rPr>
        <w:t xml:space="preserve">For each submission </w:t>
      </w:r>
      <w:r>
        <w:rPr>
          <w:rFonts w:asciiTheme="minorHAnsi" w:hAnsiTheme="minorHAnsi"/>
          <w:sz w:val="22"/>
          <w:szCs w:val="22"/>
        </w:rPr>
        <w:t>considered, Ms. Coleman</w:t>
      </w:r>
      <w:r w:rsidRPr="008C6411">
        <w:rPr>
          <w:rFonts w:asciiTheme="minorHAnsi" w:hAnsiTheme="minorHAnsi"/>
          <w:sz w:val="22"/>
          <w:szCs w:val="22"/>
        </w:rPr>
        <w:t>:</w:t>
      </w:r>
    </w:p>
    <w:p w:rsidR="002D163B" w:rsidRPr="008C6411" w:rsidRDefault="002D163B" w:rsidP="002D163B">
      <w:pPr>
        <w:spacing w:after="0" w:line="240" w:lineRule="auto"/>
        <w:jc w:val="both"/>
        <w:rPr>
          <w:rFonts w:asciiTheme="minorHAnsi" w:hAnsiTheme="minorHAnsi"/>
          <w:sz w:val="22"/>
          <w:szCs w:val="22"/>
        </w:rPr>
      </w:pPr>
    </w:p>
    <w:p w:rsidR="002D163B" w:rsidRPr="008C6411" w:rsidRDefault="002D163B" w:rsidP="002D163B">
      <w:pPr>
        <w:pStyle w:val="ListParagraph"/>
        <w:widowControl/>
        <w:numPr>
          <w:ilvl w:val="0"/>
          <w:numId w:val="14"/>
        </w:numPr>
        <w:suppressAutoHyphens w:val="0"/>
        <w:spacing w:line="240" w:lineRule="auto"/>
        <w:jc w:val="both"/>
        <w:rPr>
          <w:rFonts w:asciiTheme="minorHAnsi" w:hAnsiTheme="minorHAnsi"/>
          <w:sz w:val="22"/>
          <w:szCs w:val="22"/>
        </w:rPr>
      </w:pPr>
      <w:r>
        <w:rPr>
          <w:rFonts w:asciiTheme="minorHAnsi" w:hAnsiTheme="minorHAnsi"/>
          <w:sz w:val="22"/>
          <w:szCs w:val="22"/>
        </w:rPr>
        <w:t xml:space="preserve">noted </w:t>
      </w:r>
      <w:r w:rsidRPr="008C6411">
        <w:rPr>
          <w:rFonts w:asciiTheme="minorHAnsi" w:hAnsiTheme="minorHAnsi"/>
          <w:sz w:val="22"/>
          <w:szCs w:val="22"/>
        </w:rPr>
        <w:t xml:space="preserve">the submission reference number, </w:t>
      </w:r>
    </w:p>
    <w:p w:rsidR="002D163B" w:rsidRPr="008C6411" w:rsidRDefault="002D163B" w:rsidP="002D163B">
      <w:pPr>
        <w:pStyle w:val="ListParagraph"/>
        <w:widowControl/>
        <w:numPr>
          <w:ilvl w:val="0"/>
          <w:numId w:val="14"/>
        </w:numPr>
        <w:suppressAutoHyphens w:val="0"/>
        <w:spacing w:line="240" w:lineRule="auto"/>
        <w:jc w:val="both"/>
        <w:rPr>
          <w:rFonts w:asciiTheme="minorHAnsi" w:hAnsiTheme="minorHAnsi"/>
          <w:sz w:val="22"/>
          <w:szCs w:val="22"/>
        </w:rPr>
      </w:pPr>
      <w:r>
        <w:rPr>
          <w:rFonts w:asciiTheme="minorHAnsi" w:hAnsiTheme="minorHAnsi"/>
          <w:sz w:val="22"/>
          <w:szCs w:val="22"/>
        </w:rPr>
        <w:t xml:space="preserve">noted </w:t>
      </w:r>
      <w:r w:rsidRPr="008C6411">
        <w:rPr>
          <w:rFonts w:asciiTheme="minorHAnsi" w:hAnsiTheme="minorHAnsi"/>
          <w:sz w:val="22"/>
          <w:szCs w:val="22"/>
        </w:rPr>
        <w:t xml:space="preserve">the name of the person or body making the submission, </w:t>
      </w:r>
    </w:p>
    <w:p w:rsidR="002D163B" w:rsidRPr="008C6411" w:rsidRDefault="002D163B" w:rsidP="002D163B">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t>referred to the summary of submission document and the description of the request,</w:t>
      </w:r>
    </w:p>
    <w:p w:rsidR="002D163B" w:rsidRPr="008C6411" w:rsidRDefault="002D163B" w:rsidP="002D163B">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t xml:space="preserve">outlined the response of the Chief Executive as noted in the Amended Reference column of </w:t>
      </w:r>
      <w:r w:rsidRPr="008C6411">
        <w:rPr>
          <w:rFonts w:asciiTheme="minorHAnsi" w:hAnsiTheme="minorHAnsi"/>
          <w:i/>
          <w:sz w:val="22"/>
          <w:szCs w:val="22"/>
        </w:rPr>
        <w:t xml:space="preserve">Chief Executive’s Report Part 2 – Summary Matrix of Submission, </w:t>
      </w:r>
    </w:p>
    <w:p w:rsidR="002D163B" w:rsidRPr="008C6411" w:rsidRDefault="002D163B" w:rsidP="002D163B">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t xml:space="preserve">provided detail on any amendment recommended by the Chief Executive as outlined in </w:t>
      </w:r>
      <w:r w:rsidRPr="008C6411">
        <w:rPr>
          <w:rFonts w:asciiTheme="minorHAnsi" w:hAnsiTheme="minorHAnsi"/>
          <w:i/>
          <w:sz w:val="22"/>
          <w:szCs w:val="22"/>
        </w:rPr>
        <w:t>Part 2 - Summary Matrix of Submission,</w:t>
      </w:r>
    </w:p>
    <w:p w:rsidR="002D163B" w:rsidRPr="008C6411" w:rsidRDefault="002D163B" w:rsidP="002D163B">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lastRenderedPageBreak/>
        <w:t xml:space="preserve">outlined any broader issues to be considered and the potential consequences / impact of the submission or proposed amendments from a planning perspective, </w:t>
      </w:r>
    </w:p>
    <w:p w:rsidR="007B2123" w:rsidRDefault="002D163B" w:rsidP="002D163B">
      <w:pPr>
        <w:pStyle w:val="ListParagraph"/>
        <w:widowControl/>
        <w:numPr>
          <w:ilvl w:val="0"/>
          <w:numId w:val="14"/>
        </w:numPr>
        <w:suppressAutoHyphens w:val="0"/>
        <w:spacing w:line="240" w:lineRule="auto"/>
        <w:jc w:val="both"/>
        <w:rPr>
          <w:rFonts w:asciiTheme="minorHAnsi" w:hAnsiTheme="minorHAnsi"/>
          <w:sz w:val="22"/>
          <w:szCs w:val="22"/>
        </w:rPr>
      </w:pPr>
      <w:r w:rsidRPr="008C6411">
        <w:rPr>
          <w:rFonts w:asciiTheme="minorHAnsi" w:hAnsiTheme="minorHAnsi"/>
          <w:sz w:val="22"/>
          <w:szCs w:val="22"/>
        </w:rPr>
        <w:t xml:space="preserve">dealt with any queries or requests for clarification that arose during discussion together with </w:t>
      </w:r>
    </w:p>
    <w:p w:rsidR="002D163B" w:rsidRDefault="002D163B" w:rsidP="007B2123">
      <w:pPr>
        <w:pStyle w:val="ListParagraph"/>
        <w:widowControl/>
        <w:suppressAutoHyphens w:val="0"/>
        <w:spacing w:line="240" w:lineRule="auto"/>
        <w:jc w:val="both"/>
        <w:rPr>
          <w:rFonts w:asciiTheme="minorHAnsi" w:hAnsiTheme="minorHAnsi"/>
          <w:sz w:val="22"/>
          <w:szCs w:val="22"/>
        </w:rPr>
      </w:pPr>
      <w:r w:rsidRPr="008C6411">
        <w:rPr>
          <w:rFonts w:asciiTheme="minorHAnsi" w:hAnsiTheme="minorHAnsi"/>
          <w:sz w:val="22"/>
          <w:szCs w:val="22"/>
        </w:rPr>
        <w:t>Ms. C. Phelan</w:t>
      </w:r>
      <w:r w:rsidR="007B2123">
        <w:rPr>
          <w:rFonts w:asciiTheme="minorHAnsi" w:hAnsiTheme="minorHAnsi"/>
          <w:sz w:val="22"/>
          <w:szCs w:val="22"/>
        </w:rPr>
        <w:t>,</w:t>
      </w:r>
      <w:r w:rsidRPr="008C6411">
        <w:rPr>
          <w:rFonts w:asciiTheme="minorHAnsi" w:hAnsiTheme="minorHAnsi"/>
          <w:sz w:val="22"/>
          <w:szCs w:val="22"/>
        </w:rPr>
        <w:t xml:space="preserve"> Senior Planner, </w:t>
      </w:r>
      <w:r w:rsidR="007B2123">
        <w:rPr>
          <w:rFonts w:asciiTheme="minorHAnsi" w:hAnsiTheme="minorHAnsi"/>
          <w:sz w:val="22"/>
          <w:szCs w:val="22"/>
        </w:rPr>
        <w:t xml:space="preserve">Mr. J. Molloy, Senior Executive Engineer, </w:t>
      </w:r>
      <w:r w:rsidRPr="008C6411">
        <w:rPr>
          <w:rFonts w:asciiTheme="minorHAnsi" w:hAnsiTheme="minorHAnsi"/>
          <w:sz w:val="22"/>
          <w:szCs w:val="22"/>
        </w:rPr>
        <w:t>Mr. J. O’Neill Director of Services and Mr. B. McGrath Chief Executive.</w:t>
      </w:r>
    </w:p>
    <w:p w:rsidR="007B2123" w:rsidRDefault="007B2123" w:rsidP="007B2123">
      <w:pPr>
        <w:pStyle w:val="BodyText2"/>
        <w:spacing w:after="0" w:line="240" w:lineRule="auto"/>
        <w:jc w:val="both"/>
        <w:rPr>
          <w:rFonts w:asciiTheme="minorHAnsi" w:hAnsiTheme="minorHAnsi"/>
          <w:sz w:val="22"/>
          <w:szCs w:val="22"/>
          <w:u w:val="single"/>
        </w:rPr>
      </w:pPr>
    </w:p>
    <w:p w:rsidR="001B755A" w:rsidRPr="0053375C" w:rsidRDefault="001B755A" w:rsidP="001B755A">
      <w:pPr>
        <w:spacing w:after="0" w:line="240" w:lineRule="auto"/>
        <w:jc w:val="both"/>
        <w:rPr>
          <w:rFonts w:asciiTheme="minorHAnsi" w:hAnsiTheme="minorHAnsi"/>
          <w:b/>
        </w:rPr>
      </w:pPr>
      <w:r w:rsidRPr="0053375C">
        <w:rPr>
          <w:rFonts w:asciiTheme="minorHAnsi" w:hAnsiTheme="minorHAnsi"/>
          <w:b/>
        </w:rPr>
        <w:t>Consideratio</w:t>
      </w:r>
      <w:r>
        <w:rPr>
          <w:rFonts w:asciiTheme="minorHAnsi" w:hAnsiTheme="minorHAnsi"/>
          <w:b/>
        </w:rPr>
        <w:t>n of Submissions under Chapter 3</w:t>
      </w:r>
      <w:r w:rsidRPr="0053375C">
        <w:rPr>
          <w:rFonts w:asciiTheme="minorHAnsi" w:hAnsiTheme="minorHAnsi"/>
          <w:b/>
        </w:rPr>
        <w:t xml:space="preserve"> (and related submissions)</w:t>
      </w:r>
    </w:p>
    <w:p w:rsidR="001B755A" w:rsidRDefault="001B755A" w:rsidP="001B755A">
      <w:pPr>
        <w:spacing w:after="0" w:line="240" w:lineRule="auto"/>
        <w:jc w:val="both"/>
        <w:rPr>
          <w:rFonts w:asciiTheme="minorHAnsi" w:hAnsiTheme="minorHAnsi"/>
          <w:b/>
          <w:color w:val="FF0000"/>
          <w:sz w:val="28"/>
          <w:szCs w:val="28"/>
        </w:rPr>
      </w:pPr>
    </w:p>
    <w:p w:rsidR="007B2123" w:rsidRPr="008C6411" w:rsidRDefault="007B2123" w:rsidP="007B212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003</w:t>
      </w:r>
    </w:p>
    <w:p w:rsidR="007B2123" w:rsidRPr="008C6411" w:rsidRDefault="007B2123" w:rsidP="007B2123">
      <w:pPr>
        <w:spacing w:after="0" w:line="240" w:lineRule="auto"/>
        <w:jc w:val="both"/>
        <w:rPr>
          <w:rFonts w:asciiTheme="minorHAnsi" w:hAnsiTheme="minorHAnsi"/>
          <w:b/>
          <w:sz w:val="22"/>
          <w:szCs w:val="22"/>
        </w:rPr>
      </w:pPr>
    </w:p>
    <w:p w:rsidR="007B2123" w:rsidRPr="008C6411" w:rsidRDefault="007B2123" w:rsidP="007B2123">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Atlantic Greenway Project</w:t>
      </w:r>
    </w:p>
    <w:p w:rsidR="007B2123" w:rsidRPr="008C6411" w:rsidRDefault="007B2123" w:rsidP="007B2123">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7B2123" w:rsidRDefault="007B2123" w:rsidP="007B2123">
      <w:pPr>
        <w:pStyle w:val="BodyText2"/>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Promote a city rapid bus transit system</w:t>
      </w:r>
      <w:r w:rsidRPr="008C6411">
        <w:rPr>
          <w:rFonts w:asciiTheme="minorHAnsi" w:hAnsiTheme="minorHAnsi"/>
          <w:sz w:val="22"/>
          <w:szCs w:val="22"/>
        </w:rPr>
        <w:t xml:space="preserve"> </w:t>
      </w:r>
    </w:p>
    <w:p w:rsidR="007B2123" w:rsidRPr="00EF2BA4" w:rsidRDefault="007B2123" w:rsidP="007B2123">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7B2123" w:rsidRPr="002E13BC" w:rsidRDefault="007B2123" w:rsidP="007B2123">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7B2123" w:rsidRPr="008C6411" w:rsidRDefault="007B2123" w:rsidP="007B2123">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7B2123" w:rsidRDefault="007B2123" w:rsidP="007B2123">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7B2123" w:rsidRPr="008C6411" w:rsidRDefault="007B2123" w:rsidP="007B2123">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7B2123" w:rsidRPr="008C6411" w:rsidTr="007B2123">
        <w:tc>
          <w:tcPr>
            <w:tcW w:w="1841"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Proposed by:</w:t>
            </w:r>
          </w:p>
          <w:p w:rsidR="007B2123" w:rsidRPr="008C6411" w:rsidRDefault="007B2123" w:rsidP="007B2123">
            <w:pPr>
              <w:spacing w:line="240" w:lineRule="auto"/>
              <w:jc w:val="both"/>
              <w:rPr>
                <w:rFonts w:asciiTheme="minorHAnsi" w:hAnsiTheme="minorHAnsi"/>
                <w:b/>
              </w:rPr>
            </w:pPr>
          </w:p>
        </w:tc>
        <w:tc>
          <w:tcPr>
            <w:tcW w:w="2236"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McDonnell</w:t>
            </w:r>
          </w:p>
        </w:tc>
      </w:tr>
      <w:tr w:rsidR="007B2123" w:rsidRPr="008C6411" w:rsidTr="007B2123">
        <w:tc>
          <w:tcPr>
            <w:tcW w:w="1841" w:type="dxa"/>
          </w:tcPr>
          <w:p w:rsidR="007B2123" w:rsidRPr="008C6411" w:rsidRDefault="007B2123" w:rsidP="007B2123">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7B2123" w:rsidRPr="008C6411" w:rsidRDefault="007B2123" w:rsidP="007B2123">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7B2123" w:rsidRPr="008C6411" w:rsidRDefault="007B2123" w:rsidP="007B2123">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7B2123" w:rsidRPr="008C6411" w:rsidRDefault="007B2123" w:rsidP="007B2123">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7B2123" w:rsidRDefault="007B2123" w:rsidP="007B2123">
      <w:pPr>
        <w:pBdr>
          <w:bottom w:val="single" w:sz="12" w:space="1" w:color="auto"/>
        </w:pBdr>
        <w:spacing w:after="0" w:line="240" w:lineRule="auto"/>
        <w:jc w:val="both"/>
        <w:rPr>
          <w:rFonts w:asciiTheme="minorHAnsi" w:hAnsiTheme="minorHAnsi"/>
          <w:b/>
          <w:sz w:val="22"/>
          <w:szCs w:val="22"/>
        </w:rPr>
      </w:pPr>
    </w:p>
    <w:p w:rsidR="007B2123" w:rsidRDefault="007B2123" w:rsidP="007B2123">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7B2123">
      <w:pPr>
        <w:pBdr>
          <w:bottom w:val="single" w:sz="12" w:space="1" w:color="auto"/>
        </w:pBdr>
        <w:spacing w:after="0" w:line="240" w:lineRule="auto"/>
        <w:jc w:val="both"/>
        <w:rPr>
          <w:rFonts w:asciiTheme="minorHAnsi" w:hAnsiTheme="minorHAnsi"/>
          <w:b/>
          <w:color w:val="auto"/>
          <w:sz w:val="22"/>
          <w:szCs w:val="22"/>
        </w:rPr>
      </w:pPr>
    </w:p>
    <w:p w:rsidR="007B2123" w:rsidRDefault="007B2123" w:rsidP="007B2123">
      <w:pPr>
        <w:pStyle w:val="BodyText2"/>
        <w:spacing w:after="0" w:line="240" w:lineRule="auto"/>
        <w:jc w:val="both"/>
        <w:rPr>
          <w:rFonts w:asciiTheme="minorHAnsi" w:hAnsiTheme="minorHAnsi"/>
          <w:sz w:val="22"/>
          <w:szCs w:val="22"/>
          <w:u w:val="single"/>
        </w:rPr>
      </w:pPr>
    </w:p>
    <w:p w:rsidR="007B2123" w:rsidRPr="008C6411" w:rsidRDefault="007B2123" w:rsidP="007B212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019</w:t>
      </w:r>
    </w:p>
    <w:p w:rsidR="007B2123" w:rsidRPr="008C6411" w:rsidRDefault="007B2123" w:rsidP="007B2123">
      <w:pPr>
        <w:spacing w:after="0" w:line="240" w:lineRule="auto"/>
        <w:jc w:val="both"/>
        <w:rPr>
          <w:rFonts w:asciiTheme="minorHAnsi" w:hAnsiTheme="minorHAnsi"/>
          <w:b/>
          <w:sz w:val="22"/>
          <w:szCs w:val="22"/>
        </w:rPr>
      </w:pPr>
    </w:p>
    <w:p w:rsidR="007B2123" w:rsidRPr="008C6411" w:rsidRDefault="007B2123" w:rsidP="007B2123">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Christy Kelly</w:t>
      </w:r>
    </w:p>
    <w:p w:rsidR="007B2123" w:rsidRPr="008C6411" w:rsidRDefault="007B2123" w:rsidP="007B2123">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7B2123" w:rsidRPr="008C6411" w:rsidRDefault="007B2123" w:rsidP="007B2123">
      <w:pPr>
        <w:pStyle w:val="BodyTextIndent"/>
        <w:spacing w:after="0" w:line="240" w:lineRule="auto"/>
        <w:ind w:left="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8C6411">
        <w:rPr>
          <w:rFonts w:asciiTheme="minorHAnsi" w:hAnsiTheme="minorHAnsi"/>
          <w:sz w:val="22"/>
          <w:szCs w:val="22"/>
        </w:rPr>
        <w:t xml:space="preserve">Recommends an increase in parking standards for </w:t>
      </w:r>
      <w:r>
        <w:rPr>
          <w:rFonts w:asciiTheme="minorHAnsi" w:hAnsiTheme="minorHAnsi"/>
          <w:sz w:val="22"/>
          <w:szCs w:val="22"/>
        </w:rPr>
        <w:t>schools</w:t>
      </w:r>
    </w:p>
    <w:p w:rsidR="007B2123" w:rsidRDefault="007B2123" w:rsidP="007B2123">
      <w:pPr>
        <w:pStyle w:val="BodyTextIndent"/>
        <w:spacing w:after="0" w:line="240" w:lineRule="auto"/>
        <w:ind w:left="3600"/>
        <w:jc w:val="both"/>
        <w:rPr>
          <w:rFonts w:asciiTheme="minorHAnsi" w:hAnsiTheme="minorHAnsi"/>
          <w:sz w:val="22"/>
          <w:szCs w:val="22"/>
        </w:rPr>
      </w:pPr>
      <w:proofErr w:type="gramStart"/>
      <w:r w:rsidRPr="008C6411">
        <w:rPr>
          <w:rFonts w:asciiTheme="minorHAnsi" w:hAnsiTheme="minorHAnsi"/>
          <w:sz w:val="22"/>
          <w:szCs w:val="22"/>
        </w:rPr>
        <w:t>Recommends an increase in off-streetcar parking spaces for larger houses.</w:t>
      </w:r>
      <w:proofErr w:type="gramEnd"/>
      <w:r w:rsidRPr="008C6411">
        <w:rPr>
          <w:rFonts w:asciiTheme="minorHAnsi" w:hAnsiTheme="minorHAnsi"/>
          <w:sz w:val="22"/>
          <w:szCs w:val="22"/>
        </w:rPr>
        <w:tab/>
        <w:t xml:space="preserve"> </w:t>
      </w:r>
    </w:p>
    <w:p w:rsidR="007B2123" w:rsidRPr="00EF2BA4" w:rsidRDefault="007B2123" w:rsidP="007B2123">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7B2123" w:rsidRPr="002E13BC" w:rsidRDefault="007B2123" w:rsidP="007B2123">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7B2123" w:rsidRPr="008C6411" w:rsidRDefault="007B2123" w:rsidP="007B2123">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7B2123" w:rsidRDefault="007B2123" w:rsidP="007B2123">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7B2123" w:rsidRPr="008C6411" w:rsidRDefault="007B2123" w:rsidP="007B2123">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7B2123" w:rsidRPr="008C6411" w:rsidTr="007B2123">
        <w:tc>
          <w:tcPr>
            <w:tcW w:w="1841"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Proposed by:</w:t>
            </w:r>
          </w:p>
          <w:p w:rsidR="007B2123" w:rsidRPr="008C6411" w:rsidRDefault="007B2123" w:rsidP="007B2123">
            <w:pPr>
              <w:spacing w:line="240" w:lineRule="auto"/>
              <w:jc w:val="both"/>
              <w:rPr>
                <w:rFonts w:asciiTheme="minorHAnsi" w:hAnsiTheme="minorHAnsi"/>
                <w:b/>
              </w:rPr>
            </w:pPr>
          </w:p>
        </w:tc>
        <w:tc>
          <w:tcPr>
            <w:tcW w:w="2236"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M.J. Crowe</w:t>
            </w:r>
          </w:p>
        </w:tc>
        <w:tc>
          <w:tcPr>
            <w:tcW w:w="2268"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McDonnell</w:t>
            </w:r>
          </w:p>
        </w:tc>
      </w:tr>
      <w:tr w:rsidR="007B2123" w:rsidRPr="008C6411" w:rsidTr="007B2123">
        <w:tc>
          <w:tcPr>
            <w:tcW w:w="1841" w:type="dxa"/>
          </w:tcPr>
          <w:p w:rsidR="007B2123" w:rsidRPr="008C6411" w:rsidRDefault="007B2123" w:rsidP="007B2123">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7B2123" w:rsidRPr="008C6411" w:rsidRDefault="007B2123" w:rsidP="007B2123">
            <w:pPr>
              <w:spacing w:line="240" w:lineRule="auto"/>
              <w:jc w:val="both"/>
              <w:rPr>
                <w:rFonts w:asciiTheme="minorHAnsi" w:hAnsiTheme="minorHAnsi"/>
                <w:b/>
                <w:color w:val="auto"/>
              </w:rPr>
            </w:pPr>
            <w:r w:rsidRPr="008C6411">
              <w:rPr>
                <w:rFonts w:asciiTheme="minorHAnsi" w:hAnsiTheme="minorHAnsi"/>
                <w:b/>
                <w:color w:val="auto"/>
              </w:rPr>
              <w:t>Against: 0</w:t>
            </w:r>
          </w:p>
        </w:tc>
        <w:tc>
          <w:tcPr>
            <w:tcW w:w="2268" w:type="dxa"/>
          </w:tcPr>
          <w:p w:rsidR="007B2123" w:rsidRPr="008C6411" w:rsidRDefault="007B2123" w:rsidP="007B2123">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7B2123" w:rsidRPr="008C6411" w:rsidRDefault="007B2123" w:rsidP="007B2123">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7B2123" w:rsidRDefault="007B2123" w:rsidP="007B2123">
      <w:pPr>
        <w:pBdr>
          <w:bottom w:val="single" w:sz="12" w:space="1" w:color="auto"/>
        </w:pBdr>
        <w:spacing w:after="0" w:line="240" w:lineRule="auto"/>
        <w:jc w:val="both"/>
        <w:rPr>
          <w:rFonts w:asciiTheme="minorHAnsi" w:hAnsiTheme="minorHAnsi"/>
          <w:b/>
          <w:sz w:val="22"/>
          <w:szCs w:val="22"/>
        </w:rPr>
      </w:pPr>
    </w:p>
    <w:p w:rsidR="007B2123" w:rsidRDefault="007B2123" w:rsidP="007B2123">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7B2123">
      <w:pPr>
        <w:pBdr>
          <w:bottom w:val="single" w:sz="12" w:space="1" w:color="auto"/>
        </w:pBdr>
        <w:spacing w:after="0" w:line="240" w:lineRule="auto"/>
        <w:jc w:val="both"/>
        <w:rPr>
          <w:rFonts w:asciiTheme="minorHAnsi" w:hAnsiTheme="minorHAnsi"/>
          <w:b/>
          <w:color w:val="auto"/>
          <w:sz w:val="22"/>
          <w:szCs w:val="22"/>
        </w:rPr>
      </w:pPr>
    </w:p>
    <w:p w:rsidR="00B00A2B" w:rsidRDefault="00B00A2B" w:rsidP="007B2123">
      <w:pPr>
        <w:spacing w:after="0" w:line="240" w:lineRule="auto"/>
        <w:jc w:val="both"/>
        <w:rPr>
          <w:rFonts w:asciiTheme="minorHAnsi" w:hAnsiTheme="minorHAnsi"/>
          <w:b/>
          <w:color w:val="FF0000"/>
          <w:sz w:val="28"/>
          <w:szCs w:val="28"/>
        </w:rPr>
      </w:pPr>
    </w:p>
    <w:p w:rsidR="007B2123" w:rsidRPr="008C6411" w:rsidRDefault="007B2123" w:rsidP="007B212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026</w:t>
      </w:r>
    </w:p>
    <w:p w:rsidR="007B2123" w:rsidRPr="008C6411" w:rsidRDefault="007B2123" w:rsidP="007B2123">
      <w:pPr>
        <w:spacing w:after="0" w:line="240" w:lineRule="auto"/>
        <w:jc w:val="both"/>
        <w:rPr>
          <w:rFonts w:asciiTheme="minorHAnsi" w:hAnsiTheme="minorHAnsi"/>
          <w:b/>
          <w:sz w:val="22"/>
          <w:szCs w:val="22"/>
        </w:rPr>
      </w:pPr>
    </w:p>
    <w:p w:rsidR="007B2123" w:rsidRPr="008C6411" w:rsidRDefault="007B2123" w:rsidP="007B2123">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Galway County Council</w:t>
      </w:r>
    </w:p>
    <w:p w:rsidR="007B2123" w:rsidRPr="008C6411" w:rsidRDefault="007B2123" w:rsidP="007B2123">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7B2123" w:rsidRDefault="007B2123" w:rsidP="007B2123">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lastRenderedPageBreak/>
        <w:t>Request in Submission:</w:t>
      </w:r>
      <w:r w:rsidRPr="008C6411">
        <w:rPr>
          <w:rFonts w:asciiTheme="minorHAnsi" w:hAnsiTheme="minorHAnsi"/>
          <w:b/>
          <w:sz w:val="22"/>
          <w:szCs w:val="22"/>
        </w:rPr>
        <w:tab/>
      </w:r>
      <w:r>
        <w:rPr>
          <w:rFonts w:asciiTheme="minorHAnsi" w:hAnsiTheme="minorHAnsi"/>
          <w:sz w:val="22"/>
          <w:szCs w:val="22"/>
        </w:rPr>
        <w:t>R</w:t>
      </w:r>
      <w:r w:rsidRPr="008C6411">
        <w:rPr>
          <w:rFonts w:asciiTheme="minorHAnsi" w:hAnsiTheme="minorHAnsi"/>
          <w:sz w:val="22"/>
          <w:szCs w:val="22"/>
        </w:rPr>
        <w:t xml:space="preserve">equest the update of specific </w:t>
      </w:r>
      <w:r>
        <w:rPr>
          <w:rFonts w:asciiTheme="minorHAnsi" w:hAnsiTheme="minorHAnsi"/>
          <w:sz w:val="22"/>
          <w:szCs w:val="22"/>
        </w:rPr>
        <w:t>o</w:t>
      </w:r>
      <w:r w:rsidRPr="008C6411">
        <w:rPr>
          <w:rFonts w:asciiTheme="minorHAnsi" w:hAnsiTheme="minorHAnsi"/>
          <w:sz w:val="22"/>
          <w:szCs w:val="22"/>
        </w:rPr>
        <w:t>bjectives for N6 Galway City Transport</w:t>
      </w:r>
      <w:r>
        <w:rPr>
          <w:rFonts w:asciiTheme="minorHAnsi" w:hAnsiTheme="minorHAnsi"/>
          <w:sz w:val="22"/>
          <w:szCs w:val="22"/>
        </w:rPr>
        <w:t xml:space="preserve"> </w:t>
      </w:r>
      <w:r w:rsidRPr="008C6411">
        <w:rPr>
          <w:rFonts w:asciiTheme="minorHAnsi" w:hAnsiTheme="minorHAnsi"/>
          <w:sz w:val="22"/>
          <w:szCs w:val="22"/>
        </w:rPr>
        <w:t>Project and if deemed necessary the NTA Transport strategy.</w:t>
      </w:r>
      <w:r w:rsidRPr="008C6411">
        <w:rPr>
          <w:rFonts w:asciiTheme="minorHAnsi" w:hAnsiTheme="minorHAnsi"/>
          <w:sz w:val="22"/>
          <w:szCs w:val="22"/>
        </w:rPr>
        <w:tab/>
      </w:r>
    </w:p>
    <w:p w:rsidR="007B2123" w:rsidRDefault="007B2123" w:rsidP="007B2123">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7B2123" w:rsidRDefault="007B2123" w:rsidP="007B2123">
      <w:pPr>
        <w:spacing w:after="0" w:line="240" w:lineRule="auto"/>
        <w:ind w:left="2880" w:firstLine="720"/>
        <w:jc w:val="both"/>
        <w:rPr>
          <w:rFonts w:asciiTheme="minorHAnsi" w:hAnsiTheme="minorHAnsi"/>
          <w:sz w:val="22"/>
          <w:szCs w:val="22"/>
        </w:rPr>
      </w:pPr>
      <w:r>
        <w:rPr>
          <w:rFonts w:asciiTheme="minorHAnsi" w:hAnsiTheme="minorHAnsi"/>
          <w:sz w:val="22"/>
          <w:szCs w:val="22"/>
        </w:rPr>
        <w:t>Amendments A1.1, A3.1</w:t>
      </w:r>
    </w:p>
    <w:p w:rsidR="007B2123" w:rsidRDefault="007B2123" w:rsidP="007B2123">
      <w:pPr>
        <w:pStyle w:val="BodyTextIndent"/>
        <w:spacing w:after="0" w:line="240" w:lineRule="auto"/>
        <w:ind w:left="0"/>
        <w:jc w:val="both"/>
        <w:rPr>
          <w:rFonts w:asciiTheme="minorHAnsi" w:hAnsiTheme="minorHAnsi"/>
          <w:sz w:val="22"/>
          <w:szCs w:val="22"/>
        </w:rPr>
      </w:pPr>
    </w:p>
    <w:p w:rsidR="007B2123" w:rsidRPr="002E13BC" w:rsidRDefault="007B2123" w:rsidP="007B2123">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7B2123" w:rsidRPr="008C6411" w:rsidRDefault="007B2123" w:rsidP="007B2123">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7B2123" w:rsidRDefault="007B2123" w:rsidP="007B2123">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7B2123" w:rsidRPr="008C6411" w:rsidRDefault="007B2123" w:rsidP="007B2123">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7B2123" w:rsidRPr="008C6411" w:rsidTr="007B2123">
        <w:tc>
          <w:tcPr>
            <w:tcW w:w="1841"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Proposed by:</w:t>
            </w:r>
          </w:p>
          <w:p w:rsidR="007B2123" w:rsidRPr="008C6411" w:rsidRDefault="007B2123" w:rsidP="007B2123">
            <w:pPr>
              <w:spacing w:line="240" w:lineRule="auto"/>
              <w:jc w:val="both"/>
              <w:rPr>
                <w:rFonts w:asciiTheme="minorHAnsi" w:hAnsiTheme="minorHAnsi"/>
                <w:b/>
              </w:rPr>
            </w:pPr>
          </w:p>
        </w:tc>
        <w:tc>
          <w:tcPr>
            <w:tcW w:w="2236"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McDonnell</w:t>
            </w:r>
          </w:p>
        </w:tc>
        <w:tc>
          <w:tcPr>
            <w:tcW w:w="2268"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r>
      <w:tr w:rsidR="007B2123" w:rsidRPr="008C6411" w:rsidTr="007B2123">
        <w:tc>
          <w:tcPr>
            <w:tcW w:w="1841" w:type="dxa"/>
          </w:tcPr>
          <w:p w:rsidR="007B2123" w:rsidRPr="008C6411" w:rsidRDefault="007B2123" w:rsidP="007B2123">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15</w:t>
            </w:r>
          </w:p>
        </w:tc>
        <w:tc>
          <w:tcPr>
            <w:tcW w:w="2236" w:type="dxa"/>
          </w:tcPr>
          <w:p w:rsidR="007B2123" w:rsidRPr="008C6411" w:rsidRDefault="007B2123" w:rsidP="007B2123">
            <w:pPr>
              <w:spacing w:line="240" w:lineRule="auto"/>
              <w:jc w:val="both"/>
              <w:rPr>
                <w:rFonts w:asciiTheme="minorHAnsi" w:hAnsiTheme="minorHAnsi"/>
                <w:b/>
                <w:color w:val="auto"/>
              </w:rPr>
            </w:pPr>
            <w:r>
              <w:rPr>
                <w:rFonts w:asciiTheme="minorHAnsi" w:hAnsiTheme="minorHAnsi"/>
                <w:b/>
                <w:color w:val="auto"/>
              </w:rPr>
              <w:t>Against: 1</w:t>
            </w:r>
          </w:p>
        </w:tc>
        <w:tc>
          <w:tcPr>
            <w:tcW w:w="2268" w:type="dxa"/>
          </w:tcPr>
          <w:p w:rsidR="007B2123" w:rsidRPr="008C6411" w:rsidRDefault="007B2123" w:rsidP="007B2123">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7B2123" w:rsidRPr="008C6411" w:rsidRDefault="007B2123" w:rsidP="007B2123">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6</w:t>
            </w:r>
          </w:p>
        </w:tc>
      </w:tr>
    </w:tbl>
    <w:p w:rsidR="007B2123" w:rsidRDefault="007B2123" w:rsidP="007B2123">
      <w:pPr>
        <w:pBdr>
          <w:bottom w:val="single" w:sz="12" w:space="1" w:color="auto"/>
        </w:pBdr>
        <w:spacing w:after="0" w:line="240" w:lineRule="auto"/>
        <w:jc w:val="both"/>
        <w:rPr>
          <w:rFonts w:asciiTheme="minorHAnsi" w:hAnsiTheme="minorHAnsi"/>
          <w:b/>
          <w:sz w:val="22"/>
          <w:szCs w:val="22"/>
        </w:rPr>
      </w:pPr>
    </w:p>
    <w:p w:rsidR="007B2123" w:rsidRDefault="007B2123" w:rsidP="007B2123">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1B755A" w:rsidRDefault="001B755A" w:rsidP="007B2123">
      <w:pPr>
        <w:pBdr>
          <w:bottom w:val="single" w:sz="12" w:space="1" w:color="auto"/>
        </w:pBdr>
        <w:spacing w:after="0" w:line="240" w:lineRule="auto"/>
        <w:jc w:val="both"/>
        <w:rPr>
          <w:rFonts w:asciiTheme="minorHAnsi" w:hAnsiTheme="minorHAnsi"/>
          <w:b/>
          <w:color w:val="auto"/>
          <w:sz w:val="22"/>
          <w:szCs w:val="22"/>
        </w:rPr>
      </w:pPr>
    </w:p>
    <w:p w:rsidR="007B2123" w:rsidRDefault="007B2123" w:rsidP="007B2123">
      <w:pPr>
        <w:pStyle w:val="BodyText2"/>
        <w:spacing w:after="0" w:line="240" w:lineRule="auto"/>
        <w:jc w:val="both"/>
        <w:rPr>
          <w:rFonts w:asciiTheme="minorHAnsi" w:hAnsiTheme="minorHAnsi"/>
          <w:sz w:val="22"/>
          <w:szCs w:val="22"/>
          <w:u w:val="single"/>
        </w:rPr>
      </w:pPr>
    </w:p>
    <w:p w:rsidR="007B2123" w:rsidRPr="008C6411" w:rsidRDefault="007B2123" w:rsidP="007B212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041</w:t>
      </w:r>
    </w:p>
    <w:p w:rsidR="007B2123" w:rsidRPr="008C6411" w:rsidRDefault="007B2123" w:rsidP="007B2123">
      <w:pPr>
        <w:spacing w:after="0" w:line="240" w:lineRule="auto"/>
        <w:jc w:val="both"/>
        <w:rPr>
          <w:rFonts w:asciiTheme="minorHAnsi" w:hAnsiTheme="minorHAnsi"/>
          <w:b/>
          <w:sz w:val="22"/>
          <w:szCs w:val="22"/>
        </w:rPr>
      </w:pPr>
    </w:p>
    <w:p w:rsidR="007B2123" w:rsidRPr="008C6411" w:rsidRDefault="007B2123" w:rsidP="007B2123">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proofErr w:type="spellStart"/>
      <w:r>
        <w:rPr>
          <w:rFonts w:asciiTheme="minorHAnsi" w:hAnsiTheme="minorHAnsi"/>
          <w:sz w:val="22"/>
          <w:szCs w:val="22"/>
        </w:rPr>
        <w:t>Drigin</w:t>
      </w:r>
      <w:proofErr w:type="spellEnd"/>
      <w:r>
        <w:rPr>
          <w:rFonts w:asciiTheme="minorHAnsi" w:hAnsiTheme="minorHAnsi"/>
          <w:sz w:val="22"/>
          <w:szCs w:val="22"/>
        </w:rPr>
        <w:t xml:space="preserve"> </w:t>
      </w:r>
      <w:proofErr w:type="spellStart"/>
      <w:r>
        <w:rPr>
          <w:rFonts w:asciiTheme="minorHAnsi" w:hAnsiTheme="minorHAnsi"/>
          <w:sz w:val="22"/>
          <w:szCs w:val="22"/>
        </w:rPr>
        <w:t>Gaffey</w:t>
      </w:r>
      <w:proofErr w:type="spellEnd"/>
    </w:p>
    <w:p w:rsidR="007B2123" w:rsidRPr="008C6411" w:rsidRDefault="007B2123" w:rsidP="007B2123">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004E27E3">
        <w:rPr>
          <w:rFonts w:asciiTheme="minorHAnsi" w:hAnsiTheme="minorHAnsi"/>
          <w:sz w:val="22"/>
          <w:szCs w:val="22"/>
        </w:rPr>
        <w:t>The West</w:t>
      </w:r>
    </w:p>
    <w:p w:rsidR="007B2123" w:rsidRDefault="007B2123" w:rsidP="007B2123">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sidR="004E27E3">
        <w:rPr>
          <w:rFonts w:asciiTheme="minorHAnsi" w:hAnsiTheme="minorHAnsi"/>
          <w:sz w:val="22"/>
          <w:szCs w:val="22"/>
        </w:rPr>
        <w:t>Various</w:t>
      </w:r>
      <w:r w:rsidRPr="008C6411">
        <w:rPr>
          <w:rFonts w:asciiTheme="minorHAnsi" w:hAnsiTheme="minorHAnsi"/>
          <w:sz w:val="22"/>
          <w:szCs w:val="22"/>
        </w:rPr>
        <w:tab/>
      </w:r>
    </w:p>
    <w:p w:rsidR="007B2123" w:rsidRDefault="007B2123" w:rsidP="007B2123">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7B2123" w:rsidRDefault="007B2123" w:rsidP="007B2123">
      <w:pPr>
        <w:spacing w:after="0" w:line="240" w:lineRule="auto"/>
        <w:ind w:left="2880" w:firstLine="720"/>
        <w:jc w:val="both"/>
        <w:rPr>
          <w:rFonts w:asciiTheme="minorHAnsi" w:hAnsiTheme="minorHAnsi"/>
          <w:sz w:val="22"/>
          <w:szCs w:val="22"/>
        </w:rPr>
      </w:pPr>
      <w:r>
        <w:rPr>
          <w:rFonts w:asciiTheme="minorHAnsi" w:hAnsiTheme="minorHAnsi"/>
          <w:sz w:val="22"/>
          <w:szCs w:val="22"/>
        </w:rPr>
        <w:t>Amendments A1</w:t>
      </w:r>
      <w:r w:rsidR="004E27E3">
        <w:rPr>
          <w:rFonts w:asciiTheme="minorHAnsi" w:hAnsiTheme="minorHAnsi"/>
          <w:sz w:val="22"/>
          <w:szCs w:val="22"/>
        </w:rPr>
        <w:t>0.5</w:t>
      </w:r>
      <w:r>
        <w:rPr>
          <w:rFonts w:asciiTheme="minorHAnsi" w:hAnsiTheme="minorHAnsi"/>
          <w:sz w:val="22"/>
          <w:szCs w:val="22"/>
        </w:rPr>
        <w:t>, A3.1</w:t>
      </w:r>
    </w:p>
    <w:p w:rsidR="007B2123" w:rsidRDefault="007B2123" w:rsidP="007B2123">
      <w:pPr>
        <w:pStyle w:val="BodyTextIndent"/>
        <w:spacing w:after="0" w:line="240" w:lineRule="auto"/>
        <w:ind w:left="0"/>
        <w:jc w:val="both"/>
        <w:rPr>
          <w:rFonts w:asciiTheme="minorHAnsi" w:hAnsiTheme="minorHAnsi"/>
          <w:sz w:val="22"/>
          <w:szCs w:val="22"/>
        </w:rPr>
      </w:pPr>
    </w:p>
    <w:p w:rsidR="007B2123" w:rsidRPr="002E13BC" w:rsidRDefault="007B2123" w:rsidP="007B2123">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7B2123" w:rsidRPr="008C6411" w:rsidRDefault="007B2123" w:rsidP="007B2123">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7B2123" w:rsidRDefault="007B2123" w:rsidP="007B2123">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7B2123" w:rsidRPr="008C6411" w:rsidRDefault="007B2123" w:rsidP="007B2123">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7B2123" w:rsidRPr="008C6411" w:rsidTr="007B2123">
        <w:tc>
          <w:tcPr>
            <w:tcW w:w="1841"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Proposed by:</w:t>
            </w:r>
          </w:p>
          <w:p w:rsidR="007B2123" w:rsidRPr="008C6411" w:rsidRDefault="007B2123" w:rsidP="007B2123">
            <w:pPr>
              <w:spacing w:line="240" w:lineRule="auto"/>
              <w:jc w:val="both"/>
              <w:rPr>
                <w:rFonts w:asciiTheme="minorHAnsi" w:hAnsiTheme="minorHAnsi"/>
                <w:b/>
              </w:rPr>
            </w:pPr>
          </w:p>
        </w:tc>
        <w:tc>
          <w:tcPr>
            <w:tcW w:w="2236" w:type="dxa"/>
          </w:tcPr>
          <w:p w:rsidR="007B2123" w:rsidRPr="008C6411" w:rsidRDefault="007B2123" w:rsidP="004E27E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w:t>
            </w:r>
            <w:r w:rsidR="004E27E3">
              <w:rPr>
                <w:rFonts w:asciiTheme="minorHAnsi" w:hAnsiTheme="minorHAnsi"/>
                <w:b/>
              </w:rPr>
              <w:t>N. McNelis</w:t>
            </w:r>
          </w:p>
        </w:tc>
        <w:tc>
          <w:tcPr>
            <w:tcW w:w="2268" w:type="dxa"/>
          </w:tcPr>
          <w:p w:rsidR="007B2123" w:rsidRPr="008C6411" w:rsidRDefault="007B2123" w:rsidP="007B2123">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7B2123" w:rsidRPr="008C6411" w:rsidRDefault="007B2123" w:rsidP="004E27E3">
            <w:pPr>
              <w:spacing w:line="240" w:lineRule="auto"/>
              <w:jc w:val="both"/>
              <w:rPr>
                <w:rFonts w:asciiTheme="minorHAnsi" w:hAnsiTheme="minorHAnsi"/>
                <w:b/>
              </w:rPr>
            </w:pPr>
            <w:r w:rsidRPr="008C6411">
              <w:rPr>
                <w:rFonts w:asciiTheme="minorHAnsi" w:hAnsiTheme="minorHAnsi"/>
                <w:b/>
              </w:rPr>
              <w:t>Cllr</w:t>
            </w:r>
            <w:r w:rsidR="004E27E3">
              <w:rPr>
                <w:rFonts w:asciiTheme="minorHAnsi" w:hAnsiTheme="minorHAnsi"/>
                <w:b/>
              </w:rPr>
              <w:t>. B. Cameron</w:t>
            </w:r>
          </w:p>
        </w:tc>
      </w:tr>
      <w:tr w:rsidR="007B2123" w:rsidRPr="008C6411" w:rsidTr="007B2123">
        <w:tc>
          <w:tcPr>
            <w:tcW w:w="1841" w:type="dxa"/>
          </w:tcPr>
          <w:p w:rsidR="007B2123" w:rsidRPr="008C6411" w:rsidRDefault="007B2123" w:rsidP="007B2123">
            <w:pPr>
              <w:spacing w:line="240" w:lineRule="auto"/>
              <w:jc w:val="both"/>
              <w:rPr>
                <w:rFonts w:asciiTheme="minorHAnsi" w:hAnsiTheme="minorHAnsi"/>
                <w:b/>
                <w:color w:val="auto"/>
              </w:rPr>
            </w:pPr>
            <w:r w:rsidRPr="008C6411">
              <w:rPr>
                <w:rFonts w:asciiTheme="minorHAnsi" w:hAnsiTheme="minorHAnsi"/>
                <w:b/>
                <w:color w:val="auto"/>
              </w:rPr>
              <w:t xml:space="preserve">In Favour: </w:t>
            </w:r>
            <w:r w:rsidR="004E27E3">
              <w:rPr>
                <w:rFonts w:asciiTheme="minorHAnsi" w:hAnsiTheme="minorHAnsi"/>
                <w:b/>
                <w:color w:val="auto"/>
              </w:rPr>
              <w:t>16</w:t>
            </w:r>
          </w:p>
        </w:tc>
        <w:tc>
          <w:tcPr>
            <w:tcW w:w="2236" w:type="dxa"/>
          </w:tcPr>
          <w:p w:rsidR="007B2123" w:rsidRPr="008C6411" w:rsidRDefault="007B2123" w:rsidP="007B2123">
            <w:pPr>
              <w:spacing w:line="240" w:lineRule="auto"/>
              <w:jc w:val="both"/>
              <w:rPr>
                <w:rFonts w:asciiTheme="minorHAnsi" w:hAnsiTheme="minorHAnsi"/>
                <w:b/>
                <w:color w:val="auto"/>
              </w:rPr>
            </w:pPr>
            <w:r>
              <w:rPr>
                <w:rFonts w:asciiTheme="minorHAnsi" w:hAnsiTheme="minorHAnsi"/>
                <w:b/>
                <w:color w:val="auto"/>
              </w:rPr>
              <w:t xml:space="preserve">Against: </w:t>
            </w:r>
            <w:r w:rsidR="004E27E3">
              <w:rPr>
                <w:rFonts w:asciiTheme="minorHAnsi" w:hAnsiTheme="minorHAnsi"/>
                <w:b/>
                <w:color w:val="auto"/>
              </w:rPr>
              <w:t>0</w:t>
            </w:r>
          </w:p>
        </w:tc>
        <w:tc>
          <w:tcPr>
            <w:tcW w:w="2268" w:type="dxa"/>
          </w:tcPr>
          <w:p w:rsidR="007B2123" w:rsidRPr="008C6411" w:rsidRDefault="007B2123" w:rsidP="007B2123">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7B2123" w:rsidRPr="008C6411" w:rsidRDefault="007B2123" w:rsidP="007B2123">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6</w:t>
            </w:r>
          </w:p>
        </w:tc>
      </w:tr>
    </w:tbl>
    <w:p w:rsidR="007B2123" w:rsidRDefault="007B2123" w:rsidP="007B2123">
      <w:pPr>
        <w:pBdr>
          <w:bottom w:val="single" w:sz="12" w:space="1" w:color="auto"/>
        </w:pBdr>
        <w:spacing w:after="0" w:line="240" w:lineRule="auto"/>
        <w:jc w:val="both"/>
        <w:rPr>
          <w:rFonts w:asciiTheme="minorHAnsi" w:hAnsiTheme="minorHAnsi"/>
          <w:b/>
          <w:sz w:val="22"/>
          <w:szCs w:val="22"/>
        </w:rPr>
      </w:pPr>
    </w:p>
    <w:p w:rsidR="007B2123" w:rsidRDefault="007B2123" w:rsidP="007B2123">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7B2123">
      <w:pPr>
        <w:pBdr>
          <w:bottom w:val="single" w:sz="12" w:space="1" w:color="auto"/>
        </w:pBdr>
        <w:spacing w:after="0" w:line="240" w:lineRule="auto"/>
        <w:jc w:val="both"/>
        <w:rPr>
          <w:rFonts w:asciiTheme="minorHAnsi" w:hAnsiTheme="minorHAnsi"/>
          <w:b/>
          <w:color w:val="auto"/>
          <w:sz w:val="22"/>
          <w:szCs w:val="22"/>
        </w:rPr>
      </w:pPr>
    </w:p>
    <w:p w:rsidR="001B755A" w:rsidRDefault="001B755A" w:rsidP="004E27E3">
      <w:pPr>
        <w:spacing w:after="0" w:line="240" w:lineRule="auto"/>
        <w:jc w:val="both"/>
        <w:rPr>
          <w:rFonts w:asciiTheme="minorHAnsi" w:hAnsiTheme="minorHAnsi"/>
          <w:b/>
          <w:color w:val="FF0000"/>
          <w:sz w:val="28"/>
          <w:szCs w:val="28"/>
        </w:rPr>
      </w:pPr>
    </w:p>
    <w:p w:rsidR="004E27E3" w:rsidRPr="008C6411" w:rsidRDefault="004E27E3" w:rsidP="004E27E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055</w:t>
      </w:r>
    </w:p>
    <w:p w:rsidR="004E27E3" w:rsidRPr="008C6411" w:rsidRDefault="004E27E3" w:rsidP="004E27E3">
      <w:pPr>
        <w:spacing w:after="0" w:line="240" w:lineRule="auto"/>
        <w:jc w:val="both"/>
        <w:rPr>
          <w:rFonts w:asciiTheme="minorHAnsi" w:hAnsiTheme="minorHAnsi"/>
          <w:b/>
          <w:sz w:val="22"/>
          <w:szCs w:val="22"/>
        </w:rPr>
      </w:pPr>
    </w:p>
    <w:p w:rsidR="004E27E3" w:rsidRPr="008C6411" w:rsidRDefault="004E27E3" w:rsidP="004E27E3">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proofErr w:type="spellStart"/>
      <w:r>
        <w:rPr>
          <w:rFonts w:asciiTheme="minorHAnsi" w:hAnsiTheme="minorHAnsi"/>
          <w:sz w:val="22"/>
          <w:szCs w:val="22"/>
        </w:rPr>
        <w:t>Castlegar</w:t>
      </w:r>
      <w:proofErr w:type="spellEnd"/>
      <w:r>
        <w:rPr>
          <w:rFonts w:asciiTheme="minorHAnsi" w:hAnsiTheme="minorHAnsi"/>
          <w:sz w:val="22"/>
          <w:szCs w:val="22"/>
        </w:rPr>
        <w:t xml:space="preserve"> N6 Action Group</w:t>
      </w:r>
    </w:p>
    <w:p w:rsidR="004E27E3" w:rsidRPr="008C6411" w:rsidRDefault="004E27E3" w:rsidP="004E27E3">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4E27E3" w:rsidRDefault="004E27E3" w:rsidP="004E27E3">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sidRPr="008C6411">
        <w:rPr>
          <w:rFonts w:asciiTheme="minorHAnsi" w:hAnsiTheme="minorHAnsi"/>
          <w:sz w:val="22"/>
          <w:szCs w:val="22"/>
        </w:rPr>
        <w:t>Promotes a range of sustainable transport</w:t>
      </w:r>
      <w:r>
        <w:rPr>
          <w:rFonts w:asciiTheme="minorHAnsi" w:hAnsiTheme="minorHAnsi"/>
          <w:sz w:val="22"/>
          <w:szCs w:val="22"/>
        </w:rPr>
        <w:t xml:space="preserve"> </w:t>
      </w:r>
      <w:r w:rsidRPr="008C6411">
        <w:rPr>
          <w:rFonts w:asciiTheme="minorHAnsi" w:hAnsiTheme="minorHAnsi"/>
          <w:sz w:val="22"/>
          <w:szCs w:val="22"/>
        </w:rPr>
        <w:t>measures and protection of natural habitats</w:t>
      </w:r>
      <w:r>
        <w:rPr>
          <w:rFonts w:asciiTheme="minorHAnsi" w:hAnsiTheme="minorHAnsi"/>
          <w:sz w:val="22"/>
          <w:szCs w:val="22"/>
        </w:rPr>
        <w:t xml:space="preserve"> </w:t>
      </w:r>
      <w:r w:rsidRPr="008C6411">
        <w:rPr>
          <w:rFonts w:asciiTheme="minorHAnsi" w:hAnsiTheme="minorHAnsi"/>
          <w:sz w:val="22"/>
          <w:szCs w:val="22"/>
        </w:rPr>
        <w:t>in the city.</w:t>
      </w:r>
      <w:r>
        <w:rPr>
          <w:rFonts w:asciiTheme="minorHAnsi" w:hAnsiTheme="minorHAnsi"/>
          <w:sz w:val="22"/>
          <w:szCs w:val="22"/>
        </w:rPr>
        <w:t xml:space="preserve">  </w:t>
      </w:r>
      <w:r w:rsidRPr="008C6411">
        <w:rPr>
          <w:rFonts w:asciiTheme="minorHAnsi" w:hAnsiTheme="minorHAnsi"/>
          <w:sz w:val="22"/>
          <w:szCs w:val="22"/>
        </w:rPr>
        <w:t>In particular supports a light rail network</w:t>
      </w:r>
      <w:r>
        <w:rPr>
          <w:rFonts w:asciiTheme="minorHAnsi" w:hAnsiTheme="minorHAnsi"/>
          <w:sz w:val="22"/>
          <w:szCs w:val="22"/>
        </w:rPr>
        <w:t xml:space="preserve"> </w:t>
      </w:r>
      <w:r w:rsidRPr="008C6411">
        <w:rPr>
          <w:rFonts w:asciiTheme="minorHAnsi" w:hAnsiTheme="minorHAnsi"/>
          <w:sz w:val="22"/>
          <w:szCs w:val="22"/>
        </w:rPr>
        <w:t>as main transportation mode for the city</w:t>
      </w:r>
    </w:p>
    <w:p w:rsidR="004E27E3" w:rsidRDefault="004E27E3" w:rsidP="004E27E3">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4E27E3" w:rsidRDefault="004E27E3" w:rsidP="004E27E3">
      <w:pPr>
        <w:spacing w:after="0" w:line="240" w:lineRule="auto"/>
        <w:ind w:left="2880" w:firstLine="720"/>
        <w:jc w:val="both"/>
        <w:rPr>
          <w:rFonts w:asciiTheme="minorHAnsi" w:hAnsiTheme="minorHAnsi"/>
          <w:sz w:val="22"/>
          <w:szCs w:val="22"/>
        </w:rPr>
      </w:pPr>
      <w:r>
        <w:rPr>
          <w:rFonts w:asciiTheme="minorHAnsi" w:hAnsiTheme="minorHAnsi"/>
          <w:sz w:val="22"/>
          <w:szCs w:val="22"/>
        </w:rPr>
        <w:t>Amendments A3.1</w:t>
      </w:r>
    </w:p>
    <w:p w:rsidR="004E27E3" w:rsidRPr="002E13BC" w:rsidRDefault="004E27E3" w:rsidP="004E27E3">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4E27E3" w:rsidRPr="008C6411" w:rsidRDefault="004E27E3" w:rsidP="004E27E3">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2C7D48" w:rsidRDefault="002C7D48" w:rsidP="004E27E3">
      <w:pPr>
        <w:spacing w:after="0" w:line="240" w:lineRule="auto"/>
        <w:jc w:val="both"/>
        <w:rPr>
          <w:rFonts w:asciiTheme="minorHAnsi" w:hAnsiTheme="minorHAnsi"/>
          <w:b/>
          <w:sz w:val="22"/>
          <w:szCs w:val="22"/>
        </w:rPr>
      </w:pPr>
    </w:p>
    <w:p w:rsidR="004E27E3" w:rsidRDefault="004E27E3" w:rsidP="004E27E3">
      <w:pPr>
        <w:spacing w:after="0" w:line="240" w:lineRule="auto"/>
        <w:jc w:val="both"/>
        <w:rPr>
          <w:rFonts w:asciiTheme="minorHAnsi" w:hAnsiTheme="minorHAnsi"/>
          <w:b/>
          <w:sz w:val="22"/>
          <w:szCs w:val="22"/>
        </w:rPr>
      </w:pPr>
      <w:r w:rsidRPr="008C6411">
        <w:rPr>
          <w:rFonts w:asciiTheme="minorHAnsi" w:hAnsiTheme="minorHAnsi"/>
          <w:b/>
          <w:sz w:val="22"/>
          <w:szCs w:val="22"/>
        </w:rPr>
        <w:lastRenderedPageBreak/>
        <w:t>Motion to approve Chief Executive’s Recommendation:</w:t>
      </w:r>
    </w:p>
    <w:p w:rsidR="004E27E3" w:rsidRPr="008C6411" w:rsidRDefault="004E27E3" w:rsidP="004E27E3">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4E27E3" w:rsidRPr="008C6411" w:rsidTr="004E27E3">
        <w:tc>
          <w:tcPr>
            <w:tcW w:w="1841"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Proposed by:</w:t>
            </w:r>
          </w:p>
          <w:p w:rsidR="004E27E3" w:rsidRPr="008C6411" w:rsidRDefault="004E27E3" w:rsidP="004E27E3">
            <w:pPr>
              <w:spacing w:line="240" w:lineRule="auto"/>
              <w:jc w:val="both"/>
              <w:rPr>
                <w:rFonts w:asciiTheme="minorHAnsi" w:hAnsiTheme="minorHAnsi"/>
                <w:b/>
              </w:rPr>
            </w:pPr>
          </w:p>
        </w:tc>
        <w:tc>
          <w:tcPr>
            <w:tcW w:w="2236"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M.J. Crowe</w:t>
            </w:r>
          </w:p>
        </w:tc>
        <w:tc>
          <w:tcPr>
            <w:tcW w:w="2268"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r>
      <w:tr w:rsidR="004E27E3" w:rsidRPr="008C6411" w:rsidTr="004E27E3">
        <w:tc>
          <w:tcPr>
            <w:tcW w:w="1841" w:type="dxa"/>
          </w:tcPr>
          <w:p w:rsidR="004E27E3" w:rsidRPr="008C6411" w:rsidRDefault="004E27E3" w:rsidP="004E27E3">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4E27E3" w:rsidRPr="008C6411" w:rsidRDefault="004E27E3" w:rsidP="004E27E3">
            <w:pPr>
              <w:spacing w:line="240" w:lineRule="auto"/>
              <w:jc w:val="both"/>
              <w:rPr>
                <w:rFonts w:asciiTheme="minorHAnsi" w:hAnsiTheme="minorHAnsi"/>
                <w:b/>
                <w:color w:val="auto"/>
              </w:rPr>
            </w:pPr>
            <w:r>
              <w:rPr>
                <w:rFonts w:asciiTheme="minorHAnsi" w:hAnsiTheme="minorHAnsi"/>
                <w:b/>
                <w:color w:val="auto"/>
              </w:rPr>
              <w:t>Against: 1</w:t>
            </w:r>
          </w:p>
        </w:tc>
        <w:tc>
          <w:tcPr>
            <w:tcW w:w="2268" w:type="dxa"/>
          </w:tcPr>
          <w:p w:rsidR="004E27E3" w:rsidRPr="008C6411" w:rsidRDefault="004E27E3" w:rsidP="004E27E3">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E27E3" w:rsidRPr="008C6411" w:rsidRDefault="004E27E3" w:rsidP="004E27E3">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E27E3" w:rsidRDefault="004E27E3" w:rsidP="004E27E3">
      <w:pPr>
        <w:pBdr>
          <w:bottom w:val="single" w:sz="12" w:space="1" w:color="auto"/>
        </w:pBdr>
        <w:spacing w:after="0" w:line="240" w:lineRule="auto"/>
        <w:jc w:val="both"/>
        <w:rPr>
          <w:rFonts w:asciiTheme="minorHAnsi" w:hAnsiTheme="minorHAnsi"/>
          <w:b/>
          <w:sz w:val="22"/>
          <w:szCs w:val="22"/>
        </w:rPr>
      </w:pPr>
    </w:p>
    <w:p w:rsidR="004E27E3" w:rsidRDefault="004E27E3" w:rsidP="004E27E3">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4E27E3">
      <w:pPr>
        <w:pBdr>
          <w:bottom w:val="single" w:sz="12" w:space="1" w:color="auto"/>
        </w:pBdr>
        <w:spacing w:after="0" w:line="240" w:lineRule="auto"/>
        <w:jc w:val="both"/>
        <w:rPr>
          <w:rFonts w:asciiTheme="minorHAnsi" w:hAnsiTheme="minorHAnsi"/>
          <w:b/>
          <w:color w:val="auto"/>
          <w:sz w:val="22"/>
          <w:szCs w:val="22"/>
        </w:rPr>
      </w:pPr>
    </w:p>
    <w:p w:rsidR="004E27E3" w:rsidRPr="008C6411" w:rsidRDefault="004E27E3" w:rsidP="004E27E3">
      <w:pPr>
        <w:pStyle w:val="BodyText2"/>
        <w:spacing w:after="0" w:line="240" w:lineRule="auto"/>
        <w:jc w:val="both"/>
        <w:rPr>
          <w:rFonts w:asciiTheme="minorHAnsi" w:hAnsiTheme="minorHAnsi"/>
          <w:sz w:val="22"/>
          <w:szCs w:val="22"/>
          <w:u w:val="single"/>
        </w:rPr>
      </w:pPr>
    </w:p>
    <w:p w:rsidR="004E27E3" w:rsidRPr="008C6411" w:rsidRDefault="004E27E3" w:rsidP="004E27E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059</w:t>
      </w:r>
    </w:p>
    <w:p w:rsidR="004E27E3" w:rsidRPr="008C6411" w:rsidRDefault="004E27E3" w:rsidP="004E27E3">
      <w:pPr>
        <w:spacing w:after="0" w:line="240" w:lineRule="auto"/>
        <w:jc w:val="both"/>
        <w:rPr>
          <w:rFonts w:asciiTheme="minorHAnsi" w:hAnsiTheme="minorHAnsi"/>
          <w:b/>
          <w:sz w:val="22"/>
          <w:szCs w:val="22"/>
        </w:rPr>
      </w:pPr>
    </w:p>
    <w:p w:rsidR="004E27E3" w:rsidRPr="008C6411" w:rsidRDefault="004E27E3" w:rsidP="004E27E3">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Department of Public Health – HSE West</w:t>
      </w:r>
    </w:p>
    <w:p w:rsidR="004E27E3" w:rsidRPr="008C6411" w:rsidRDefault="004E27E3" w:rsidP="004E27E3">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City wide</w:t>
      </w:r>
    </w:p>
    <w:p w:rsidR="004E27E3" w:rsidRDefault="004E27E3" w:rsidP="004E27E3">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sz w:val="22"/>
          <w:szCs w:val="22"/>
        </w:rPr>
        <w:t xml:space="preserve">Improved pedestrian facilities, </w:t>
      </w:r>
      <w:proofErr w:type="spellStart"/>
      <w:r>
        <w:rPr>
          <w:rFonts w:asciiTheme="minorHAnsi" w:hAnsiTheme="minorHAnsi"/>
          <w:sz w:val="22"/>
          <w:szCs w:val="22"/>
        </w:rPr>
        <w:t>walkability</w:t>
      </w:r>
      <w:proofErr w:type="spellEnd"/>
      <w:r>
        <w:rPr>
          <w:rFonts w:asciiTheme="minorHAnsi" w:hAnsiTheme="minorHAnsi"/>
          <w:sz w:val="22"/>
          <w:szCs w:val="22"/>
        </w:rPr>
        <w:t xml:space="preserve"> audit etc</w:t>
      </w:r>
    </w:p>
    <w:p w:rsidR="004E27E3" w:rsidRDefault="004E27E3" w:rsidP="004E27E3">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4E27E3" w:rsidRDefault="004E27E3" w:rsidP="004E27E3">
      <w:pPr>
        <w:spacing w:after="0" w:line="240" w:lineRule="auto"/>
        <w:ind w:left="2880" w:firstLine="720"/>
        <w:jc w:val="both"/>
        <w:rPr>
          <w:rFonts w:asciiTheme="minorHAnsi" w:hAnsiTheme="minorHAnsi"/>
          <w:sz w:val="22"/>
          <w:szCs w:val="22"/>
        </w:rPr>
      </w:pPr>
      <w:r>
        <w:rPr>
          <w:rFonts w:asciiTheme="minorHAnsi" w:hAnsiTheme="minorHAnsi"/>
          <w:sz w:val="22"/>
          <w:szCs w:val="22"/>
        </w:rPr>
        <w:t>Amendments A3.1</w:t>
      </w:r>
    </w:p>
    <w:p w:rsidR="004E27E3" w:rsidRPr="002E13BC" w:rsidRDefault="004E27E3" w:rsidP="004E27E3">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4E27E3" w:rsidRPr="008C6411" w:rsidRDefault="004E27E3" w:rsidP="004E27E3">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4E27E3" w:rsidRDefault="004E27E3" w:rsidP="004E27E3">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4E27E3" w:rsidRPr="008C6411" w:rsidRDefault="004E27E3" w:rsidP="004E27E3">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4E27E3" w:rsidRPr="008C6411" w:rsidTr="004E27E3">
        <w:tc>
          <w:tcPr>
            <w:tcW w:w="1841"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Proposed by:</w:t>
            </w:r>
          </w:p>
          <w:p w:rsidR="004E27E3" w:rsidRPr="008C6411" w:rsidRDefault="004E27E3" w:rsidP="004E27E3">
            <w:pPr>
              <w:spacing w:line="240" w:lineRule="auto"/>
              <w:jc w:val="both"/>
              <w:rPr>
                <w:rFonts w:asciiTheme="minorHAnsi" w:hAnsiTheme="minorHAnsi"/>
                <w:b/>
              </w:rPr>
            </w:pPr>
          </w:p>
        </w:tc>
        <w:tc>
          <w:tcPr>
            <w:tcW w:w="2236"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P. Keane</w:t>
            </w:r>
          </w:p>
        </w:tc>
        <w:tc>
          <w:tcPr>
            <w:tcW w:w="2268"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P. Flannery</w:t>
            </w:r>
          </w:p>
        </w:tc>
      </w:tr>
      <w:tr w:rsidR="004E27E3" w:rsidRPr="008C6411" w:rsidTr="004E27E3">
        <w:tc>
          <w:tcPr>
            <w:tcW w:w="1841" w:type="dxa"/>
          </w:tcPr>
          <w:p w:rsidR="004E27E3" w:rsidRPr="008C6411" w:rsidRDefault="004E27E3" w:rsidP="004E27E3">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4E27E3" w:rsidRPr="008C6411" w:rsidRDefault="004E27E3" w:rsidP="004E27E3">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4E27E3" w:rsidRPr="008C6411" w:rsidRDefault="004E27E3" w:rsidP="004E27E3">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E27E3" w:rsidRPr="008C6411" w:rsidRDefault="004E27E3" w:rsidP="004E27E3">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E27E3" w:rsidRDefault="004E27E3" w:rsidP="004E27E3">
      <w:pPr>
        <w:pBdr>
          <w:bottom w:val="single" w:sz="12" w:space="1" w:color="auto"/>
        </w:pBdr>
        <w:spacing w:after="0" w:line="240" w:lineRule="auto"/>
        <w:jc w:val="both"/>
        <w:rPr>
          <w:rFonts w:asciiTheme="minorHAnsi" w:hAnsiTheme="minorHAnsi"/>
          <w:b/>
          <w:sz w:val="22"/>
          <w:szCs w:val="22"/>
        </w:rPr>
      </w:pPr>
    </w:p>
    <w:p w:rsidR="004E27E3" w:rsidRDefault="004E27E3" w:rsidP="004E27E3">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4E27E3">
      <w:pPr>
        <w:pBdr>
          <w:bottom w:val="single" w:sz="12" w:space="1" w:color="auto"/>
        </w:pBdr>
        <w:spacing w:after="0" w:line="240" w:lineRule="auto"/>
        <w:jc w:val="both"/>
        <w:rPr>
          <w:rFonts w:asciiTheme="minorHAnsi" w:hAnsiTheme="minorHAnsi"/>
          <w:b/>
          <w:color w:val="auto"/>
          <w:sz w:val="22"/>
          <w:szCs w:val="22"/>
        </w:rPr>
      </w:pPr>
    </w:p>
    <w:p w:rsidR="004E27E3" w:rsidRDefault="004E27E3" w:rsidP="004E27E3">
      <w:pPr>
        <w:spacing w:after="0" w:line="240" w:lineRule="auto"/>
        <w:jc w:val="both"/>
        <w:rPr>
          <w:rFonts w:asciiTheme="minorHAnsi" w:hAnsiTheme="minorHAnsi"/>
          <w:b/>
          <w:color w:val="FF0000"/>
          <w:sz w:val="28"/>
          <w:szCs w:val="28"/>
        </w:rPr>
      </w:pPr>
    </w:p>
    <w:p w:rsidR="004E27E3" w:rsidRPr="008C6411" w:rsidRDefault="004E27E3" w:rsidP="004E27E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062</w:t>
      </w:r>
    </w:p>
    <w:p w:rsidR="004E27E3" w:rsidRPr="008C6411" w:rsidRDefault="004E27E3" w:rsidP="004E27E3">
      <w:pPr>
        <w:spacing w:after="0" w:line="240" w:lineRule="auto"/>
        <w:jc w:val="both"/>
        <w:rPr>
          <w:rFonts w:asciiTheme="minorHAnsi" w:hAnsiTheme="minorHAnsi"/>
          <w:b/>
          <w:sz w:val="22"/>
          <w:szCs w:val="22"/>
        </w:rPr>
      </w:pPr>
    </w:p>
    <w:p w:rsidR="004E27E3" w:rsidRPr="008C6411" w:rsidRDefault="004E27E3" w:rsidP="004E27E3">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proofErr w:type="spellStart"/>
      <w:r>
        <w:rPr>
          <w:rFonts w:asciiTheme="minorHAnsi" w:hAnsiTheme="minorHAnsi"/>
          <w:sz w:val="22"/>
          <w:szCs w:val="22"/>
        </w:rPr>
        <w:t>Dilis</w:t>
      </w:r>
      <w:proofErr w:type="spellEnd"/>
      <w:r>
        <w:rPr>
          <w:rFonts w:asciiTheme="minorHAnsi" w:hAnsiTheme="minorHAnsi"/>
          <w:sz w:val="22"/>
          <w:szCs w:val="22"/>
        </w:rPr>
        <w:t xml:space="preserve"> Clare</w:t>
      </w:r>
    </w:p>
    <w:p w:rsidR="004E27E3" w:rsidRPr="008C6411" w:rsidRDefault="004E27E3" w:rsidP="004E27E3">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The West</w:t>
      </w:r>
    </w:p>
    <w:p w:rsidR="004E27E3" w:rsidRDefault="004E27E3" w:rsidP="004E27E3">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sz w:val="22"/>
          <w:szCs w:val="22"/>
        </w:rPr>
        <w:t>Various</w:t>
      </w:r>
    </w:p>
    <w:p w:rsidR="004E27E3" w:rsidRDefault="004E27E3" w:rsidP="004E27E3">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w:t>
      </w:r>
      <w:proofErr w:type="gramStart"/>
      <w:r w:rsidRPr="008C6411">
        <w:rPr>
          <w:rFonts w:asciiTheme="minorHAnsi" w:hAnsiTheme="minorHAnsi"/>
          <w:sz w:val="22"/>
          <w:szCs w:val="22"/>
        </w:rPr>
        <w:t xml:space="preserve">Report </w:t>
      </w:r>
      <w:r w:rsidRPr="00EF2BA4">
        <w:rPr>
          <w:rFonts w:asciiTheme="minorHAnsi" w:hAnsiTheme="minorHAnsi"/>
          <w:color w:val="0070C0"/>
          <w:sz w:val="22"/>
          <w:szCs w:val="22"/>
        </w:rPr>
        <w:t>.</w:t>
      </w:r>
      <w:proofErr w:type="gramEnd"/>
    </w:p>
    <w:p w:rsidR="004E27E3" w:rsidRDefault="004E27E3" w:rsidP="004E27E3">
      <w:pPr>
        <w:spacing w:after="0" w:line="240" w:lineRule="auto"/>
        <w:ind w:left="2880" w:firstLine="720"/>
        <w:jc w:val="both"/>
        <w:rPr>
          <w:rFonts w:asciiTheme="minorHAnsi" w:hAnsiTheme="minorHAnsi"/>
          <w:sz w:val="22"/>
          <w:szCs w:val="22"/>
        </w:rPr>
      </w:pPr>
      <w:r>
        <w:rPr>
          <w:rFonts w:asciiTheme="minorHAnsi" w:hAnsiTheme="minorHAnsi"/>
          <w:sz w:val="22"/>
          <w:szCs w:val="22"/>
        </w:rPr>
        <w:t>Amendments A10.5</w:t>
      </w:r>
    </w:p>
    <w:p w:rsidR="004E27E3" w:rsidRPr="002E13BC" w:rsidRDefault="004E27E3" w:rsidP="004E27E3">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4E27E3" w:rsidRPr="008C6411" w:rsidRDefault="004E27E3" w:rsidP="004E27E3">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910F1D" w:rsidRDefault="00910F1D" w:rsidP="004E27E3">
      <w:pPr>
        <w:spacing w:after="0" w:line="240" w:lineRule="auto"/>
        <w:jc w:val="both"/>
        <w:rPr>
          <w:rFonts w:asciiTheme="minorHAnsi" w:hAnsiTheme="minorHAnsi"/>
          <w:b/>
          <w:sz w:val="22"/>
          <w:szCs w:val="22"/>
        </w:rPr>
      </w:pPr>
    </w:p>
    <w:p w:rsidR="004E27E3" w:rsidRDefault="004E27E3" w:rsidP="004E27E3">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4E27E3" w:rsidRPr="008C6411" w:rsidRDefault="004E27E3" w:rsidP="004E27E3">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4E27E3" w:rsidRPr="008C6411" w:rsidTr="004E27E3">
        <w:tc>
          <w:tcPr>
            <w:tcW w:w="1841"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Proposed by:</w:t>
            </w:r>
          </w:p>
          <w:p w:rsidR="004E27E3" w:rsidRPr="008C6411" w:rsidRDefault="004E27E3" w:rsidP="004E27E3">
            <w:pPr>
              <w:spacing w:line="240" w:lineRule="auto"/>
              <w:jc w:val="both"/>
              <w:rPr>
                <w:rFonts w:asciiTheme="minorHAnsi" w:hAnsiTheme="minorHAnsi"/>
                <w:b/>
              </w:rPr>
            </w:pPr>
          </w:p>
        </w:tc>
        <w:tc>
          <w:tcPr>
            <w:tcW w:w="2236"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E27E3" w:rsidRPr="008C6411" w:rsidRDefault="004E27E3" w:rsidP="004E27E3">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N. McNelis</w:t>
            </w:r>
          </w:p>
        </w:tc>
      </w:tr>
      <w:tr w:rsidR="004E27E3" w:rsidRPr="008C6411" w:rsidTr="004E27E3">
        <w:tc>
          <w:tcPr>
            <w:tcW w:w="1841" w:type="dxa"/>
          </w:tcPr>
          <w:p w:rsidR="004E27E3" w:rsidRPr="008C6411" w:rsidRDefault="004E27E3" w:rsidP="004E27E3">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4E27E3" w:rsidRPr="008C6411" w:rsidRDefault="004E27E3" w:rsidP="004E27E3">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4E27E3" w:rsidRPr="008C6411" w:rsidRDefault="004E27E3" w:rsidP="004E27E3">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E27E3" w:rsidRPr="008C6411" w:rsidRDefault="004E27E3" w:rsidP="004E27E3">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E27E3" w:rsidRDefault="004E27E3" w:rsidP="004E27E3">
      <w:pPr>
        <w:pBdr>
          <w:bottom w:val="single" w:sz="12" w:space="1" w:color="auto"/>
        </w:pBdr>
        <w:spacing w:after="0" w:line="240" w:lineRule="auto"/>
        <w:jc w:val="both"/>
        <w:rPr>
          <w:rFonts w:asciiTheme="minorHAnsi" w:hAnsiTheme="minorHAnsi"/>
          <w:b/>
          <w:sz w:val="22"/>
          <w:szCs w:val="22"/>
        </w:rPr>
      </w:pPr>
    </w:p>
    <w:p w:rsidR="004E27E3" w:rsidRDefault="004E27E3" w:rsidP="004E27E3">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4E27E3">
      <w:pPr>
        <w:pBdr>
          <w:bottom w:val="single" w:sz="12" w:space="1" w:color="auto"/>
        </w:pBdr>
        <w:spacing w:after="0" w:line="240" w:lineRule="auto"/>
        <w:jc w:val="both"/>
        <w:rPr>
          <w:rFonts w:asciiTheme="minorHAnsi" w:hAnsiTheme="minorHAnsi"/>
          <w:b/>
          <w:color w:val="auto"/>
          <w:sz w:val="22"/>
          <w:szCs w:val="22"/>
        </w:rPr>
      </w:pPr>
    </w:p>
    <w:p w:rsidR="000A44ED" w:rsidRDefault="000A44ED" w:rsidP="000A44ED">
      <w:pPr>
        <w:spacing w:after="0" w:line="240" w:lineRule="auto"/>
        <w:jc w:val="both"/>
        <w:rPr>
          <w:rFonts w:asciiTheme="minorHAnsi" w:hAnsiTheme="minorHAnsi"/>
          <w:b/>
          <w:color w:val="FF0000"/>
          <w:sz w:val="28"/>
          <w:szCs w:val="28"/>
        </w:rPr>
      </w:pPr>
    </w:p>
    <w:p w:rsidR="001B755A" w:rsidRDefault="001B755A" w:rsidP="000A44ED">
      <w:pPr>
        <w:spacing w:after="0" w:line="240" w:lineRule="auto"/>
        <w:jc w:val="both"/>
        <w:rPr>
          <w:rFonts w:asciiTheme="minorHAnsi" w:hAnsiTheme="minorHAnsi"/>
          <w:b/>
          <w:color w:val="FF0000"/>
          <w:sz w:val="28"/>
          <w:szCs w:val="28"/>
        </w:rPr>
      </w:pPr>
    </w:p>
    <w:p w:rsidR="001B755A" w:rsidRDefault="001B755A" w:rsidP="000A44ED">
      <w:pPr>
        <w:spacing w:after="0" w:line="240" w:lineRule="auto"/>
        <w:jc w:val="both"/>
        <w:rPr>
          <w:rFonts w:asciiTheme="minorHAnsi" w:hAnsiTheme="minorHAnsi"/>
          <w:b/>
          <w:color w:val="FF0000"/>
          <w:sz w:val="28"/>
          <w:szCs w:val="28"/>
        </w:rPr>
      </w:pPr>
    </w:p>
    <w:p w:rsidR="000A44ED" w:rsidRPr="008C6411" w:rsidRDefault="000A44ED" w:rsidP="000A44ED">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063</w:t>
      </w:r>
    </w:p>
    <w:p w:rsidR="000A44ED" w:rsidRPr="008C6411" w:rsidRDefault="000A44ED" w:rsidP="000A44ED">
      <w:pPr>
        <w:spacing w:after="0" w:line="240" w:lineRule="auto"/>
        <w:jc w:val="both"/>
        <w:rPr>
          <w:rFonts w:asciiTheme="minorHAnsi" w:hAnsiTheme="minorHAnsi"/>
          <w:b/>
          <w:sz w:val="22"/>
          <w:szCs w:val="22"/>
        </w:rPr>
      </w:pPr>
    </w:p>
    <w:p w:rsidR="000A44ED" w:rsidRPr="008C6411" w:rsidRDefault="000A44ED" w:rsidP="000A44ED">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 xml:space="preserve">Petal </w:t>
      </w:r>
      <w:proofErr w:type="spellStart"/>
      <w:r>
        <w:rPr>
          <w:rFonts w:asciiTheme="minorHAnsi" w:hAnsiTheme="minorHAnsi"/>
          <w:sz w:val="22"/>
          <w:szCs w:val="22"/>
        </w:rPr>
        <w:t>Pilley</w:t>
      </w:r>
      <w:proofErr w:type="spellEnd"/>
      <w:r>
        <w:rPr>
          <w:rFonts w:asciiTheme="minorHAnsi" w:hAnsiTheme="minorHAnsi"/>
          <w:sz w:val="22"/>
          <w:szCs w:val="22"/>
        </w:rPr>
        <w:t>, Blue Teapot Theatre Company</w:t>
      </w:r>
    </w:p>
    <w:p w:rsidR="000A44ED" w:rsidRPr="008C6411" w:rsidRDefault="000A44ED" w:rsidP="000A44ED">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The West</w:t>
      </w:r>
    </w:p>
    <w:p w:rsidR="000A44ED" w:rsidRDefault="000A44ED" w:rsidP="000A44ED">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sz w:val="22"/>
          <w:szCs w:val="22"/>
        </w:rPr>
        <w:t>Various</w:t>
      </w:r>
    </w:p>
    <w:p w:rsidR="000A44ED" w:rsidRPr="00EF2BA4" w:rsidRDefault="000A44ED" w:rsidP="000A44ED">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0A44ED" w:rsidRDefault="000A44ED" w:rsidP="000A44ED">
      <w:pPr>
        <w:spacing w:after="0" w:line="240" w:lineRule="auto"/>
        <w:ind w:left="2880" w:firstLine="720"/>
        <w:jc w:val="both"/>
        <w:rPr>
          <w:rFonts w:asciiTheme="minorHAnsi" w:hAnsiTheme="minorHAnsi"/>
          <w:sz w:val="22"/>
          <w:szCs w:val="22"/>
        </w:rPr>
      </w:pPr>
      <w:r>
        <w:rPr>
          <w:rFonts w:asciiTheme="minorHAnsi" w:hAnsiTheme="minorHAnsi"/>
          <w:sz w:val="22"/>
          <w:szCs w:val="22"/>
        </w:rPr>
        <w:t>Amendments A10.5</w:t>
      </w:r>
    </w:p>
    <w:p w:rsidR="000A44ED" w:rsidRPr="002E13BC" w:rsidRDefault="000A44ED" w:rsidP="000A44ED">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0A44ED" w:rsidRPr="008C6411" w:rsidRDefault="000A44ED" w:rsidP="000A44ED">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0A44ED" w:rsidRDefault="000A44ED" w:rsidP="000A44ED">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A44ED" w:rsidRPr="008C6411" w:rsidRDefault="000A44ED" w:rsidP="000A44ED">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0A44ED" w:rsidRPr="008C6411" w:rsidTr="000A44ED">
        <w:tc>
          <w:tcPr>
            <w:tcW w:w="1841"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Proposed by:</w:t>
            </w:r>
          </w:p>
          <w:p w:rsidR="000A44ED" w:rsidRPr="008C6411" w:rsidRDefault="000A44ED" w:rsidP="000A44ED">
            <w:pPr>
              <w:spacing w:line="240" w:lineRule="auto"/>
              <w:jc w:val="both"/>
              <w:rPr>
                <w:rFonts w:asciiTheme="minorHAnsi" w:hAnsiTheme="minorHAnsi"/>
                <w:b/>
              </w:rPr>
            </w:pPr>
          </w:p>
        </w:tc>
        <w:tc>
          <w:tcPr>
            <w:tcW w:w="2236"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C. Ó </w:t>
            </w:r>
            <w:proofErr w:type="spellStart"/>
            <w:r>
              <w:rPr>
                <w:rFonts w:asciiTheme="minorHAnsi" w:hAnsiTheme="minorHAnsi"/>
                <w:b/>
              </w:rPr>
              <w:t>Conchúir</w:t>
            </w:r>
            <w:proofErr w:type="spellEnd"/>
          </w:p>
        </w:tc>
        <w:tc>
          <w:tcPr>
            <w:tcW w:w="2268"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r>
      <w:tr w:rsidR="000A44ED" w:rsidRPr="008C6411" w:rsidTr="000A44ED">
        <w:tc>
          <w:tcPr>
            <w:tcW w:w="1841" w:type="dxa"/>
          </w:tcPr>
          <w:p w:rsidR="000A44ED" w:rsidRPr="008C6411" w:rsidRDefault="000A44ED" w:rsidP="000A44ED">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0A44ED" w:rsidRPr="008C6411" w:rsidRDefault="000A44ED" w:rsidP="000A44ED">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0A44ED" w:rsidRPr="008C6411" w:rsidRDefault="000A44ED" w:rsidP="000A44ED">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0A44ED" w:rsidRPr="008C6411" w:rsidRDefault="000A44ED" w:rsidP="000A44ED">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0A44ED" w:rsidRDefault="000A44ED" w:rsidP="000A44ED">
      <w:pPr>
        <w:pBdr>
          <w:bottom w:val="single" w:sz="12" w:space="1" w:color="auto"/>
        </w:pBdr>
        <w:spacing w:after="0" w:line="240" w:lineRule="auto"/>
        <w:jc w:val="both"/>
        <w:rPr>
          <w:rFonts w:asciiTheme="minorHAnsi" w:hAnsiTheme="minorHAnsi"/>
          <w:b/>
          <w:sz w:val="22"/>
          <w:szCs w:val="22"/>
        </w:rPr>
      </w:pPr>
    </w:p>
    <w:p w:rsidR="000A44ED" w:rsidRDefault="000A44ED" w:rsidP="000A44ED">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0A44ED">
      <w:pPr>
        <w:pBdr>
          <w:bottom w:val="single" w:sz="12" w:space="1" w:color="auto"/>
        </w:pBdr>
        <w:spacing w:after="0" w:line="240" w:lineRule="auto"/>
        <w:jc w:val="both"/>
        <w:rPr>
          <w:rFonts w:asciiTheme="minorHAnsi" w:hAnsiTheme="minorHAnsi"/>
          <w:b/>
          <w:color w:val="auto"/>
          <w:sz w:val="22"/>
          <w:szCs w:val="22"/>
        </w:rPr>
      </w:pPr>
    </w:p>
    <w:p w:rsidR="000A44ED" w:rsidRDefault="000A44ED" w:rsidP="000A44ED">
      <w:pPr>
        <w:spacing w:after="0" w:line="240" w:lineRule="auto"/>
        <w:jc w:val="both"/>
        <w:rPr>
          <w:rFonts w:asciiTheme="minorHAnsi" w:hAnsiTheme="minorHAnsi"/>
          <w:b/>
          <w:color w:val="FF0000"/>
          <w:sz w:val="28"/>
          <w:szCs w:val="28"/>
        </w:rPr>
      </w:pPr>
    </w:p>
    <w:p w:rsidR="000A44ED" w:rsidRPr="008C6411" w:rsidRDefault="000A44ED" w:rsidP="000A44ED">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088</w:t>
      </w:r>
    </w:p>
    <w:p w:rsidR="000A44ED" w:rsidRPr="008C6411" w:rsidRDefault="000A44ED" w:rsidP="000A44ED">
      <w:pPr>
        <w:spacing w:after="0" w:line="240" w:lineRule="auto"/>
        <w:jc w:val="both"/>
        <w:rPr>
          <w:rFonts w:asciiTheme="minorHAnsi" w:hAnsiTheme="minorHAnsi"/>
          <w:b/>
          <w:sz w:val="22"/>
          <w:szCs w:val="22"/>
        </w:rPr>
      </w:pPr>
    </w:p>
    <w:p w:rsidR="000A44ED" w:rsidRPr="008C6411" w:rsidRDefault="000A44ED" w:rsidP="000A44ED">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0A44ED">
        <w:rPr>
          <w:rFonts w:asciiTheme="minorHAnsi" w:hAnsiTheme="minorHAnsi" w:cs="Arial"/>
          <w:bCs/>
          <w:sz w:val="22"/>
          <w:szCs w:val="22"/>
        </w:rPr>
        <w:t>Mary Francis O’Conghaile</w:t>
      </w:r>
    </w:p>
    <w:p w:rsidR="000A44ED" w:rsidRPr="008C6411" w:rsidRDefault="000A44ED" w:rsidP="000A44ED">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 xml:space="preserve">City wide </w:t>
      </w:r>
    </w:p>
    <w:p w:rsidR="000A44ED" w:rsidRDefault="000A44ED" w:rsidP="000A44ED">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sidRPr="008C6411">
        <w:rPr>
          <w:rFonts w:asciiTheme="minorHAnsi" w:hAnsiTheme="minorHAnsi"/>
          <w:sz w:val="22"/>
          <w:szCs w:val="22"/>
        </w:rPr>
        <w:t>Supports an effective public transport system</w:t>
      </w:r>
      <w:r>
        <w:rPr>
          <w:rFonts w:asciiTheme="minorHAnsi" w:hAnsiTheme="minorHAnsi"/>
          <w:sz w:val="22"/>
          <w:szCs w:val="22"/>
        </w:rPr>
        <w:t xml:space="preserve"> f</w:t>
      </w:r>
      <w:r w:rsidRPr="008C6411">
        <w:rPr>
          <w:rFonts w:asciiTheme="minorHAnsi" w:hAnsiTheme="minorHAnsi"/>
          <w:sz w:val="22"/>
          <w:szCs w:val="22"/>
        </w:rPr>
        <w:t>or Galway and opposed to N6GCTP</w:t>
      </w:r>
    </w:p>
    <w:p w:rsidR="000A44ED" w:rsidRDefault="000A44ED" w:rsidP="000A44ED">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0A44ED" w:rsidRDefault="000A44ED" w:rsidP="000A44ED">
      <w:pPr>
        <w:spacing w:after="0" w:line="240" w:lineRule="auto"/>
        <w:ind w:left="2880" w:firstLine="720"/>
        <w:jc w:val="both"/>
        <w:rPr>
          <w:rFonts w:asciiTheme="minorHAnsi" w:hAnsiTheme="minorHAnsi"/>
          <w:sz w:val="22"/>
          <w:szCs w:val="22"/>
        </w:rPr>
      </w:pPr>
      <w:r>
        <w:rPr>
          <w:rFonts w:asciiTheme="minorHAnsi" w:hAnsiTheme="minorHAnsi"/>
          <w:sz w:val="22"/>
          <w:szCs w:val="22"/>
        </w:rPr>
        <w:t>Amendments A3.1</w:t>
      </w:r>
    </w:p>
    <w:p w:rsidR="000A44ED" w:rsidRPr="002E13BC" w:rsidRDefault="000A44ED" w:rsidP="000A44ED">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0A44ED" w:rsidRPr="008C6411" w:rsidRDefault="000A44ED" w:rsidP="000A44ED">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0A44ED" w:rsidRDefault="000A44ED" w:rsidP="000A44ED">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A44ED" w:rsidRPr="008C6411" w:rsidRDefault="000A44ED" w:rsidP="000A44ED">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0A44ED" w:rsidRPr="008C6411" w:rsidTr="000A44ED">
        <w:tc>
          <w:tcPr>
            <w:tcW w:w="1841"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Proposed by:</w:t>
            </w:r>
          </w:p>
          <w:p w:rsidR="000A44ED" w:rsidRPr="008C6411" w:rsidRDefault="000A44ED" w:rsidP="000A44ED">
            <w:pPr>
              <w:spacing w:line="240" w:lineRule="auto"/>
              <w:jc w:val="both"/>
              <w:rPr>
                <w:rFonts w:asciiTheme="minorHAnsi" w:hAnsiTheme="minorHAnsi"/>
                <w:b/>
              </w:rPr>
            </w:pPr>
          </w:p>
        </w:tc>
        <w:tc>
          <w:tcPr>
            <w:tcW w:w="2236"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McDonnell</w:t>
            </w:r>
          </w:p>
        </w:tc>
        <w:tc>
          <w:tcPr>
            <w:tcW w:w="2268"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0A44ED" w:rsidRPr="008C6411" w:rsidRDefault="000A44ED" w:rsidP="002D23B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w:t>
            </w:r>
            <w:r w:rsidR="002D23B1">
              <w:rPr>
                <w:rFonts w:asciiTheme="minorHAnsi" w:hAnsiTheme="minorHAnsi"/>
                <w:b/>
              </w:rPr>
              <w:t>O. Crowe</w:t>
            </w:r>
          </w:p>
        </w:tc>
      </w:tr>
      <w:tr w:rsidR="000A44ED" w:rsidRPr="008C6411" w:rsidTr="000A44ED">
        <w:tc>
          <w:tcPr>
            <w:tcW w:w="1841" w:type="dxa"/>
          </w:tcPr>
          <w:p w:rsidR="000A44ED" w:rsidRPr="008C6411" w:rsidRDefault="000A44ED" w:rsidP="000A44ED">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0A44ED" w:rsidRPr="008C6411" w:rsidRDefault="000A44ED" w:rsidP="000A44ED">
            <w:pPr>
              <w:spacing w:line="240" w:lineRule="auto"/>
              <w:jc w:val="both"/>
              <w:rPr>
                <w:rFonts w:asciiTheme="minorHAnsi" w:hAnsiTheme="minorHAnsi"/>
                <w:b/>
                <w:color w:val="auto"/>
              </w:rPr>
            </w:pPr>
            <w:r>
              <w:rPr>
                <w:rFonts w:asciiTheme="minorHAnsi" w:hAnsiTheme="minorHAnsi"/>
                <w:b/>
                <w:color w:val="auto"/>
              </w:rPr>
              <w:t>Against: 1</w:t>
            </w:r>
          </w:p>
        </w:tc>
        <w:tc>
          <w:tcPr>
            <w:tcW w:w="2268" w:type="dxa"/>
          </w:tcPr>
          <w:p w:rsidR="000A44ED" w:rsidRPr="008C6411" w:rsidRDefault="000A44ED" w:rsidP="000A44ED">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0A44ED" w:rsidRPr="008C6411" w:rsidRDefault="000A44ED" w:rsidP="000A44ED">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0A44ED" w:rsidRDefault="000A44ED" w:rsidP="000A44ED">
      <w:pPr>
        <w:pBdr>
          <w:bottom w:val="single" w:sz="12" w:space="1" w:color="auto"/>
        </w:pBdr>
        <w:spacing w:after="0" w:line="240" w:lineRule="auto"/>
        <w:jc w:val="both"/>
        <w:rPr>
          <w:rFonts w:asciiTheme="minorHAnsi" w:hAnsiTheme="minorHAnsi"/>
          <w:b/>
          <w:sz w:val="22"/>
          <w:szCs w:val="22"/>
        </w:rPr>
      </w:pPr>
    </w:p>
    <w:p w:rsidR="000A44ED" w:rsidRDefault="000A44ED" w:rsidP="000A44ED">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0A44ED">
      <w:pPr>
        <w:pBdr>
          <w:bottom w:val="single" w:sz="12" w:space="1" w:color="auto"/>
        </w:pBdr>
        <w:spacing w:after="0" w:line="240" w:lineRule="auto"/>
        <w:jc w:val="both"/>
        <w:rPr>
          <w:rFonts w:asciiTheme="minorHAnsi" w:hAnsiTheme="minorHAnsi"/>
          <w:b/>
          <w:color w:val="auto"/>
          <w:sz w:val="22"/>
          <w:szCs w:val="22"/>
        </w:rPr>
      </w:pPr>
    </w:p>
    <w:p w:rsidR="000A44ED" w:rsidRDefault="000A44ED" w:rsidP="000A44ED">
      <w:pPr>
        <w:spacing w:after="0" w:line="240" w:lineRule="auto"/>
        <w:jc w:val="both"/>
        <w:rPr>
          <w:rFonts w:asciiTheme="minorHAnsi" w:hAnsiTheme="minorHAnsi"/>
          <w:b/>
          <w:color w:val="FF0000"/>
          <w:sz w:val="28"/>
          <w:szCs w:val="28"/>
        </w:rPr>
      </w:pPr>
    </w:p>
    <w:p w:rsidR="000A44ED" w:rsidRPr="008C6411" w:rsidRDefault="000A44ED" w:rsidP="000A44ED">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092</w:t>
      </w:r>
    </w:p>
    <w:p w:rsidR="000A44ED" w:rsidRPr="008C6411" w:rsidRDefault="000A44ED" w:rsidP="000A44ED">
      <w:pPr>
        <w:spacing w:after="0" w:line="240" w:lineRule="auto"/>
        <w:jc w:val="both"/>
        <w:rPr>
          <w:rFonts w:asciiTheme="minorHAnsi" w:hAnsiTheme="minorHAnsi"/>
          <w:b/>
          <w:sz w:val="22"/>
          <w:szCs w:val="22"/>
        </w:rPr>
      </w:pPr>
    </w:p>
    <w:p w:rsidR="000A44ED" w:rsidRPr="008C6411" w:rsidRDefault="000A44ED" w:rsidP="000A44ED">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ESB</w:t>
      </w:r>
    </w:p>
    <w:p w:rsidR="000A44ED" w:rsidRPr="008C6411" w:rsidRDefault="000A44ED" w:rsidP="000A44ED">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 xml:space="preserve">City wide </w:t>
      </w:r>
    </w:p>
    <w:p w:rsidR="000A44ED" w:rsidRDefault="000A44ED" w:rsidP="000A44ED">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sz w:val="22"/>
          <w:szCs w:val="22"/>
        </w:rPr>
        <w:t>Various</w:t>
      </w:r>
    </w:p>
    <w:p w:rsidR="000A44ED" w:rsidRDefault="000A44ED" w:rsidP="000A44ED">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0A44ED" w:rsidRPr="002E13BC" w:rsidRDefault="000A44ED" w:rsidP="000A44ED">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0A44ED" w:rsidRPr="008C6411" w:rsidRDefault="000A44ED" w:rsidP="000A44ED">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0A44ED" w:rsidRDefault="000A44ED" w:rsidP="000A44ED">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1B755A" w:rsidRDefault="001B755A" w:rsidP="000A44ED">
      <w:pPr>
        <w:spacing w:after="0" w:line="240" w:lineRule="auto"/>
        <w:jc w:val="both"/>
        <w:rPr>
          <w:rFonts w:asciiTheme="minorHAnsi" w:hAnsiTheme="minorHAnsi"/>
          <w:b/>
          <w:sz w:val="22"/>
          <w:szCs w:val="22"/>
        </w:rPr>
      </w:pPr>
    </w:p>
    <w:p w:rsidR="002C7D48" w:rsidRPr="008C6411" w:rsidRDefault="002C7D48" w:rsidP="000A44ED">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0A44ED" w:rsidRPr="008C6411" w:rsidTr="000A44ED">
        <w:tc>
          <w:tcPr>
            <w:tcW w:w="1841"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lastRenderedPageBreak/>
              <w:t>Proposed by:</w:t>
            </w:r>
          </w:p>
          <w:p w:rsidR="000A44ED" w:rsidRPr="008C6411" w:rsidRDefault="000A44ED" w:rsidP="000A44ED">
            <w:pPr>
              <w:spacing w:line="240" w:lineRule="auto"/>
              <w:jc w:val="both"/>
              <w:rPr>
                <w:rFonts w:asciiTheme="minorHAnsi" w:hAnsiTheme="minorHAnsi"/>
                <w:b/>
              </w:rPr>
            </w:pPr>
          </w:p>
        </w:tc>
        <w:tc>
          <w:tcPr>
            <w:tcW w:w="2236"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c>
          <w:tcPr>
            <w:tcW w:w="2268"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P. Flannery</w:t>
            </w:r>
          </w:p>
        </w:tc>
      </w:tr>
      <w:tr w:rsidR="000A44ED" w:rsidRPr="008C6411" w:rsidTr="000A44ED">
        <w:tc>
          <w:tcPr>
            <w:tcW w:w="1841" w:type="dxa"/>
          </w:tcPr>
          <w:p w:rsidR="000A44ED" w:rsidRPr="008C6411" w:rsidRDefault="000A44ED" w:rsidP="000A44ED">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0A44ED" w:rsidRPr="008C6411" w:rsidRDefault="000A44ED" w:rsidP="000A44ED">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0A44ED" w:rsidRPr="008C6411" w:rsidRDefault="000A44ED" w:rsidP="000A44ED">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0A44ED" w:rsidRPr="008C6411" w:rsidRDefault="000A44ED" w:rsidP="000A44ED">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0A44ED" w:rsidRDefault="000A44ED" w:rsidP="000A44ED">
      <w:pPr>
        <w:pBdr>
          <w:bottom w:val="single" w:sz="12" w:space="1" w:color="auto"/>
        </w:pBdr>
        <w:spacing w:after="0" w:line="240" w:lineRule="auto"/>
        <w:jc w:val="both"/>
        <w:rPr>
          <w:rFonts w:asciiTheme="minorHAnsi" w:hAnsiTheme="minorHAnsi"/>
          <w:b/>
          <w:sz w:val="22"/>
          <w:szCs w:val="22"/>
        </w:rPr>
      </w:pPr>
    </w:p>
    <w:p w:rsidR="000A44ED" w:rsidRDefault="000A44ED" w:rsidP="000A44ED">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0A44ED">
      <w:pPr>
        <w:pBdr>
          <w:bottom w:val="single" w:sz="12" w:space="1" w:color="auto"/>
        </w:pBdr>
        <w:spacing w:after="0" w:line="240" w:lineRule="auto"/>
        <w:jc w:val="both"/>
        <w:rPr>
          <w:rFonts w:asciiTheme="minorHAnsi" w:hAnsiTheme="minorHAnsi"/>
          <w:b/>
          <w:color w:val="auto"/>
          <w:sz w:val="22"/>
          <w:szCs w:val="22"/>
        </w:rPr>
      </w:pPr>
    </w:p>
    <w:p w:rsidR="000A44ED" w:rsidRDefault="000A44ED" w:rsidP="000A44ED">
      <w:pPr>
        <w:spacing w:after="0" w:line="240" w:lineRule="auto"/>
        <w:jc w:val="both"/>
        <w:rPr>
          <w:rFonts w:asciiTheme="minorHAnsi" w:hAnsiTheme="minorHAnsi"/>
          <w:b/>
          <w:color w:val="FF0000"/>
          <w:sz w:val="28"/>
          <w:szCs w:val="28"/>
        </w:rPr>
      </w:pPr>
    </w:p>
    <w:p w:rsidR="000A44ED" w:rsidRPr="008C6411" w:rsidRDefault="000A44ED" w:rsidP="000A44ED">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093</w:t>
      </w:r>
    </w:p>
    <w:p w:rsidR="000A44ED" w:rsidRPr="008C6411" w:rsidRDefault="000A44ED" w:rsidP="000A44ED">
      <w:pPr>
        <w:spacing w:after="0" w:line="240" w:lineRule="auto"/>
        <w:jc w:val="both"/>
        <w:rPr>
          <w:rFonts w:asciiTheme="minorHAnsi" w:hAnsiTheme="minorHAnsi"/>
          <w:b/>
          <w:sz w:val="22"/>
          <w:szCs w:val="22"/>
        </w:rPr>
      </w:pPr>
    </w:p>
    <w:p w:rsidR="000A44ED" w:rsidRPr="008C6411" w:rsidRDefault="000A44ED" w:rsidP="000A44ED">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Margaret Francis</w:t>
      </w:r>
    </w:p>
    <w:p w:rsidR="000A44ED" w:rsidRPr="008C6411" w:rsidRDefault="000A44ED" w:rsidP="000A44ED">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 xml:space="preserve">City wide </w:t>
      </w:r>
    </w:p>
    <w:p w:rsidR="000A44ED" w:rsidRDefault="000A44ED" w:rsidP="000A44ED">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sz w:val="22"/>
          <w:szCs w:val="22"/>
        </w:rPr>
        <w:t>Various</w:t>
      </w:r>
    </w:p>
    <w:p w:rsidR="000A44ED" w:rsidRPr="00EF2BA4" w:rsidRDefault="000A44ED" w:rsidP="000A44ED">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0A44ED" w:rsidRPr="002E13BC" w:rsidRDefault="000A44ED" w:rsidP="000A44ED">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0A44ED" w:rsidRPr="008C6411" w:rsidRDefault="000A44ED" w:rsidP="000A44ED">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0A44ED" w:rsidRDefault="000A44ED" w:rsidP="000A44ED">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0A44ED" w:rsidRPr="008C6411" w:rsidRDefault="000A44ED" w:rsidP="000A44ED">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0A44ED" w:rsidRPr="008C6411" w:rsidTr="000A44ED">
        <w:tc>
          <w:tcPr>
            <w:tcW w:w="1841"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Proposed by:</w:t>
            </w:r>
          </w:p>
          <w:p w:rsidR="000A44ED" w:rsidRPr="008C6411" w:rsidRDefault="000A44ED" w:rsidP="000A44ED">
            <w:pPr>
              <w:spacing w:line="240" w:lineRule="auto"/>
              <w:jc w:val="both"/>
              <w:rPr>
                <w:rFonts w:asciiTheme="minorHAnsi" w:hAnsiTheme="minorHAnsi"/>
                <w:b/>
              </w:rPr>
            </w:pPr>
          </w:p>
        </w:tc>
        <w:tc>
          <w:tcPr>
            <w:tcW w:w="2236" w:type="dxa"/>
          </w:tcPr>
          <w:p w:rsidR="000A44ED" w:rsidRPr="008C6411" w:rsidRDefault="000A44ED" w:rsidP="00B00BBE">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w:t>
            </w:r>
            <w:r w:rsidR="00B00BBE">
              <w:rPr>
                <w:rFonts w:asciiTheme="minorHAnsi" w:hAnsiTheme="minorHAnsi"/>
                <w:b/>
              </w:rPr>
              <w:t xml:space="preserve">C. Ó </w:t>
            </w:r>
            <w:proofErr w:type="spellStart"/>
            <w:r w:rsidR="00B00BBE">
              <w:rPr>
                <w:rFonts w:asciiTheme="minorHAnsi" w:hAnsiTheme="minorHAnsi"/>
                <w:b/>
              </w:rPr>
              <w:t>Conchúir</w:t>
            </w:r>
            <w:proofErr w:type="spellEnd"/>
          </w:p>
        </w:tc>
        <w:tc>
          <w:tcPr>
            <w:tcW w:w="2268" w:type="dxa"/>
          </w:tcPr>
          <w:p w:rsidR="000A44ED" w:rsidRPr="008C6411" w:rsidRDefault="000A44ED" w:rsidP="000A44ED">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0A44ED" w:rsidRPr="008C6411" w:rsidRDefault="000A44ED" w:rsidP="00B00BBE">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w:t>
            </w:r>
            <w:r w:rsidR="00B00BBE">
              <w:rPr>
                <w:rFonts w:asciiTheme="minorHAnsi" w:hAnsiTheme="minorHAnsi"/>
                <w:b/>
              </w:rPr>
              <w:t>A. Marley</w:t>
            </w:r>
          </w:p>
        </w:tc>
      </w:tr>
      <w:tr w:rsidR="000A44ED" w:rsidRPr="008C6411" w:rsidTr="000A44ED">
        <w:tc>
          <w:tcPr>
            <w:tcW w:w="1841" w:type="dxa"/>
          </w:tcPr>
          <w:p w:rsidR="000A44ED" w:rsidRPr="008C6411" w:rsidRDefault="000A44ED" w:rsidP="000A44ED">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0A44ED" w:rsidRPr="008C6411" w:rsidRDefault="000A44ED" w:rsidP="000A44ED">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0A44ED" w:rsidRPr="008C6411" w:rsidRDefault="000A44ED" w:rsidP="000A44ED">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0A44ED" w:rsidRPr="008C6411" w:rsidRDefault="000A44ED" w:rsidP="000A44ED">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0A44ED" w:rsidRDefault="000A44ED" w:rsidP="000A44ED">
      <w:pPr>
        <w:pBdr>
          <w:bottom w:val="single" w:sz="12" w:space="1" w:color="auto"/>
        </w:pBdr>
        <w:spacing w:after="0" w:line="240" w:lineRule="auto"/>
        <w:jc w:val="both"/>
        <w:rPr>
          <w:rFonts w:asciiTheme="minorHAnsi" w:hAnsiTheme="minorHAnsi"/>
          <w:b/>
          <w:sz w:val="22"/>
          <w:szCs w:val="22"/>
        </w:rPr>
      </w:pPr>
    </w:p>
    <w:p w:rsidR="000A44ED" w:rsidRDefault="000A44ED" w:rsidP="000A44ED">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0A44ED">
      <w:pPr>
        <w:pBdr>
          <w:bottom w:val="single" w:sz="12" w:space="1" w:color="auto"/>
        </w:pBdr>
        <w:spacing w:after="0" w:line="240" w:lineRule="auto"/>
        <w:jc w:val="both"/>
        <w:rPr>
          <w:rFonts w:asciiTheme="minorHAnsi" w:hAnsiTheme="minorHAnsi"/>
          <w:b/>
          <w:color w:val="auto"/>
          <w:sz w:val="22"/>
          <w:szCs w:val="22"/>
        </w:rPr>
      </w:pPr>
    </w:p>
    <w:p w:rsidR="00910F1D" w:rsidRDefault="00910F1D" w:rsidP="00B00BBE">
      <w:pPr>
        <w:spacing w:after="0" w:line="240" w:lineRule="auto"/>
        <w:jc w:val="both"/>
        <w:rPr>
          <w:rFonts w:asciiTheme="minorHAnsi" w:hAnsiTheme="minorHAnsi"/>
          <w:b/>
          <w:color w:val="FF0000"/>
          <w:sz w:val="28"/>
          <w:szCs w:val="28"/>
        </w:rPr>
      </w:pPr>
    </w:p>
    <w:p w:rsidR="00B00BBE" w:rsidRPr="008C6411" w:rsidRDefault="00B00BBE" w:rsidP="00B00BBE">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108</w:t>
      </w:r>
    </w:p>
    <w:p w:rsidR="00B00BBE" w:rsidRPr="008C6411" w:rsidRDefault="00B00BBE" w:rsidP="00B00BBE">
      <w:pPr>
        <w:spacing w:after="0" w:line="240" w:lineRule="auto"/>
        <w:jc w:val="both"/>
        <w:rPr>
          <w:rFonts w:asciiTheme="minorHAnsi" w:hAnsiTheme="minorHAnsi"/>
          <w:b/>
          <w:sz w:val="22"/>
          <w:szCs w:val="22"/>
        </w:rPr>
      </w:pPr>
    </w:p>
    <w:p w:rsidR="00B00BBE" w:rsidRPr="008C6411" w:rsidRDefault="00B00BBE" w:rsidP="00B00BBE">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Access for All</w:t>
      </w:r>
    </w:p>
    <w:p w:rsidR="00B00BBE" w:rsidRPr="008C6411" w:rsidRDefault="00B00BBE" w:rsidP="00B00BBE">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 xml:space="preserve">City wide </w:t>
      </w:r>
    </w:p>
    <w:p w:rsidR="00B00BBE" w:rsidRDefault="00B00BBE" w:rsidP="00B00BBE">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sz w:val="22"/>
          <w:szCs w:val="22"/>
        </w:rPr>
        <w:t>Accessibility etc</w:t>
      </w:r>
    </w:p>
    <w:p w:rsidR="00B00BBE" w:rsidRPr="00EF2BA4" w:rsidRDefault="00B00BBE" w:rsidP="00B00BBE">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B00BBE" w:rsidRPr="002E13BC" w:rsidRDefault="00B00BBE" w:rsidP="00B00BBE">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B00BBE" w:rsidRPr="008C6411" w:rsidRDefault="00B00BBE" w:rsidP="00B00BBE">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B00BBE" w:rsidRDefault="00B00BBE" w:rsidP="00B00BBE">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B00BBE" w:rsidRPr="008C6411" w:rsidRDefault="00B00BBE" w:rsidP="00B00BBE">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B00BBE" w:rsidRPr="008C6411" w:rsidTr="00B00BBE">
        <w:tc>
          <w:tcPr>
            <w:tcW w:w="1841"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Proposed by:</w:t>
            </w:r>
          </w:p>
          <w:p w:rsidR="00B00BBE" w:rsidRPr="008C6411" w:rsidRDefault="00B00BBE" w:rsidP="00B00BBE">
            <w:pPr>
              <w:spacing w:line="240" w:lineRule="auto"/>
              <w:jc w:val="both"/>
              <w:rPr>
                <w:rFonts w:asciiTheme="minorHAnsi" w:hAnsiTheme="minorHAnsi"/>
                <w:b/>
              </w:rPr>
            </w:pPr>
          </w:p>
        </w:tc>
        <w:tc>
          <w:tcPr>
            <w:tcW w:w="2236"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T. O’Flaherty</w:t>
            </w:r>
          </w:p>
        </w:tc>
      </w:tr>
      <w:tr w:rsidR="00B00BBE" w:rsidRPr="008C6411" w:rsidTr="00B00BBE">
        <w:tc>
          <w:tcPr>
            <w:tcW w:w="1841" w:type="dxa"/>
          </w:tcPr>
          <w:p w:rsidR="00B00BBE" w:rsidRPr="008C6411" w:rsidRDefault="00B00BBE" w:rsidP="00B00BBE">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B00BBE" w:rsidRPr="008C6411" w:rsidRDefault="00B00BBE" w:rsidP="00B00BBE">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B00BBE" w:rsidRPr="008C6411" w:rsidRDefault="00B00BBE" w:rsidP="00B00BB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B00BBE" w:rsidRPr="008C6411" w:rsidRDefault="00B00BBE" w:rsidP="00B00BBE">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910F1D" w:rsidRDefault="00910F1D" w:rsidP="00B00BBE">
      <w:pPr>
        <w:pBdr>
          <w:bottom w:val="single" w:sz="12" w:space="1" w:color="auto"/>
        </w:pBdr>
        <w:spacing w:after="0" w:line="240" w:lineRule="auto"/>
        <w:jc w:val="both"/>
        <w:rPr>
          <w:rFonts w:asciiTheme="minorHAnsi" w:hAnsiTheme="minorHAnsi"/>
          <w:b/>
          <w:sz w:val="22"/>
          <w:szCs w:val="22"/>
        </w:rPr>
      </w:pPr>
    </w:p>
    <w:p w:rsidR="00B00BBE" w:rsidRDefault="00B00BBE" w:rsidP="00B00BBE">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B00BBE">
      <w:pPr>
        <w:pBdr>
          <w:bottom w:val="single" w:sz="12" w:space="1" w:color="auto"/>
        </w:pBdr>
        <w:spacing w:after="0" w:line="240" w:lineRule="auto"/>
        <w:jc w:val="both"/>
        <w:rPr>
          <w:rFonts w:asciiTheme="minorHAnsi" w:hAnsiTheme="minorHAnsi"/>
          <w:b/>
          <w:color w:val="auto"/>
          <w:sz w:val="22"/>
          <w:szCs w:val="22"/>
        </w:rPr>
      </w:pPr>
    </w:p>
    <w:p w:rsidR="00B00BBE" w:rsidRDefault="00B00BBE" w:rsidP="00B00BBE">
      <w:pPr>
        <w:spacing w:after="0" w:line="240" w:lineRule="auto"/>
        <w:jc w:val="both"/>
        <w:rPr>
          <w:rFonts w:asciiTheme="minorHAnsi" w:hAnsiTheme="minorHAnsi"/>
          <w:b/>
          <w:color w:val="FF0000"/>
          <w:sz w:val="28"/>
          <w:szCs w:val="28"/>
        </w:rPr>
      </w:pPr>
    </w:p>
    <w:p w:rsidR="00B00BBE" w:rsidRPr="008C6411" w:rsidRDefault="002D23B1" w:rsidP="00B00BBE">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114</w:t>
      </w:r>
    </w:p>
    <w:p w:rsidR="00B00BBE" w:rsidRPr="008C6411" w:rsidRDefault="00B00BBE" w:rsidP="00B00BBE">
      <w:pPr>
        <w:spacing w:after="0" w:line="240" w:lineRule="auto"/>
        <w:jc w:val="both"/>
        <w:rPr>
          <w:rFonts w:asciiTheme="minorHAnsi" w:hAnsiTheme="minorHAnsi"/>
          <w:b/>
          <w:sz w:val="22"/>
          <w:szCs w:val="22"/>
        </w:rPr>
      </w:pPr>
    </w:p>
    <w:p w:rsidR="00B00BBE" w:rsidRPr="008C6411" w:rsidRDefault="00B00BBE" w:rsidP="00B00BBE">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Fáilte Ireland</w:t>
      </w:r>
    </w:p>
    <w:p w:rsidR="00B00BBE" w:rsidRPr="008C6411" w:rsidRDefault="00B00BBE" w:rsidP="00B00BBE">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 xml:space="preserve">City wide </w:t>
      </w:r>
    </w:p>
    <w:p w:rsidR="00B00BBE" w:rsidRDefault="00B00BBE" w:rsidP="00B00BBE">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sz w:val="22"/>
          <w:szCs w:val="22"/>
        </w:rPr>
        <w:t>Various</w:t>
      </w:r>
    </w:p>
    <w:p w:rsidR="00B00BBE" w:rsidRDefault="00B00BBE" w:rsidP="00B00BBE">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No change recommended as per CE Report</w:t>
      </w:r>
    </w:p>
    <w:p w:rsidR="00B00BBE" w:rsidRPr="002E13BC" w:rsidRDefault="00B00BBE" w:rsidP="00B00BBE">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B00BBE" w:rsidRDefault="00B00BBE" w:rsidP="001B755A">
      <w:pPr>
        <w:tabs>
          <w:tab w:val="left" w:pos="1110"/>
        </w:tabs>
        <w:spacing w:after="0" w:line="240" w:lineRule="auto"/>
        <w:jc w:val="both"/>
        <w:rPr>
          <w:rFonts w:asciiTheme="minorHAnsi" w:hAnsiTheme="minorHAnsi"/>
          <w:b/>
          <w:sz w:val="22"/>
          <w:szCs w:val="22"/>
        </w:rPr>
      </w:pPr>
      <w:r w:rsidRPr="008C6411">
        <w:rPr>
          <w:rFonts w:asciiTheme="minorHAnsi" w:hAnsiTheme="minorHAnsi"/>
          <w:b/>
          <w:sz w:val="22"/>
          <w:szCs w:val="22"/>
        </w:rPr>
        <w:lastRenderedPageBreak/>
        <w:t>Motion to approve Chief Executive’s Recommendation:</w:t>
      </w:r>
    </w:p>
    <w:p w:rsidR="00B00BBE" w:rsidRPr="008C6411" w:rsidRDefault="00B00BBE" w:rsidP="00B00BBE">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B00BBE" w:rsidRPr="008C6411" w:rsidTr="00B00BBE">
        <w:tc>
          <w:tcPr>
            <w:tcW w:w="1841"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Proposed by:</w:t>
            </w:r>
          </w:p>
          <w:p w:rsidR="00B00BBE" w:rsidRPr="008C6411" w:rsidRDefault="00B00BBE" w:rsidP="00B00BBE">
            <w:pPr>
              <w:spacing w:line="240" w:lineRule="auto"/>
              <w:jc w:val="both"/>
              <w:rPr>
                <w:rFonts w:asciiTheme="minorHAnsi" w:hAnsiTheme="minorHAnsi"/>
                <w:b/>
              </w:rPr>
            </w:pPr>
          </w:p>
        </w:tc>
        <w:tc>
          <w:tcPr>
            <w:tcW w:w="2236"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c>
          <w:tcPr>
            <w:tcW w:w="2268"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B. Cameron</w:t>
            </w:r>
          </w:p>
        </w:tc>
      </w:tr>
      <w:tr w:rsidR="00B00BBE" w:rsidRPr="008C6411" w:rsidTr="00B00BBE">
        <w:tc>
          <w:tcPr>
            <w:tcW w:w="1841" w:type="dxa"/>
          </w:tcPr>
          <w:p w:rsidR="00B00BBE" w:rsidRPr="008C6411" w:rsidRDefault="00B00BBE" w:rsidP="00B00BBE">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18</w:t>
            </w:r>
          </w:p>
        </w:tc>
        <w:tc>
          <w:tcPr>
            <w:tcW w:w="2236" w:type="dxa"/>
          </w:tcPr>
          <w:p w:rsidR="00B00BBE" w:rsidRPr="008C6411" w:rsidRDefault="00B00BBE" w:rsidP="00B00BBE">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B00BBE" w:rsidRPr="008C6411" w:rsidRDefault="00B00BBE" w:rsidP="00B00BB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B00BBE" w:rsidRPr="008C6411" w:rsidRDefault="00B00BBE" w:rsidP="00B00BBE">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B00BBE" w:rsidRDefault="00B00BBE" w:rsidP="00B00BBE">
      <w:pPr>
        <w:pBdr>
          <w:bottom w:val="single" w:sz="12" w:space="1" w:color="auto"/>
        </w:pBdr>
        <w:spacing w:after="0" w:line="240" w:lineRule="auto"/>
        <w:jc w:val="both"/>
        <w:rPr>
          <w:rFonts w:asciiTheme="minorHAnsi" w:hAnsiTheme="minorHAnsi"/>
          <w:b/>
          <w:sz w:val="22"/>
          <w:szCs w:val="22"/>
        </w:rPr>
      </w:pPr>
    </w:p>
    <w:p w:rsidR="00B00BBE" w:rsidRDefault="00B00BBE" w:rsidP="00B00BBE">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FB7AB2" w:rsidRDefault="00FB7AB2" w:rsidP="00B00BBE">
      <w:pPr>
        <w:pBdr>
          <w:bottom w:val="single" w:sz="12" w:space="1" w:color="auto"/>
        </w:pBdr>
        <w:spacing w:after="0" w:line="240" w:lineRule="auto"/>
        <w:jc w:val="both"/>
        <w:rPr>
          <w:rFonts w:asciiTheme="minorHAnsi" w:hAnsiTheme="minorHAnsi"/>
          <w:b/>
          <w:color w:val="auto"/>
          <w:sz w:val="22"/>
          <w:szCs w:val="22"/>
        </w:rPr>
      </w:pPr>
    </w:p>
    <w:p w:rsidR="00B00BBE" w:rsidRDefault="00B00BBE" w:rsidP="00B00BBE">
      <w:pPr>
        <w:spacing w:after="0" w:line="240" w:lineRule="auto"/>
        <w:jc w:val="both"/>
        <w:rPr>
          <w:rFonts w:asciiTheme="minorHAnsi" w:hAnsiTheme="minorHAnsi"/>
          <w:b/>
          <w:color w:val="FF0000"/>
          <w:sz w:val="22"/>
          <w:szCs w:val="22"/>
        </w:rPr>
      </w:pPr>
    </w:p>
    <w:p w:rsidR="00B00BBE" w:rsidRPr="008C6411" w:rsidRDefault="00B00BBE" w:rsidP="00B00BBE">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117</w:t>
      </w:r>
    </w:p>
    <w:p w:rsidR="00B00BBE" w:rsidRPr="008C6411" w:rsidRDefault="00B00BBE" w:rsidP="00B00BBE">
      <w:pPr>
        <w:spacing w:after="0" w:line="240" w:lineRule="auto"/>
        <w:jc w:val="both"/>
        <w:rPr>
          <w:rFonts w:asciiTheme="minorHAnsi" w:hAnsiTheme="minorHAnsi"/>
          <w:b/>
          <w:sz w:val="22"/>
          <w:szCs w:val="22"/>
        </w:rPr>
      </w:pPr>
    </w:p>
    <w:p w:rsidR="00B00BBE" w:rsidRPr="008C6411" w:rsidRDefault="00B00BBE" w:rsidP="00B00BBE">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sz w:val="22"/>
          <w:szCs w:val="22"/>
        </w:rPr>
        <w:t xml:space="preserve">Department of Arts, Heritage &amp; </w:t>
      </w:r>
      <w:proofErr w:type="spellStart"/>
      <w:r>
        <w:rPr>
          <w:rFonts w:asciiTheme="minorHAnsi" w:hAnsiTheme="minorHAnsi"/>
          <w:sz w:val="22"/>
          <w:szCs w:val="22"/>
        </w:rPr>
        <w:t>Gaelteacht</w:t>
      </w:r>
      <w:proofErr w:type="spellEnd"/>
    </w:p>
    <w:p w:rsidR="00B00BBE" w:rsidRPr="008C6411" w:rsidRDefault="00B00BBE" w:rsidP="00B00BBE">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Cs/>
          <w:sz w:val="22"/>
          <w:szCs w:val="22"/>
          <w:lang w:val="en-IE"/>
        </w:rPr>
        <w:t>City wide</w:t>
      </w:r>
    </w:p>
    <w:p w:rsidR="00B00BBE" w:rsidRPr="008C6411" w:rsidRDefault="00B00BBE" w:rsidP="00B00BBE">
      <w:pPr>
        <w:spacing w:after="0" w:line="240" w:lineRule="auto"/>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sidRPr="008C6411">
        <w:rPr>
          <w:rFonts w:asciiTheme="minorHAnsi" w:hAnsiTheme="minorHAnsi"/>
          <w:sz w:val="22"/>
          <w:szCs w:val="22"/>
        </w:rPr>
        <w:tab/>
      </w:r>
      <w:r w:rsidRPr="008C6411">
        <w:rPr>
          <w:rFonts w:asciiTheme="minorHAnsi" w:hAnsiTheme="minorHAnsi"/>
          <w:sz w:val="22"/>
          <w:szCs w:val="22"/>
        </w:rPr>
        <w:tab/>
        <w:t>Various</w:t>
      </w:r>
    </w:p>
    <w:p w:rsidR="00B00BBE" w:rsidRPr="008C6411" w:rsidRDefault="00B00BBE" w:rsidP="00B00BBE">
      <w:pPr>
        <w:spacing w:after="0" w:line="240" w:lineRule="auto"/>
        <w:ind w:left="3600" w:hanging="3600"/>
        <w:jc w:val="both"/>
        <w:rPr>
          <w:rFonts w:asciiTheme="minorHAnsi" w:hAnsiTheme="minorHAnsi"/>
          <w:b/>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Amendments as recommended as per CE Report </w:t>
      </w:r>
    </w:p>
    <w:p w:rsidR="00B00BBE" w:rsidRDefault="00B00BBE" w:rsidP="00B00BBE">
      <w:pPr>
        <w:pBdr>
          <w:bottom w:val="single" w:sz="12" w:space="1" w:color="auto"/>
        </w:pBd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Submission Deferred</w:t>
      </w:r>
      <w:r>
        <w:rPr>
          <w:rFonts w:asciiTheme="minorHAnsi" w:hAnsiTheme="minorHAnsi"/>
          <w:b/>
          <w:sz w:val="22"/>
          <w:szCs w:val="22"/>
        </w:rPr>
        <w:t>:</w:t>
      </w:r>
      <w:r>
        <w:rPr>
          <w:rFonts w:asciiTheme="minorHAnsi" w:hAnsiTheme="minorHAnsi"/>
          <w:b/>
          <w:sz w:val="22"/>
          <w:szCs w:val="22"/>
        </w:rPr>
        <w:tab/>
      </w:r>
      <w:r>
        <w:rPr>
          <w:rFonts w:asciiTheme="minorHAnsi" w:hAnsiTheme="minorHAnsi"/>
          <w:sz w:val="22"/>
          <w:szCs w:val="22"/>
        </w:rPr>
        <w:t>Agreed unanimously to defer to next meeting</w:t>
      </w:r>
    </w:p>
    <w:p w:rsidR="00180669" w:rsidRDefault="00180669" w:rsidP="00B00BBE">
      <w:pPr>
        <w:pBdr>
          <w:bottom w:val="single" w:sz="12" w:space="1" w:color="auto"/>
        </w:pBdr>
        <w:spacing w:after="0" w:line="240" w:lineRule="auto"/>
        <w:ind w:left="3600" w:hanging="3600"/>
        <w:jc w:val="both"/>
        <w:rPr>
          <w:rFonts w:asciiTheme="minorHAnsi" w:hAnsiTheme="minorHAnsi"/>
          <w:sz w:val="22"/>
          <w:szCs w:val="22"/>
        </w:rPr>
      </w:pPr>
    </w:p>
    <w:p w:rsidR="00B61608" w:rsidRDefault="00B61608" w:rsidP="008C6411">
      <w:pPr>
        <w:pStyle w:val="BodyText2"/>
        <w:spacing w:after="0" w:line="240" w:lineRule="auto"/>
        <w:jc w:val="both"/>
        <w:rPr>
          <w:rFonts w:asciiTheme="minorHAnsi" w:hAnsiTheme="minorHAnsi"/>
          <w:sz w:val="22"/>
          <w:szCs w:val="22"/>
          <w:u w:val="single"/>
        </w:rPr>
      </w:pPr>
    </w:p>
    <w:p w:rsidR="00B00BBE" w:rsidRPr="008C6411" w:rsidRDefault="00B00BBE" w:rsidP="00B00BBE">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217</w:t>
      </w:r>
    </w:p>
    <w:p w:rsidR="00B00BBE" w:rsidRPr="008C6411" w:rsidRDefault="00B00BBE" w:rsidP="00B00BBE">
      <w:pPr>
        <w:spacing w:after="0" w:line="240" w:lineRule="auto"/>
        <w:jc w:val="both"/>
        <w:rPr>
          <w:rFonts w:asciiTheme="minorHAnsi" w:hAnsiTheme="minorHAnsi"/>
          <w:b/>
          <w:sz w:val="22"/>
          <w:szCs w:val="22"/>
        </w:rPr>
      </w:pPr>
    </w:p>
    <w:p w:rsidR="00B00BBE" w:rsidRPr="008C6411" w:rsidRDefault="00B00BBE" w:rsidP="00B00BBE">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Pr>
          <w:rFonts w:asciiTheme="minorHAnsi" w:hAnsiTheme="minorHAnsi" w:cs="Arial"/>
          <w:bCs/>
          <w:sz w:val="22"/>
          <w:szCs w:val="22"/>
        </w:rPr>
        <w:t>Caitriona Collins</w:t>
      </w:r>
    </w:p>
    <w:p w:rsidR="00B00BBE" w:rsidRPr="008C6411" w:rsidRDefault="00B00BBE" w:rsidP="00B00BBE">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proofErr w:type="spellStart"/>
      <w:r>
        <w:rPr>
          <w:rFonts w:asciiTheme="minorHAnsi" w:hAnsiTheme="minorHAnsi"/>
          <w:sz w:val="22"/>
          <w:szCs w:val="22"/>
        </w:rPr>
        <w:t>Castlegar</w:t>
      </w:r>
      <w:proofErr w:type="spellEnd"/>
      <w:r>
        <w:rPr>
          <w:rFonts w:asciiTheme="minorHAnsi" w:hAnsiTheme="minorHAnsi"/>
          <w:sz w:val="22"/>
          <w:szCs w:val="22"/>
        </w:rPr>
        <w:t xml:space="preserve"> </w:t>
      </w:r>
    </w:p>
    <w:p w:rsidR="00B00BBE" w:rsidRDefault="00B00BBE" w:rsidP="00B00BBE">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sz w:val="22"/>
          <w:szCs w:val="22"/>
        </w:rPr>
        <w:t>Road improvements, inclusion of ramps</w:t>
      </w:r>
    </w:p>
    <w:p w:rsidR="00B00BBE" w:rsidRDefault="00B00BBE" w:rsidP="00B00BBE">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No change rec</w:t>
      </w:r>
      <w:r w:rsidR="00DD61B4">
        <w:rPr>
          <w:rFonts w:asciiTheme="minorHAnsi" w:hAnsiTheme="minorHAnsi"/>
          <w:sz w:val="22"/>
          <w:szCs w:val="22"/>
        </w:rPr>
        <w:t xml:space="preserve">ommended as per CE Report </w:t>
      </w:r>
    </w:p>
    <w:p w:rsidR="00B00BBE" w:rsidRPr="002E13BC" w:rsidRDefault="00B00BBE" w:rsidP="00B00BBE">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B00BBE" w:rsidRPr="008C6411" w:rsidRDefault="00B00BBE" w:rsidP="00B00BBE">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B00BBE" w:rsidRDefault="00B00BBE" w:rsidP="00B00BBE">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B00BBE" w:rsidRPr="008C6411" w:rsidRDefault="00B00BBE" w:rsidP="00B00BBE">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B00BBE" w:rsidRPr="008C6411" w:rsidTr="00B00BBE">
        <w:tc>
          <w:tcPr>
            <w:tcW w:w="1841"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Proposed by:</w:t>
            </w:r>
          </w:p>
          <w:p w:rsidR="00B00BBE" w:rsidRPr="008C6411" w:rsidRDefault="00B00BBE" w:rsidP="00B00BBE">
            <w:pPr>
              <w:spacing w:line="240" w:lineRule="auto"/>
              <w:jc w:val="both"/>
              <w:rPr>
                <w:rFonts w:asciiTheme="minorHAnsi" w:hAnsiTheme="minorHAnsi"/>
                <w:b/>
              </w:rPr>
            </w:pPr>
          </w:p>
        </w:tc>
        <w:tc>
          <w:tcPr>
            <w:tcW w:w="2236"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P. Flannery</w:t>
            </w:r>
          </w:p>
        </w:tc>
        <w:tc>
          <w:tcPr>
            <w:tcW w:w="2268"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O. Crowe</w:t>
            </w:r>
          </w:p>
        </w:tc>
      </w:tr>
      <w:tr w:rsidR="00B00BBE" w:rsidRPr="008C6411" w:rsidTr="00B00BBE">
        <w:tc>
          <w:tcPr>
            <w:tcW w:w="1841" w:type="dxa"/>
          </w:tcPr>
          <w:p w:rsidR="00B00BBE" w:rsidRPr="008C6411" w:rsidRDefault="00B00BBE" w:rsidP="00B00BBE">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18</w:t>
            </w:r>
          </w:p>
        </w:tc>
        <w:tc>
          <w:tcPr>
            <w:tcW w:w="2236" w:type="dxa"/>
          </w:tcPr>
          <w:p w:rsidR="00B00BBE" w:rsidRPr="008C6411" w:rsidRDefault="00B00BBE" w:rsidP="00B00BBE">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B00BBE" w:rsidRPr="008C6411" w:rsidRDefault="00B00BBE" w:rsidP="00B00BB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B00BBE" w:rsidRPr="008C6411" w:rsidRDefault="00B00BBE" w:rsidP="00B00BBE">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B00BBE" w:rsidRDefault="00B00BBE" w:rsidP="00B00BBE">
      <w:pPr>
        <w:pBdr>
          <w:bottom w:val="single" w:sz="12" w:space="1" w:color="auto"/>
        </w:pBdr>
        <w:spacing w:after="0" w:line="240" w:lineRule="auto"/>
        <w:jc w:val="both"/>
        <w:rPr>
          <w:rFonts w:asciiTheme="minorHAnsi" w:hAnsiTheme="minorHAnsi"/>
          <w:b/>
          <w:sz w:val="22"/>
          <w:szCs w:val="22"/>
        </w:rPr>
      </w:pPr>
    </w:p>
    <w:p w:rsidR="00B00BBE" w:rsidRDefault="00B00BBE" w:rsidP="00B00BBE">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910F1D" w:rsidRDefault="00910F1D" w:rsidP="00B00BBE">
      <w:pPr>
        <w:pBdr>
          <w:bottom w:val="single" w:sz="12" w:space="1" w:color="auto"/>
        </w:pBdr>
        <w:spacing w:after="0" w:line="240" w:lineRule="auto"/>
        <w:jc w:val="both"/>
        <w:rPr>
          <w:rFonts w:asciiTheme="minorHAnsi" w:hAnsiTheme="minorHAnsi"/>
          <w:b/>
          <w:color w:val="auto"/>
          <w:sz w:val="22"/>
          <w:szCs w:val="22"/>
        </w:rPr>
      </w:pPr>
    </w:p>
    <w:p w:rsidR="00B00BBE" w:rsidRDefault="00B00BBE" w:rsidP="00B00BBE">
      <w:pPr>
        <w:spacing w:after="0" w:line="240" w:lineRule="auto"/>
        <w:jc w:val="both"/>
        <w:rPr>
          <w:rFonts w:asciiTheme="minorHAnsi" w:hAnsiTheme="minorHAnsi"/>
          <w:b/>
          <w:color w:val="FF0000"/>
          <w:sz w:val="28"/>
          <w:szCs w:val="28"/>
        </w:rPr>
      </w:pPr>
    </w:p>
    <w:p w:rsidR="00B00BBE" w:rsidRPr="008C6411" w:rsidRDefault="00B00BBE" w:rsidP="00B00BBE">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Submission No:</w:t>
      </w:r>
      <w:r>
        <w:rPr>
          <w:rFonts w:asciiTheme="minorHAnsi" w:hAnsiTheme="minorHAnsi"/>
          <w:b/>
          <w:color w:val="FF0000"/>
          <w:sz w:val="28"/>
          <w:szCs w:val="28"/>
        </w:rPr>
        <w:tab/>
      </w:r>
      <w:r>
        <w:rPr>
          <w:rFonts w:asciiTheme="minorHAnsi" w:hAnsiTheme="minorHAnsi"/>
          <w:b/>
          <w:color w:val="FF0000"/>
          <w:sz w:val="28"/>
          <w:szCs w:val="28"/>
        </w:rPr>
        <w:tab/>
      </w:r>
      <w:r>
        <w:rPr>
          <w:rFonts w:asciiTheme="minorHAnsi" w:hAnsiTheme="minorHAnsi"/>
          <w:b/>
          <w:color w:val="FF0000"/>
          <w:sz w:val="28"/>
          <w:szCs w:val="28"/>
        </w:rPr>
        <w:tab/>
        <w:t>256</w:t>
      </w:r>
    </w:p>
    <w:p w:rsidR="00B00BBE" w:rsidRPr="008C6411" w:rsidRDefault="00B00BBE" w:rsidP="00B00BBE">
      <w:pPr>
        <w:spacing w:after="0" w:line="240" w:lineRule="auto"/>
        <w:jc w:val="both"/>
        <w:rPr>
          <w:rFonts w:asciiTheme="minorHAnsi" w:hAnsiTheme="minorHAnsi"/>
          <w:b/>
          <w:sz w:val="22"/>
          <w:szCs w:val="22"/>
        </w:rPr>
      </w:pPr>
    </w:p>
    <w:p w:rsidR="00B00BBE" w:rsidRPr="008C6411" w:rsidRDefault="00B00BBE" w:rsidP="00B00BBE">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Submission From:</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B00BBE">
        <w:rPr>
          <w:rFonts w:asciiTheme="minorHAnsi" w:hAnsiTheme="minorHAnsi"/>
          <w:sz w:val="22"/>
          <w:szCs w:val="22"/>
        </w:rPr>
        <w:t>Board of Management of</w:t>
      </w:r>
      <w:r>
        <w:rPr>
          <w:rFonts w:asciiTheme="minorHAnsi" w:hAnsiTheme="minorHAnsi"/>
          <w:b/>
          <w:sz w:val="22"/>
          <w:szCs w:val="22"/>
        </w:rPr>
        <w:t xml:space="preserve"> </w:t>
      </w:r>
      <w:r>
        <w:rPr>
          <w:rFonts w:asciiTheme="minorHAnsi" w:hAnsiTheme="minorHAnsi" w:cs="Arial"/>
          <w:bCs/>
          <w:sz w:val="22"/>
          <w:szCs w:val="22"/>
        </w:rPr>
        <w:t>Mercy Primary School, St. Francis Church and the Mercy Convent</w:t>
      </w:r>
    </w:p>
    <w:p w:rsidR="00B00BBE" w:rsidRPr="008C6411" w:rsidRDefault="00B00BBE" w:rsidP="00B00BBE">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sidRPr="008C6411">
        <w:rPr>
          <w:rFonts w:asciiTheme="minorHAnsi" w:hAnsiTheme="minorHAnsi"/>
          <w:b/>
          <w:bCs/>
          <w:sz w:val="22"/>
          <w:szCs w:val="22"/>
          <w:lang w:val="en-IE"/>
        </w:rPr>
        <w:tab/>
      </w:r>
      <w:r>
        <w:rPr>
          <w:rFonts w:asciiTheme="minorHAnsi" w:hAnsiTheme="minorHAnsi"/>
          <w:sz w:val="22"/>
          <w:szCs w:val="22"/>
        </w:rPr>
        <w:t>Francis Street</w:t>
      </w:r>
    </w:p>
    <w:p w:rsidR="00B00BBE" w:rsidRDefault="00B00BBE" w:rsidP="00B00BBE">
      <w:pPr>
        <w:pStyle w:val="BodyTextIndent"/>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Request in Submission:</w:t>
      </w:r>
      <w:r w:rsidRPr="008C6411">
        <w:rPr>
          <w:rFonts w:asciiTheme="minorHAnsi" w:hAnsiTheme="minorHAnsi"/>
          <w:b/>
          <w:sz w:val="22"/>
          <w:szCs w:val="22"/>
        </w:rPr>
        <w:tab/>
      </w:r>
      <w:r>
        <w:rPr>
          <w:rFonts w:asciiTheme="minorHAnsi" w:hAnsiTheme="minorHAnsi"/>
          <w:sz w:val="22"/>
          <w:szCs w:val="22"/>
        </w:rPr>
        <w:t>Transport and access issue</w:t>
      </w:r>
      <w:r w:rsidR="00195884">
        <w:rPr>
          <w:rFonts w:asciiTheme="minorHAnsi" w:hAnsiTheme="minorHAnsi"/>
          <w:sz w:val="22"/>
          <w:szCs w:val="22"/>
        </w:rPr>
        <w:t>s – Francis Street</w:t>
      </w:r>
    </w:p>
    <w:p w:rsidR="00B00BBE" w:rsidRDefault="00B00BBE" w:rsidP="00B00BBE">
      <w:pPr>
        <w:spacing w:after="0" w:line="240" w:lineRule="auto"/>
        <w:jc w:val="both"/>
        <w:rPr>
          <w:rFonts w:asciiTheme="minorHAnsi" w:hAnsiTheme="minorHAnsi"/>
          <w:sz w:val="22"/>
          <w:szCs w:val="22"/>
        </w:rPr>
      </w:pPr>
      <w:r w:rsidRPr="008C6411">
        <w:rPr>
          <w:rFonts w:asciiTheme="minorHAnsi" w:hAnsiTheme="minorHAnsi"/>
          <w:b/>
          <w:sz w:val="22"/>
          <w:szCs w:val="22"/>
        </w:rPr>
        <w:t xml:space="preserve">Chief Executive’s Recommendation:  </w:t>
      </w:r>
      <w:r w:rsidRPr="008C6411">
        <w:rPr>
          <w:rFonts w:asciiTheme="minorHAnsi" w:hAnsiTheme="minorHAnsi"/>
          <w:b/>
          <w:sz w:val="22"/>
          <w:szCs w:val="22"/>
        </w:rPr>
        <w:tab/>
      </w:r>
      <w:r w:rsidRPr="008C6411">
        <w:rPr>
          <w:rFonts w:asciiTheme="minorHAnsi" w:hAnsiTheme="minorHAnsi"/>
          <w:sz w:val="22"/>
          <w:szCs w:val="22"/>
        </w:rPr>
        <w:t xml:space="preserve">No change recommended as per CE Report </w:t>
      </w:r>
    </w:p>
    <w:p w:rsidR="00B00BBE" w:rsidRPr="002E13BC" w:rsidRDefault="00B00BBE" w:rsidP="00B00BBE">
      <w:pPr>
        <w:spacing w:after="0" w:line="240" w:lineRule="auto"/>
        <w:jc w:val="both"/>
        <w:rPr>
          <w:rFonts w:asciiTheme="minorHAnsi" w:hAnsiTheme="minorHAnsi"/>
          <w:color w:val="auto"/>
          <w:sz w:val="22"/>
          <w:szCs w:val="22"/>
        </w:rPr>
      </w:pPr>
      <w:r w:rsidRPr="002E13BC">
        <w:rPr>
          <w:rFonts w:asciiTheme="minorHAnsi" w:hAnsiTheme="minorHAnsi"/>
          <w:b/>
          <w:color w:val="auto"/>
          <w:sz w:val="22"/>
          <w:szCs w:val="22"/>
        </w:rPr>
        <w:t>Interest/Conflict Declared:</w:t>
      </w:r>
      <w:r w:rsidRPr="002E13BC">
        <w:rPr>
          <w:rFonts w:asciiTheme="minorHAnsi" w:hAnsiTheme="minorHAnsi"/>
          <w:b/>
          <w:color w:val="auto"/>
          <w:sz w:val="22"/>
          <w:szCs w:val="22"/>
        </w:rPr>
        <w:tab/>
      </w:r>
      <w:r w:rsidRPr="002E13BC">
        <w:rPr>
          <w:rFonts w:asciiTheme="minorHAnsi" w:hAnsiTheme="minorHAnsi"/>
          <w:b/>
          <w:color w:val="auto"/>
          <w:sz w:val="22"/>
          <w:szCs w:val="22"/>
        </w:rPr>
        <w:tab/>
      </w:r>
      <w:r w:rsidRPr="002E13BC">
        <w:rPr>
          <w:rFonts w:asciiTheme="minorHAnsi" w:hAnsiTheme="minorHAnsi"/>
          <w:color w:val="auto"/>
          <w:sz w:val="22"/>
          <w:szCs w:val="22"/>
        </w:rPr>
        <w:t>None</w:t>
      </w:r>
    </w:p>
    <w:p w:rsidR="00B00BBE" w:rsidRPr="008C6411" w:rsidRDefault="00B00BBE" w:rsidP="00B00BBE">
      <w:pPr>
        <w:tabs>
          <w:tab w:val="left" w:pos="1110"/>
        </w:tabs>
        <w:spacing w:after="0" w:line="240" w:lineRule="auto"/>
        <w:jc w:val="both"/>
        <w:rPr>
          <w:rFonts w:asciiTheme="minorHAnsi" w:hAnsiTheme="minorHAnsi"/>
          <w:b/>
          <w:sz w:val="22"/>
          <w:szCs w:val="22"/>
        </w:rPr>
      </w:pPr>
      <w:r>
        <w:rPr>
          <w:rFonts w:asciiTheme="minorHAnsi" w:hAnsiTheme="minorHAnsi"/>
          <w:b/>
          <w:sz w:val="22"/>
          <w:szCs w:val="22"/>
        </w:rPr>
        <w:tab/>
      </w:r>
    </w:p>
    <w:p w:rsidR="00B00BBE" w:rsidRDefault="00B00BBE" w:rsidP="00B00BBE">
      <w:pPr>
        <w:spacing w:after="0" w:line="240" w:lineRule="auto"/>
        <w:jc w:val="both"/>
        <w:rPr>
          <w:rFonts w:asciiTheme="minorHAnsi" w:hAnsiTheme="minorHAnsi"/>
          <w:b/>
          <w:sz w:val="22"/>
          <w:szCs w:val="22"/>
        </w:rPr>
      </w:pPr>
      <w:r w:rsidRPr="008C6411">
        <w:rPr>
          <w:rFonts w:asciiTheme="minorHAnsi" w:hAnsiTheme="minorHAnsi"/>
          <w:b/>
          <w:sz w:val="22"/>
          <w:szCs w:val="22"/>
        </w:rPr>
        <w:t>Motion to approve Chief Executive’s Recommendation:</w:t>
      </w:r>
    </w:p>
    <w:p w:rsidR="001B755A" w:rsidRPr="008C6411" w:rsidRDefault="001B755A" w:rsidP="00B00BBE">
      <w:pPr>
        <w:spacing w:after="0" w:line="240" w:lineRule="auto"/>
        <w:jc w:val="both"/>
        <w:rPr>
          <w:rFonts w:asciiTheme="minorHAnsi" w:hAnsiTheme="minorHAnsi"/>
          <w:b/>
          <w:sz w:val="22"/>
          <w:szCs w:val="22"/>
        </w:rPr>
      </w:pPr>
    </w:p>
    <w:tbl>
      <w:tblPr>
        <w:tblStyle w:val="TableGrid"/>
        <w:tblW w:w="0" w:type="auto"/>
        <w:tblLook w:val="04A0"/>
      </w:tblPr>
      <w:tblGrid>
        <w:gridCol w:w="1841"/>
        <w:gridCol w:w="2236"/>
        <w:gridCol w:w="2268"/>
        <w:gridCol w:w="2897"/>
      </w:tblGrid>
      <w:tr w:rsidR="00B00BBE" w:rsidRPr="008C6411" w:rsidTr="00B00BBE">
        <w:tc>
          <w:tcPr>
            <w:tcW w:w="1841"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Proposed by:</w:t>
            </w:r>
          </w:p>
          <w:p w:rsidR="00B00BBE" w:rsidRPr="002C7D48" w:rsidRDefault="00B00BBE" w:rsidP="00B00BBE">
            <w:pPr>
              <w:spacing w:line="240" w:lineRule="auto"/>
              <w:jc w:val="both"/>
              <w:rPr>
                <w:rFonts w:asciiTheme="minorHAnsi" w:hAnsiTheme="minorHAnsi"/>
                <w:b/>
                <w:sz w:val="12"/>
                <w:szCs w:val="12"/>
              </w:rPr>
            </w:pPr>
          </w:p>
        </w:tc>
        <w:tc>
          <w:tcPr>
            <w:tcW w:w="2236" w:type="dxa"/>
          </w:tcPr>
          <w:p w:rsidR="00B00BBE" w:rsidRPr="008C6411" w:rsidRDefault="00B00BBE" w:rsidP="00195884">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w:t>
            </w:r>
            <w:r w:rsidR="00195884">
              <w:rPr>
                <w:rFonts w:asciiTheme="minorHAnsi" w:hAnsiTheme="minorHAnsi"/>
                <w:b/>
              </w:rPr>
              <w:t>C. Connolly</w:t>
            </w:r>
          </w:p>
        </w:tc>
        <w:tc>
          <w:tcPr>
            <w:tcW w:w="2268" w:type="dxa"/>
          </w:tcPr>
          <w:p w:rsidR="00B00BBE" w:rsidRPr="008C6411" w:rsidRDefault="00B00BBE" w:rsidP="00B00BB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B00BBE" w:rsidRPr="008C6411" w:rsidRDefault="00B00BBE" w:rsidP="00195884">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w:t>
            </w:r>
            <w:r w:rsidR="00195884">
              <w:rPr>
                <w:rFonts w:asciiTheme="minorHAnsi" w:hAnsiTheme="minorHAnsi"/>
                <w:b/>
              </w:rPr>
              <w:t>B. Cameron</w:t>
            </w:r>
          </w:p>
        </w:tc>
      </w:tr>
      <w:tr w:rsidR="00B00BBE" w:rsidRPr="008C6411" w:rsidTr="00B00BBE">
        <w:tc>
          <w:tcPr>
            <w:tcW w:w="1841" w:type="dxa"/>
          </w:tcPr>
          <w:p w:rsidR="00B00BBE" w:rsidRPr="008C6411" w:rsidRDefault="00B00BBE" w:rsidP="00B00BBE">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18</w:t>
            </w:r>
          </w:p>
        </w:tc>
        <w:tc>
          <w:tcPr>
            <w:tcW w:w="2236" w:type="dxa"/>
          </w:tcPr>
          <w:p w:rsidR="00B00BBE" w:rsidRPr="008C6411" w:rsidRDefault="00B00BBE" w:rsidP="00B00BBE">
            <w:pPr>
              <w:spacing w:line="240" w:lineRule="auto"/>
              <w:jc w:val="both"/>
              <w:rPr>
                <w:rFonts w:asciiTheme="minorHAnsi" w:hAnsiTheme="minorHAnsi"/>
                <w:b/>
                <w:color w:val="auto"/>
              </w:rPr>
            </w:pPr>
            <w:r>
              <w:rPr>
                <w:rFonts w:asciiTheme="minorHAnsi" w:hAnsiTheme="minorHAnsi"/>
                <w:b/>
                <w:color w:val="auto"/>
              </w:rPr>
              <w:t>Against: 0</w:t>
            </w:r>
          </w:p>
        </w:tc>
        <w:tc>
          <w:tcPr>
            <w:tcW w:w="2268" w:type="dxa"/>
          </w:tcPr>
          <w:p w:rsidR="00B00BBE" w:rsidRPr="008C6411" w:rsidRDefault="00B00BBE" w:rsidP="00B00BB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B00BBE" w:rsidRPr="008C6411" w:rsidRDefault="00B00BBE" w:rsidP="00B00BBE">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B00BBE" w:rsidRDefault="00B00BBE" w:rsidP="00B00BBE">
      <w:pPr>
        <w:pBdr>
          <w:bottom w:val="single" w:sz="12" w:space="1" w:color="auto"/>
        </w:pBdr>
        <w:spacing w:after="0" w:line="240" w:lineRule="auto"/>
        <w:jc w:val="both"/>
        <w:rPr>
          <w:rFonts w:asciiTheme="minorHAnsi" w:hAnsiTheme="minorHAnsi"/>
          <w:b/>
          <w:sz w:val="22"/>
          <w:szCs w:val="22"/>
        </w:rPr>
      </w:pPr>
    </w:p>
    <w:p w:rsidR="00A76FB0" w:rsidRDefault="00B00BBE" w:rsidP="00A76FB0">
      <w:pPr>
        <w:pBdr>
          <w:bottom w:val="single" w:sz="12" w:space="1" w:color="auto"/>
        </w:pBdr>
        <w:spacing w:after="0" w:line="240" w:lineRule="auto"/>
        <w:jc w:val="both"/>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00A76FB0">
        <w:rPr>
          <w:rFonts w:asciiTheme="minorHAnsi" w:hAnsiTheme="minorHAnsi"/>
          <w:b/>
          <w:color w:val="auto"/>
          <w:sz w:val="22"/>
          <w:szCs w:val="22"/>
        </w:rPr>
        <w:t>arried</w:t>
      </w:r>
    </w:p>
    <w:p w:rsidR="00910F1D" w:rsidRPr="002C7D48" w:rsidRDefault="00910F1D" w:rsidP="00A76FB0">
      <w:pPr>
        <w:pBdr>
          <w:bottom w:val="single" w:sz="12" w:space="1" w:color="auto"/>
        </w:pBdr>
        <w:spacing w:after="0" w:line="240" w:lineRule="auto"/>
        <w:jc w:val="both"/>
        <w:rPr>
          <w:rFonts w:asciiTheme="minorHAnsi" w:hAnsiTheme="minorHAnsi"/>
          <w:b/>
          <w:color w:val="auto"/>
          <w:sz w:val="12"/>
          <w:szCs w:val="12"/>
        </w:rPr>
      </w:pPr>
    </w:p>
    <w:p w:rsidR="00A76FB0" w:rsidRDefault="00A76FB0" w:rsidP="00A76FB0">
      <w:pPr>
        <w:spacing w:after="0" w:line="240" w:lineRule="auto"/>
        <w:jc w:val="both"/>
        <w:rPr>
          <w:rFonts w:asciiTheme="minorHAnsi" w:hAnsiTheme="minorHAnsi"/>
          <w:b/>
          <w:color w:val="FF0000"/>
          <w:sz w:val="28"/>
          <w:szCs w:val="28"/>
        </w:rPr>
      </w:pPr>
    </w:p>
    <w:p w:rsidR="00A76FB0" w:rsidRPr="00DD61B4" w:rsidRDefault="00A76FB0" w:rsidP="00A76FB0">
      <w:pPr>
        <w:spacing w:after="0" w:line="240" w:lineRule="auto"/>
        <w:jc w:val="both"/>
        <w:rPr>
          <w:rFonts w:asciiTheme="minorHAnsi" w:hAnsiTheme="minorHAnsi"/>
          <w:color w:val="auto"/>
          <w:sz w:val="22"/>
          <w:szCs w:val="22"/>
        </w:rPr>
      </w:pPr>
      <w:r w:rsidRPr="00DD61B4">
        <w:rPr>
          <w:rFonts w:asciiTheme="minorHAnsi" w:hAnsiTheme="minorHAnsi"/>
          <w:color w:val="auto"/>
          <w:sz w:val="22"/>
          <w:szCs w:val="22"/>
        </w:rPr>
        <w:t>Members agreed to consider submission 260 in a series of parts</w:t>
      </w:r>
      <w:r w:rsidR="00283993" w:rsidRPr="00DD61B4">
        <w:rPr>
          <w:rFonts w:asciiTheme="minorHAnsi" w:hAnsiTheme="minorHAnsi"/>
          <w:color w:val="auto"/>
          <w:sz w:val="22"/>
          <w:szCs w:val="22"/>
        </w:rPr>
        <w:t xml:space="preserve"> -</w:t>
      </w:r>
      <w:r w:rsidRPr="00DD61B4">
        <w:rPr>
          <w:rFonts w:asciiTheme="minorHAnsi" w:hAnsiTheme="minorHAnsi"/>
          <w:color w:val="auto"/>
          <w:sz w:val="22"/>
          <w:szCs w:val="22"/>
        </w:rPr>
        <w:t xml:space="preserve"> 260</w:t>
      </w:r>
      <w:r w:rsidR="00EF2BA4" w:rsidRPr="00DD61B4">
        <w:rPr>
          <w:rFonts w:asciiTheme="minorHAnsi" w:hAnsiTheme="minorHAnsi"/>
          <w:color w:val="auto"/>
          <w:sz w:val="22"/>
          <w:szCs w:val="22"/>
        </w:rPr>
        <w:t xml:space="preserve"> which included text part of submission</w:t>
      </w:r>
      <w:r w:rsidR="00283993" w:rsidRPr="00DD61B4">
        <w:rPr>
          <w:rFonts w:asciiTheme="minorHAnsi" w:hAnsiTheme="minorHAnsi"/>
          <w:color w:val="auto"/>
          <w:sz w:val="22"/>
          <w:szCs w:val="22"/>
        </w:rPr>
        <w:t>;</w:t>
      </w:r>
      <w:r w:rsidR="00EF2BA4" w:rsidRPr="00DD61B4">
        <w:rPr>
          <w:rFonts w:asciiTheme="minorHAnsi" w:hAnsiTheme="minorHAnsi"/>
          <w:color w:val="auto"/>
          <w:sz w:val="22"/>
          <w:szCs w:val="22"/>
        </w:rPr>
        <w:t xml:space="preserve"> </w:t>
      </w:r>
      <w:r w:rsidRPr="00DD61B4">
        <w:rPr>
          <w:rFonts w:asciiTheme="minorHAnsi" w:hAnsiTheme="minorHAnsi"/>
          <w:color w:val="auto"/>
          <w:sz w:val="22"/>
          <w:szCs w:val="22"/>
        </w:rPr>
        <w:t>26</w:t>
      </w:r>
      <w:r w:rsidR="00EF2BA4" w:rsidRPr="00DD61B4">
        <w:rPr>
          <w:rFonts w:asciiTheme="minorHAnsi" w:hAnsiTheme="minorHAnsi"/>
          <w:color w:val="auto"/>
          <w:sz w:val="22"/>
          <w:szCs w:val="22"/>
        </w:rPr>
        <w:t>0(a), 260(b), 260(c) and 260(d) which included requests for re-zoning</w:t>
      </w:r>
      <w:r w:rsidR="00283993" w:rsidRPr="00DD61B4">
        <w:rPr>
          <w:rFonts w:asciiTheme="minorHAnsi" w:hAnsiTheme="minorHAnsi"/>
          <w:color w:val="auto"/>
          <w:sz w:val="22"/>
          <w:szCs w:val="22"/>
        </w:rPr>
        <w:t>.</w:t>
      </w:r>
    </w:p>
    <w:p w:rsidR="00A76FB0" w:rsidRPr="002C7D48" w:rsidRDefault="00A76FB0" w:rsidP="00A76FB0">
      <w:pPr>
        <w:spacing w:after="0" w:line="240" w:lineRule="auto"/>
        <w:jc w:val="both"/>
        <w:rPr>
          <w:rFonts w:asciiTheme="minorHAnsi" w:hAnsiTheme="minorHAnsi"/>
          <w:b/>
          <w:color w:val="0070C0"/>
        </w:rPr>
      </w:pPr>
    </w:p>
    <w:p w:rsidR="00A76FB0" w:rsidRPr="00DD61B4" w:rsidRDefault="00A76FB0" w:rsidP="00A76FB0">
      <w:pPr>
        <w:spacing w:after="0" w:line="240" w:lineRule="auto"/>
        <w:jc w:val="both"/>
        <w:rPr>
          <w:rFonts w:asciiTheme="minorHAnsi" w:hAnsiTheme="minorHAnsi"/>
          <w:b/>
          <w:color w:val="FF0000"/>
          <w:sz w:val="28"/>
          <w:szCs w:val="28"/>
        </w:rPr>
      </w:pPr>
      <w:r w:rsidRPr="00DD61B4">
        <w:rPr>
          <w:rFonts w:asciiTheme="minorHAnsi" w:hAnsiTheme="minorHAnsi"/>
          <w:b/>
          <w:color w:val="FF0000"/>
          <w:sz w:val="28"/>
          <w:szCs w:val="28"/>
        </w:rPr>
        <w:t>Submission No:</w:t>
      </w:r>
      <w:r w:rsidRPr="00DD61B4">
        <w:rPr>
          <w:rFonts w:asciiTheme="minorHAnsi" w:hAnsiTheme="minorHAnsi"/>
          <w:b/>
          <w:color w:val="FF0000"/>
          <w:sz w:val="28"/>
          <w:szCs w:val="28"/>
        </w:rPr>
        <w:tab/>
      </w:r>
      <w:r w:rsidRPr="00DD61B4">
        <w:rPr>
          <w:rFonts w:asciiTheme="minorHAnsi" w:hAnsiTheme="minorHAnsi"/>
          <w:b/>
          <w:color w:val="FF0000"/>
          <w:sz w:val="28"/>
          <w:szCs w:val="28"/>
        </w:rPr>
        <w:tab/>
      </w:r>
      <w:r w:rsidRPr="00DD61B4">
        <w:rPr>
          <w:rFonts w:asciiTheme="minorHAnsi" w:hAnsiTheme="minorHAnsi"/>
          <w:b/>
          <w:color w:val="FF0000"/>
          <w:sz w:val="28"/>
          <w:szCs w:val="28"/>
        </w:rPr>
        <w:tab/>
        <w:t>260</w:t>
      </w:r>
    </w:p>
    <w:p w:rsidR="00A76FB0" w:rsidRPr="00DD61B4" w:rsidRDefault="00A76FB0" w:rsidP="00A76FB0">
      <w:pPr>
        <w:spacing w:after="0" w:line="240" w:lineRule="auto"/>
        <w:jc w:val="both"/>
        <w:rPr>
          <w:rFonts w:asciiTheme="minorHAnsi" w:hAnsiTheme="minorHAnsi"/>
          <w:b/>
          <w:color w:val="auto"/>
          <w:sz w:val="22"/>
          <w:szCs w:val="22"/>
        </w:rPr>
      </w:pPr>
    </w:p>
    <w:p w:rsidR="00A76FB0" w:rsidRPr="00DD61B4" w:rsidRDefault="00A76FB0" w:rsidP="00A76FB0">
      <w:pPr>
        <w:spacing w:after="0" w:line="240" w:lineRule="auto"/>
        <w:jc w:val="both"/>
        <w:rPr>
          <w:rFonts w:asciiTheme="minorHAnsi" w:hAnsiTheme="minorHAnsi"/>
          <w:bCs/>
          <w:color w:val="auto"/>
          <w:sz w:val="22"/>
          <w:szCs w:val="22"/>
          <w:lang w:val="en-IE"/>
        </w:rPr>
      </w:pPr>
      <w:r w:rsidRPr="00DD61B4">
        <w:rPr>
          <w:rFonts w:asciiTheme="minorHAnsi" w:hAnsiTheme="minorHAnsi"/>
          <w:b/>
          <w:color w:val="auto"/>
          <w:sz w:val="22"/>
          <w:szCs w:val="22"/>
        </w:rPr>
        <w:t>Submission From:</w:t>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color w:val="auto"/>
          <w:sz w:val="22"/>
          <w:szCs w:val="22"/>
        </w:rPr>
        <w:t>National University of Ireland, Galway (NUIG)</w:t>
      </w:r>
    </w:p>
    <w:p w:rsidR="00A76FB0" w:rsidRPr="00DD61B4" w:rsidRDefault="00A76FB0" w:rsidP="00A76FB0">
      <w:pPr>
        <w:spacing w:after="0" w:line="240" w:lineRule="auto"/>
        <w:jc w:val="both"/>
        <w:rPr>
          <w:rFonts w:asciiTheme="minorHAnsi" w:hAnsiTheme="minorHAnsi"/>
          <w:color w:val="auto"/>
          <w:sz w:val="22"/>
          <w:szCs w:val="22"/>
        </w:rPr>
      </w:pPr>
      <w:r w:rsidRPr="00DD61B4">
        <w:rPr>
          <w:rFonts w:asciiTheme="minorHAnsi" w:hAnsiTheme="minorHAnsi"/>
          <w:b/>
          <w:bCs/>
          <w:color w:val="auto"/>
          <w:sz w:val="22"/>
          <w:szCs w:val="22"/>
          <w:lang w:val="en-IE"/>
        </w:rPr>
        <w:t xml:space="preserve">Location: </w:t>
      </w:r>
      <w:r w:rsidRPr="00DD61B4">
        <w:rPr>
          <w:rFonts w:asciiTheme="minorHAnsi" w:hAnsiTheme="minorHAnsi"/>
          <w:b/>
          <w:bCs/>
          <w:color w:val="auto"/>
          <w:sz w:val="22"/>
          <w:szCs w:val="22"/>
          <w:lang w:val="en-IE"/>
        </w:rPr>
        <w:tab/>
      </w:r>
      <w:r w:rsidRPr="00DD61B4">
        <w:rPr>
          <w:rFonts w:asciiTheme="minorHAnsi" w:hAnsiTheme="minorHAnsi"/>
          <w:b/>
          <w:bCs/>
          <w:color w:val="auto"/>
          <w:sz w:val="22"/>
          <w:szCs w:val="22"/>
          <w:lang w:val="en-IE"/>
        </w:rPr>
        <w:tab/>
      </w:r>
      <w:r w:rsidRPr="00DD61B4">
        <w:rPr>
          <w:rFonts w:asciiTheme="minorHAnsi" w:hAnsiTheme="minorHAnsi"/>
          <w:b/>
          <w:bCs/>
          <w:color w:val="auto"/>
          <w:sz w:val="22"/>
          <w:szCs w:val="22"/>
          <w:lang w:val="en-IE"/>
        </w:rPr>
        <w:tab/>
      </w:r>
      <w:r w:rsidRPr="00DD61B4">
        <w:rPr>
          <w:rFonts w:asciiTheme="minorHAnsi" w:hAnsiTheme="minorHAnsi"/>
          <w:b/>
          <w:bCs/>
          <w:color w:val="auto"/>
          <w:sz w:val="22"/>
          <w:szCs w:val="22"/>
          <w:lang w:val="en-IE"/>
        </w:rPr>
        <w:tab/>
      </w:r>
      <w:r w:rsidRPr="00DD61B4">
        <w:rPr>
          <w:rFonts w:asciiTheme="minorHAnsi" w:hAnsiTheme="minorHAnsi"/>
          <w:color w:val="auto"/>
          <w:sz w:val="22"/>
          <w:szCs w:val="22"/>
        </w:rPr>
        <w:t>NUIG Campus</w:t>
      </w:r>
    </w:p>
    <w:p w:rsidR="00A76FB0" w:rsidRPr="00DD61B4" w:rsidRDefault="00A76FB0" w:rsidP="00A76FB0">
      <w:pPr>
        <w:pStyle w:val="BodyTextIndent"/>
        <w:spacing w:after="0" w:line="240" w:lineRule="auto"/>
        <w:ind w:left="3600" w:hanging="3600"/>
        <w:jc w:val="both"/>
        <w:rPr>
          <w:rFonts w:asciiTheme="minorHAnsi" w:hAnsiTheme="minorHAnsi"/>
          <w:color w:val="auto"/>
          <w:sz w:val="22"/>
          <w:szCs w:val="22"/>
        </w:rPr>
      </w:pPr>
      <w:r w:rsidRPr="00DD61B4">
        <w:rPr>
          <w:rFonts w:asciiTheme="minorHAnsi" w:hAnsiTheme="minorHAnsi"/>
          <w:b/>
          <w:color w:val="auto"/>
          <w:sz w:val="22"/>
          <w:szCs w:val="22"/>
        </w:rPr>
        <w:t>Request in Submission:</w:t>
      </w:r>
      <w:r w:rsidRPr="00DD61B4">
        <w:rPr>
          <w:rFonts w:asciiTheme="minorHAnsi" w:hAnsiTheme="minorHAnsi"/>
          <w:b/>
          <w:color w:val="auto"/>
          <w:sz w:val="22"/>
          <w:szCs w:val="22"/>
        </w:rPr>
        <w:tab/>
      </w:r>
      <w:r w:rsidRPr="00DD61B4">
        <w:rPr>
          <w:rFonts w:asciiTheme="minorHAnsi" w:hAnsiTheme="minorHAnsi"/>
          <w:color w:val="auto"/>
          <w:sz w:val="22"/>
          <w:szCs w:val="22"/>
        </w:rPr>
        <w:t>Various including submissions for rezoning.</w:t>
      </w:r>
    </w:p>
    <w:p w:rsidR="00A76FB0" w:rsidRPr="00DD61B4" w:rsidRDefault="00A76FB0" w:rsidP="00A76FB0">
      <w:pPr>
        <w:spacing w:after="0" w:line="240" w:lineRule="auto"/>
        <w:jc w:val="both"/>
        <w:rPr>
          <w:rFonts w:asciiTheme="minorHAnsi" w:hAnsiTheme="minorHAnsi"/>
          <w:color w:val="auto"/>
          <w:sz w:val="22"/>
          <w:szCs w:val="22"/>
        </w:rPr>
      </w:pPr>
      <w:r w:rsidRPr="00DD61B4">
        <w:rPr>
          <w:rFonts w:asciiTheme="minorHAnsi" w:hAnsiTheme="minorHAnsi"/>
          <w:b/>
          <w:color w:val="auto"/>
          <w:sz w:val="22"/>
          <w:szCs w:val="22"/>
        </w:rPr>
        <w:t xml:space="preserve">Chief Executive’s Recommendation:  </w:t>
      </w:r>
      <w:r w:rsidRPr="00DD61B4">
        <w:rPr>
          <w:rFonts w:asciiTheme="minorHAnsi" w:hAnsiTheme="minorHAnsi"/>
          <w:b/>
          <w:color w:val="auto"/>
          <w:sz w:val="22"/>
          <w:szCs w:val="22"/>
        </w:rPr>
        <w:tab/>
      </w:r>
      <w:r w:rsidRPr="00DD61B4">
        <w:rPr>
          <w:rFonts w:asciiTheme="minorHAnsi" w:hAnsiTheme="minorHAnsi"/>
          <w:color w:val="auto"/>
          <w:sz w:val="22"/>
          <w:szCs w:val="22"/>
        </w:rPr>
        <w:t>Amendments as recommended as per CE Report</w:t>
      </w:r>
    </w:p>
    <w:p w:rsidR="00402D0A" w:rsidRPr="00DD61B4" w:rsidRDefault="00402D0A" w:rsidP="00402D0A">
      <w:pPr>
        <w:spacing w:after="0" w:line="240" w:lineRule="auto"/>
        <w:ind w:left="3600"/>
        <w:jc w:val="both"/>
        <w:rPr>
          <w:rFonts w:asciiTheme="minorHAnsi" w:hAnsiTheme="minorHAnsi"/>
          <w:color w:val="auto"/>
          <w:sz w:val="22"/>
          <w:szCs w:val="22"/>
        </w:rPr>
      </w:pPr>
      <w:r w:rsidRPr="00DD61B4">
        <w:rPr>
          <w:rFonts w:asciiTheme="minorHAnsi" w:hAnsiTheme="minorHAnsi"/>
          <w:color w:val="auto"/>
          <w:sz w:val="22"/>
          <w:szCs w:val="22"/>
        </w:rPr>
        <w:t>Amendments: A11.7, (rezone R zoned land to CF at Newcastle, NUIG Entrance), A11.8</w:t>
      </w:r>
      <w:r w:rsidR="00EF2BA4" w:rsidRPr="00DD61B4">
        <w:rPr>
          <w:rFonts w:asciiTheme="minorHAnsi" w:hAnsiTheme="minorHAnsi"/>
          <w:color w:val="auto"/>
          <w:sz w:val="22"/>
          <w:szCs w:val="22"/>
        </w:rPr>
        <w:t xml:space="preserve"> </w:t>
      </w:r>
      <w:r w:rsidR="00283993" w:rsidRPr="00DD61B4">
        <w:rPr>
          <w:rFonts w:asciiTheme="minorHAnsi" w:hAnsiTheme="minorHAnsi"/>
          <w:color w:val="auto"/>
          <w:sz w:val="22"/>
          <w:szCs w:val="22"/>
        </w:rPr>
        <w:t>(rezone</w:t>
      </w:r>
      <w:r w:rsidR="00EF2BA4" w:rsidRPr="00DD61B4">
        <w:rPr>
          <w:rFonts w:asciiTheme="minorHAnsi" w:hAnsiTheme="minorHAnsi"/>
          <w:color w:val="auto"/>
          <w:sz w:val="22"/>
          <w:szCs w:val="22"/>
        </w:rPr>
        <w:t xml:space="preserve"> R zoned land to CF on the site of the Martin Ryan Annex building).</w:t>
      </w:r>
    </w:p>
    <w:p w:rsidR="00A76FB0" w:rsidRPr="00DD61B4" w:rsidRDefault="00A76FB0" w:rsidP="00A76FB0">
      <w:pPr>
        <w:spacing w:after="0" w:line="240" w:lineRule="auto"/>
        <w:jc w:val="both"/>
        <w:rPr>
          <w:rFonts w:asciiTheme="minorHAnsi" w:hAnsiTheme="minorHAnsi"/>
          <w:color w:val="auto"/>
          <w:sz w:val="22"/>
          <w:szCs w:val="22"/>
        </w:rPr>
      </w:pPr>
      <w:r w:rsidRPr="00DD61B4">
        <w:rPr>
          <w:rFonts w:asciiTheme="minorHAnsi" w:hAnsiTheme="minorHAnsi"/>
          <w:b/>
          <w:color w:val="auto"/>
          <w:sz w:val="22"/>
          <w:szCs w:val="22"/>
        </w:rPr>
        <w:t>Interest/Conflict Declared:</w:t>
      </w:r>
      <w:r w:rsidRPr="00DD61B4">
        <w:rPr>
          <w:rFonts w:asciiTheme="minorHAnsi" w:hAnsiTheme="minorHAnsi"/>
          <w:b/>
          <w:color w:val="auto"/>
          <w:sz w:val="22"/>
          <w:szCs w:val="22"/>
        </w:rPr>
        <w:tab/>
      </w:r>
      <w:r w:rsidRPr="00DD61B4">
        <w:rPr>
          <w:rFonts w:asciiTheme="minorHAnsi" w:hAnsiTheme="minorHAnsi"/>
          <w:b/>
          <w:color w:val="auto"/>
          <w:sz w:val="22"/>
          <w:szCs w:val="22"/>
        </w:rPr>
        <w:tab/>
      </w:r>
      <w:r w:rsidR="002D23B1">
        <w:rPr>
          <w:rFonts w:asciiTheme="minorHAnsi" w:hAnsiTheme="minorHAnsi"/>
          <w:color w:val="auto"/>
          <w:sz w:val="22"/>
          <w:szCs w:val="22"/>
        </w:rPr>
        <w:t>Cllr. P. Flannery</w:t>
      </w:r>
    </w:p>
    <w:p w:rsidR="00A76FB0" w:rsidRPr="00DD61B4" w:rsidRDefault="00A76FB0" w:rsidP="00A76FB0">
      <w:pPr>
        <w:tabs>
          <w:tab w:val="left" w:pos="1110"/>
        </w:tabs>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ab/>
      </w:r>
    </w:p>
    <w:p w:rsidR="00A76FB0" w:rsidRPr="00DD61B4" w:rsidRDefault="00A76FB0" w:rsidP="00A76FB0">
      <w:pP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Motion to approve Chief Executive’s Recommendation</w:t>
      </w:r>
      <w:r w:rsidR="00402D0A" w:rsidRPr="00DD61B4">
        <w:rPr>
          <w:rFonts w:asciiTheme="minorHAnsi" w:hAnsiTheme="minorHAnsi"/>
          <w:b/>
          <w:color w:val="auto"/>
          <w:sz w:val="22"/>
          <w:szCs w:val="22"/>
        </w:rPr>
        <w:t xml:space="preserve"> for Submission 260</w:t>
      </w:r>
      <w:r w:rsidRPr="00DD61B4">
        <w:rPr>
          <w:rFonts w:asciiTheme="minorHAnsi" w:hAnsiTheme="minorHAnsi"/>
          <w:b/>
          <w:color w:val="auto"/>
          <w:sz w:val="22"/>
          <w:szCs w:val="22"/>
        </w:rPr>
        <w:t>:</w:t>
      </w:r>
    </w:p>
    <w:p w:rsidR="00A76FB0" w:rsidRPr="00DD61B4" w:rsidRDefault="00A76FB0" w:rsidP="00A76FB0">
      <w:pPr>
        <w:spacing w:after="0" w:line="240" w:lineRule="auto"/>
        <w:jc w:val="both"/>
        <w:rPr>
          <w:rFonts w:asciiTheme="minorHAnsi" w:hAnsiTheme="minorHAnsi"/>
          <w:b/>
          <w:color w:val="auto"/>
          <w:sz w:val="22"/>
          <w:szCs w:val="22"/>
        </w:rPr>
      </w:pPr>
    </w:p>
    <w:tbl>
      <w:tblPr>
        <w:tblStyle w:val="TableGrid"/>
        <w:tblW w:w="0" w:type="auto"/>
        <w:tblLook w:val="04A0"/>
      </w:tblPr>
      <w:tblGrid>
        <w:gridCol w:w="1841"/>
        <w:gridCol w:w="2236"/>
        <w:gridCol w:w="2268"/>
        <w:gridCol w:w="2897"/>
      </w:tblGrid>
      <w:tr w:rsidR="00A76FB0" w:rsidRPr="00DD61B4" w:rsidTr="00A76FB0">
        <w:tc>
          <w:tcPr>
            <w:tcW w:w="1841" w:type="dxa"/>
          </w:tcPr>
          <w:p w:rsidR="00A76FB0" w:rsidRPr="00DD61B4" w:rsidRDefault="00A76FB0" w:rsidP="00A76FB0">
            <w:pPr>
              <w:spacing w:line="240" w:lineRule="auto"/>
              <w:jc w:val="both"/>
              <w:rPr>
                <w:rFonts w:asciiTheme="minorHAnsi" w:hAnsiTheme="minorHAnsi"/>
                <w:b/>
                <w:color w:val="auto"/>
              </w:rPr>
            </w:pPr>
            <w:r w:rsidRPr="00DD61B4">
              <w:rPr>
                <w:rFonts w:asciiTheme="minorHAnsi" w:hAnsiTheme="minorHAnsi"/>
                <w:b/>
                <w:color w:val="auto"/>
              </w:rPr>
              <w:t>Proposed by:</w:t>
            </w:r>
          </w:p>
          <w:p w:rsidR="00A76FB0" w:rsidRPr="00DD61B4" w:rsidRDefault="00A76FB0" w:rsidP="00A76FB0">
            <w:pPr>
              <w:spacing w:line="240" w:lineRule="auto"/>
              <w:jc w:val="both"/>
              <w:rPr>
                <w:rFonts w:asciiTheme="minorHAnsi" w:hAnsiTheme="minorHAnsi"/>
                <w:b/>
                <w:color w:val="auto"/>
              </w:rPr>
            </w:pPr>
          </w:p>
        </w:tc>
        <w:tc>
          <w:tcPr>
            <w:tcW w:w="2236" w:type="dxa"/>
          </w:tcPr>
          <w:p w:rsidR="00A76FB0" w:rsidRPr="00DD61B4" w:rsidRDefault="00A76FB0" w:rsidP="00402D0A">
            <w:pPr>
              <w:spacing w:line="240" w:lineRule="auto"/>
              <w:jc w:val="both"/>
              <w:rPr>
                <w:rFonts w:asciiTheme="minorHAnsi" w:hAnsiTheme="minorHAnsi"/>
                <w:b/>
                <w:color w:val="auto"/>
              </w:rPr>
            </w:pPr>
            <w:r w:rsidRPr="00DD61B4">
              <w:rPr>
                <w:rFonts w:asciiTheme="minorHAnsi" w:hAnsiTheme="minorHAnsi"/>
                <w:b/>
                <w:color w:val="auto"/>
              </w:rPr>
              <w:t xml:space="preserve">Cllr. </w:t>
            </w:r>
            <w:r w:rsidR="00402D0A" w:rsidRPr="00DD61B4">
              <w:rPr>
                <w:rFonts w:asciiTheme="minorHAnsi" w:hAnsiTheme="minorHAnsi"/>
                <w:b/>
                <w:color w:val="auto"/>
              </w:rPr>
              <w:t>D. McDonnell</w:t>
            </w:r>
          </w:p>
        </w:tc>
        <w:tc>
          <w:tcPr>
            <w:tcW w:w="2268" w:type="dxa"/>
          </w:tcPr>
          <w:p w:rsidR="00A76FB0" w:rsidRPr="00DD61B4" w:rsidRDefault="00A76FB0" w:rsidP="00A76FB0">
            <w:pPr>
              <w:spacing w:line="240" w:lineRule="auto"/>
              <w:jc w:val="both"/>
              <w:rPr>
                <w:rFonts w:asciiTheme="minorHAnsi" w:hAnsiTheme="minorHAnsi"/>
                <w:b/>
                <w:color w:val="auto"/>
              </w:rPr>
            </w:pPr>
            <w:r w:rsidRPr="00DD61B4">
              <w:rPr>
                <w:rFonts w:asciiTheme="minorHAnsi" w:hAnsiTheme="minorHAnsi"/>
                <w:b/>
                <w:color w:val="auto"/>
              </w:rPr>
              <w:t>Seconded by:</w:t>
            </w:r>
          </w:p>
        </w:tc>
        <w:tc>
          <w:tcPr>
            <w:tcW w:w="2897" w:type="dxa"/>
          </w:tcPr>
          <w:p w:rsidR="00A76FB0" w:rsidRPr="00DD61B4" w:rsidRDefault="00A76FB0" w:rsidP="00402D0A">
            <w:pPr>
              <w:spacing w:line="240" w:lineRule="auto"/>
              <w:jc w:val="both"/>
              <w:rPr>
                <w:rFonts w:asciiTheme="minorHAnsi" w:hAnsiTheme="minorHAnsi"/>
                <w:b/>
                <w:color w:val="auto"/>
              </w:rPr>
            </w:pPr>
            <w:r w:rsidRPr="00DD61B4">
              <w:rPr>
                <w:rFonts w:asciiTheme="minorHAnsi" w:hAnsiTheme="minorHAnsi"/>
                <w:b/>
                <w:color w:val="auto"/>
              </w:rPr>
              <w:t xml:space="preserve">Cllr. </w:t>
            </w:r>
            <w:r w:rsidR="00402D0A" w:rsidRPr="00DD61B4">
              <w:rPr>
                <w:rFonts w:asciiTheme="minorHAnsi" w:hAnsiTheme="minorHAnsi"/>
                <w:b/>
                <w:color w:val="auto"/>
              </w:rPr>
              <w:t xml:space="preserve">C. Ó </w:t>
            </w:r>
            <w:proofErr w:type="spellStart"/>
            <w:r w:rsidR="00402D0A" w:rsidRPr="00DD61B4">
              <w:rPr>
                <w:rFonts w:asciiTheme="minorHAnsi" w:hAnsiTheme="minorHAnsi"/>
                <w:b/>
                <w:color w:val="auto"/>
              </w:rPr>
              <w:t>Conchúir</w:t>
            </w:r>
            <w:proofErr w:type="spellEnd"/>
          </w:p>
        </w:tc>
      </w:tr>
      <w:tr w:rsidR="00A76FB0" w:rsidRPr="00DD61B4" w:rsidTr="00A76FB0">
        <w:tc>
          <w:tcPr>
            <w:tcW w:w="1841" w:type="dxa"/>
          </w:tcPr>
          <w:p w:rsidR="00A76FB0" w:rsidRPr="00DD61B4" w:rsidRDefault="00A76FB0" w:rsidP="00A76FB0">
            <w:pPr>
              <w:spacing w:line="240" w:lineRule="auto"/>
              <w:jc w:val="both"/>
              <w:rPr>
                <w:rFonts w:asciiTheme="minorHAnsi" w:hAnsiTheme="minorHAnsi"/>
                <w:b/>
                <w:color w:val="auto"/>
              </w:rPr>
            </w:pPr>
            <w:r w:rsidRPr="00DD61B4">
              <w:rPr>
                <w:rFonts w:asciiTheme="minorHAnsi" w:hAnsiTheme="minorHAnsi"/>
                <w:b/>
                <w:color w:val="auto"/>
              </w:rPr>
              <w:t xml:space="preserve">In Favour: </w:t>
            </w:r>
            <w:r w:rsidR="00402D0A" w:rsidRPr="00DD61B4">
              <w:rPr>
                <w:rFonts w:asciiTheme="minorHAnsi" w:hAnsiTheme="minorHAnsi"/>
                <w:b/>
                <w:color w:val="auto"/>
              </w:rPr>
              <w:t>17</w:t>
            </w:r>
          </w:p>
        </w:tc>
        <w:tc>
          <w:tcPr>
            <w:tcW w:w="2236" w:type="dxa"/>
          </w:tcPr>
          <w:p w:rsidR="00A76FB0" w:rsidRPr="00DD61B4" w:rsidRDefault="00A76FB0" w:rsidP="00A76FB0">
            <w:pPr>
              <w:spacing w:line="240" w:lineRule="auto"/>
              <w:jc w:val="both"/>
              <w:rPr>
                <w:rFonts w:asciiTheme="minorHAnsi" w:hAnsiTheme="minorHAnsi"/>
                <w:b/>
                <w:color w:val="auto"/>
              </w:rPr>
            </w:pPr>
            <w:r w:rsidRPr="00DD61B4">
              <w:rPr>
                <w:rFonts w:asciiTheme="minorHAnsi" w:hAnsiTheme="minorHAnsi"/>
                <w:b/>
                <w:color w:val="auto"/>
              </w:rPr>
              <w:t>Against: 0</w:t>
            </w:r>
          </w:p>
        </w:tc>
        <w:tc>
          <w:tcPr>
            <w:tcW w:w="2268" w:type="dxa"/>
          </w:tcPr>
          <w:p w:rsidR="00A76FB0" w:rsidRPr="00DD61B4" w:rsidRDefault="00A76FB0" w:rsidP="00A76FB0">
            <w:pPr>
              <w:spacing w:line="240" w:lineRule="auto"/>
              <w:jc w:val="both"/>
              <w:rPr>
                <w:rFonts w:asciiTheme="minorHAnsi" w:hAnsiTheme="minorHAnsi"/>
                <w:b/>
                <w:color w:val="auto"/>
              </w:rPr>
            </w:pPr>
            <w:r w:rsidRPr="00DD61B4">
              <w:rPr>
                <w:rFonts w:asciiTheme="minorHAnsi" w:hAnsiTheme="minorHAnsi"/>
                <w:b/>
                <w:color w:val="auto"/>
              </w:rPr>
              <w:t xml:space="preserve">Abstain: </w:t>
            </w:r>
            <w:r w:rsidR="00402D0A" w:rsidRPr="00DD61B4">
              <w:rPr>
                <w:rFonts w:asciiTheme="minorHAnsi" w:hAnsiTheme="minorHAnsi"/>
                <w:b/>
                <w:color w:val="auto"/>
              </w:rPr>
              <w:t>0</w:t>
            </w:r>
          </w:p>
        </w:tc>
        <w:tc>
          <w:tcPr>
            <w:tcW w:w="2897" w:type="dxa"/>
          </w:tcPr>
          <w:p w:rsidR="00A76FB0" w:rsidRPr="00DD61B4" w:rsidRDefault="00A76FB0" w:rsidP="00A76FB0">
            <w:pPr>
              <w:spacing w:line="240" w:lineRule="auto"/>
              <w:jc w:val="both"/>
              <w:rPr>
                <w:rFonts w:asciiTheme="minorHAnsi" w:hAnsiTheme="minorHAnsi"/>
                <w:b/>
                <w:color w:val="auto"/>
              </w:rPr>
            </w:pPr>
            <w:r w:rsidRPr="00DD61B4">
              <w:rPr>
                <w:rFonts w:asciiTheme="minorHAnsi" w:hAnsiTheme="minorHAnsi"/>
                <w:b/>
                <w:color w:val="auto"/>
              </w:rPr>
              <w:t>Present: 1</w:t>
            </w:r>
            <w:r w:rsidR="00402D0A" w:rsidRPr="00DD61B4">
              <w:rPr>
                <w:rFonts w:asciiTheme="minorHAnsi" w:hAnsiTheme="minorHAnsi"/>
                <w:b/>
                <w:color w:val="auto"/>
              </w:rPr>
              <w:t>7</w:t>
            </w:r>
          </w:p>
        </w:tc>
      </w:tr>
    </w:tbl>
    <w:p w:rsidR="00A76FB0" w:rsidRPr="00DD61B4" w:rsidRDefault="00A76FB0" w:rsidP="00A76FB0">
      <w:pPr>
        <w:pBdr>
          <w:bottom w:val="single" w:sz="12" w:space="1" w:color="auto"/>
        </w:pBdr>
        <w:spacing w:after="0" w:line="240" w:lineRule="auto"/>
        <w:jc w:val="both"/>
        <w:rPr>
          <w:rFonts w:asciiTheme="minorHAnsi" w:hAnsiTheme="minorHAnsi"/>
          <w:b/>
          <w:color w:val="auto"/>
          <w:sz w:val="22"/>
          <w:szCs w:val="22"/>
        </w:rPr>
      </w:pPr>
    </w:p>
    <w:p w:rsidR="00402D0A" w:rsidRPr="00DD61B4" w:rsidRDefault="00A76FB0" w:rsidP="00402D0A">
      <w:pPr>
        <w:pBdr>
          <w:bottom w:val="single" w:sz="12" w:space="1" w:color="auto"/>
        </w:pBd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Result:</w:t>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t>The Motion was carried</w:t>
      </w:r>
    </w:p>
    <w:p w:rsidR="00402D0A" w:rsidRPr="002C7D48" w:rsidRDefault="00402D0A" w:rsidP="00402D0A">
      <w:pPr>
        <w:pBdr>
          <w:bottom w:val="single" w:sz="12" w:space="1" w:color="auto"/>
        </w:pBdr>
        <w:spacing w:after="0" w:line="240" w:lineRule="auto"/>
        <w:jc w:val="both"/>
        <w:rPr>
          <w:rFonts w:asciiTheme="minorHAnsi" w:hAnsiTheme="minorHAnsi"/>
          <w:b/>
          <w:color w:val="auto"/>
          <w:sz w:val="12"/>
          <w:szCs w:val="12"/>
        </w:rPr>
      </w:pPr>
    </w:p>
    <w:p w:rsidR="00EF2BA4" w:rsidRPr="00DD61B4" w:rsidRDefault="00EF2BA4" w:rsidP="00402D0A">
      <w:pPr>
        <w:spacing w:after="0" w:line="240" w:lineRule="auto"/>
        <w:jc w:val="both"/>
        <w:rPr>
          <w:rFonts w:asciiTheme="minorHAnsi" w:hAnsiTheme="minorHAnsi"/>
          <w:b/>
          <w:color w:val="auto"/>
          <w:sz w:val="22"/>
          <w:szCs w:val="22"/>
        </w:rPr>
      </w:pPr>
    </w:p>
    <w:p w:rsidR="00EF2BA4" w:rsidRPr="00DD61B4" w:rsidRDefault="00EF2BA4" w:rsidP="00402D0A">
      <w:pP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 xml:space="preserve">Submission </w:t>
      </w:r>
      <w:proofErr w:type="gramStart"/>
      <w:r w:rsidR="000B578D">
        <w:rPr>
          <w:rFonts w:asciiTheme="minorHAnsi" w:hAnsiTheme="minorHAnsi"/>
          <w:b/>
          <w:color w:val="auto"/>
          <w:sz w:val="22"/>
          <w:szCs w:val="22"/>
        </w:rPr>
        <w:t>No</w:t>
      </w:r>
      <w:r w:rsidR="00283993" w:rsidRPr="00DD61B4">
        <w:rPr>
          <w:rFonts w:asciiTheme="minorHAnsi" w:hAnsiTheme="minorHAnsi"/>
          <w:b/>
          <w:color w:val="auto"/>
          <w:sz w:val="22"/>
          <w:szCs w:val="22"/>
        </w:rPr>
        <w:t xml:space="preserve"> :</w:t>
      </w:r>
      <w:proofErr w:type="gramEnd"/>
      <w:r w:rsidR="00283993" w:rsidRPr="00DD61B4">
        <w:rPr>
          <w:rFonts w:asciiTheme="minorHAnsi" w:hAnsiTheme="minorHAnsi"/>
          <w:b/>
          <w:color w:val="auto"/>
          <w:sz w:val="22"/>
          <w:szCs w:val="22"/>
        </w:rPr>
        <w:t xml:space="preserve">                                         </w:t>
      </w:r>
      <w:r w:rsidR="000B578D">
        <w:rPr>
          <w:rFonts w:asciiTheme="minorHAnsi" w:hAnsiTheme="minorHAnsi"/>
          <w:b/>
          <w:color w:val="auto"/>
          <w:sz w:val="22"/>
          <w:szCs w:val="22"/>
        </w:rPr>
        <w:t xml:space="preserve"> </w:t>
      </w:r>
      <w:r w:rsidRPr="000B578D">
        <w:rPr>
          <w:rFonts w:asciiTheme="minorHAnsi" w:hAnsiTheme="minorHAnsi"/>
          <w:color w:val="auto"/>
          <w:sz w:val="22"/>
          <w:szCs w:val="22"/>
        </w:rPr>
        <w:t>260(a)</w:t>
      </w:r>
    </w:p>
    <w:p w:rsidR="00402D0A" w:rsidRPr="00DD61B4" w:rsidRDefault="00EF2BA4" w:rsidP="00402D0A">
      <w:pPr>
        <w:spacing w:after="0" w:line="240" w:lineRule="auto"/>
        <w:jc w:val="both"/>
        <w:rPr>
          <w:rFonts w:asciiTheme="minorHAnsi" w:hAnsiTheme="minorHAnsi"/>
          <w:color w:val="auto"/>
          <w:sz w:val="22"/>
          <w:szCs w:val="22"/>
        </w:rPr>
      </w:pPr>
      <w:r w:rsidRPr="00DD61B4">
        <w:rPr>
          <w:rFonts w:asciiTheme="minorHAnsi" w:hAnsiTheme="minorHAnsi"/>
          <w:b/>
          <w:color w:val="auto"/>
          <w:sz w:val="22"/>
          <w:szCs w:val="22"/>
        </w:rPr>
        <w:t>Request in Submission:</w:t>
      </w:r>
      <w:r w:rsidR="00283993" w:rsidRPr="00DD61B4">
        <w:rPr>
          <w:rFonts w:asciiTheme="minorHAnsi" w:hAnsiTheme="minorHAnsi"/>
          <w:b/>
          <w:color w:val="auto"/>
          <w:sz w:val="22"/>
          <w:szCs w:val="22"/>
        </w:rPr>
        <w:t xml:space="preserve">                            </w:t>
      </w:r>
      <w:r w:rsidR="007378DC" w:rsidRPr="00DD61B4">
        <w:rPr>
          <w:rFonts w:asciiTheme="minorHAnsi" w:hAnsiTheme="minorHAnsi"/>
          <w:b/>
          <w:color w:val="auto"/>
          <w:sz w:val="22"/>
          <w:szCs w:val="22"/>
        </w:rPr>
        <w:t xml:space="preserve"> </w:t>
      </w:r>
      <w:r w:rsidR="007378DC" w:rsidRPr="00DD61B4">
        <w:rPr>
          <w:rFonts w:asciiTheme="minorHAnsi" w:hAnsiTheme="minorHAnsi"/>
          <w:color w:val="auto"/>
          <w:sz w:val="22"/>
          <w:szCs w:val="22"/>
        </w:rPr>
        <w:t>Rezone lands from RA to CF</w:t>
      </w:r>
    </w:p>
    <w:p w:rsidR="00EF2BA4" w:rsidRPr="00DD61B4" w:rsidRDefault="00EF2BA4" w:rsidP="00402D0A">
      <w:pP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Chief Executive’s Recommendation:</w:t>
      </w:r>
      <w:r w:rsidR="007378DC" w:rsidRPr="00DD61B4">
        <w:rPr>
          <w:rFonts w:asciiTheme="minorHAnsi" w:hAnsiTheme="minorHAnsi"/>
          <w:b/>
          <w:color w:val="auto"/>
          <w:sz w:val="22"/>
          <w:szCs w:val="22"/>
        </w:rPr>
        <w:t xml:space="preserve"> </w:t>
      </w:r>
      <w:r w:rsidR="00283993" w:rsidRPr="00DD61B4">
        <w:rPr>
          <w:rFonts w:asciiTheme="minorHAnsi" w:hAnsiTheme="minorHAnsi"/>
          <w:b/>
          <w:color w:val="auto"/>
          <w:sz w:val="22"/>
          <w:szCs w:val="22"/>
        </w:rPr>
        <w:t xml:space="preserve">     </w:t>
      </w:r>
      <w:r w:rsidR="007378DC" w:rsidRPr="00DD61B4">
        <w:rPr>
          <w:rFonts w:asciiTheme="minorHAnsi" w:hAnsiTheme="minorHAnsi"/>
          <w:color w:val="auto"/>
          <w:sz w:val="22"/>
          <w:szCs w:val="22"/>
        </w:rPr>
        <w:t>No change to zoning as per CE Report</w:t>
      </w:r>
    </w:p>
    <w:p w:rsidR="00DD61B4" w:rsidRPr="00DD61B4" w:rsidRDefault="00DD61B4" w:rsidP="00402D0A">
      <w:pPr>
        <w:spacing w:after="0" w:line="240" w:lineRule="auto"/>
        <w:jc w:val="both"/>
        <w:rPr>
          <w:rFonts w:asciiTheme="minorHAnsi" w:hAnsiTheme="minorHAnsi"/>
          <w:b/>
          <w:color w:val="auto"/>
          <w:sz w:val="22"/>
          <w:szCs w:val="22"/>
        </w:rPr>
      </w:pPr>
    </w:p>
    <w:p w:rsidR="00402D0A" w:rsidRPr="00DD61B4" w:rsidRDefault="00402D0A" w:rsidP="00402D0A">
      <w:pP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Motion to approve for</w:t>
      </w:r>
      <w:r w:rsidR="00EF2BA4" w:rsidRPr="00DD61B4">
        <w:rPr>
          <w:rFonts w:asciiTheme="minorHAnsi" w:hAnsiTheme="minorHAnsi"/>
          <w:b/>
          <w:color w:val="auto"/>
          <w:sz w:val="22"/>
          <w:szCs w:val="22"/>
        </w:rPr>
        <w:t xml:space="preserve"> Chief Executive’s Recommendation</w:t>
      </w:r>
      <w:r w:rsidRPr="00DD61B4">
        <w:rPr>
          <w:rFonts w:asciiTheme="minorHAnsi" w:hAnsiTheme="minorHAnsi"/>
          <w:b/>
          <w:color w:val="auto"/>
          <w:sz w:val="22"/>
          <w:szCs w:val="22"/>
        </w:rPr>
        <w:t xml:space="preserve"> </w:t>
      </w:r>
    </w:p>
    <w:p w:rsidR="00283993" w:rsidRPr="00DD61B4" w:rsidRDefault="00283993" w:rsidP="00402D0A">
      <w:pPr>
        <w:spacing w:after="0" w:line="240" w:lineRule="auto"/>
        <w:jc w:val="both"/>
        <w:rPr>
          <w:rFonts w:asciiTheme="minorHAnsi" w:hAnsiTheme="minorHAnsi"/>
          <w:b/>
          <w:color w:val="auto"/>
          <w:sz w:val="22"/>
          <w:szCs w:val="22"/>
        </w:rPr>
      </w:pPr>
    </w:p>
    <w:tbl>
      <w:tblPr>
        <w:tblStyle w:val="TableGrid"/>
        <w:tblW w:w="0" w:type="auto"/>
        <w:tblLook w:val="04A0"/>
      </w:tblPr>
      <w:tblGrid>
        <w:gridCol w:w="1841"/>
        <w:gridCol w:w="2236"/>
        <w:gridCol w:w="2268"/>
        <w:gridCol w:w="2897"/>
      </w:tblGrid>
      <w:tr w:rsidR="00402D0A" w:rsidRPr="00DD61B4" w:rsidTr="008E6FB0">
        <w:tc>
          <w:tcPr>
            <w:tcW w:w="1841"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Proposed by:</w:t>
            </w:r>
          </w:p>
          <w:p w:rsidR="00402D0A" w:rsidRPr="00DD61B4" w:rsidRDefault="00402D0A" w:rsidP="008E6FB0">
            <w:pPr>
              <w:spacing w:line="240" w:lineRule="auto"/>
              <w:jc w:val="both"/>
              <w:rPr>
                <w:rFonts w:asciiTheme="minorHAnsi" w:hAnsiTheme="minorHAnsi"/>
                <w:b/>
                <w:color w:val="auto"/>
              </w:rPr>
            </w:pPr>
          </w:p>
        </w:tc>
        <w:tc>
          <w:tcPr>
            <w:tcW w:w="2236" w:type="dxa"/>
          </w:tcPr>
          <w:p w:rsidR="00402D0A" w:rsidRPr="00DD61B4" w:rsidRDefault="00402D0A" w:rsidP="00402D0A">
            <w:pPr>
              <w:spacing w:line="240" w:lineRule="auto"/>
              <w:jc w:val="both"/>
              <w:rPr>
                <w:rFonts w:asciiTheme="minorHAnsi" w:hAnsiTheme="minorHAnsi"/>
                <w:b/>
                <w:color w:val="auto"/>
              </w:rPr>
            </w:pPr>
            <w:r w:rsidRPr="00DD61B4">
              <w:rPr>
                <w:rFonts w:asciiTheme="minorHAnsi" w:hAnsiTheme="minorHAnsi"/>
                <w:b/>
                <w:color w:val="auto"/>
              </w:rPr>
              <w:t>Cllr. B. Cameron</w:t>
            </w:r>
          </w:p>
        </w:tc>
        <w:tc>
          <w:tcPr>
            <w:tcW w:w="2268"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Seconded by:</w:t>
            </w:r>
          </w:p>
        </w:tc>
        <w:tc>
          <w:tcPr>
            <w:tcW w:w="2897" w:type="dxa"/>
          </w:tcPr>
          <w:p w:rsidR="00402D0A" w:rsidRPr="00DD61B4" w:rsidRDefault="00402D0A" w:rsidP="00402D0A">
            <w:pPr>
              <w:spacing w:line="240" w:lineRule="auto"/>
              <w:jc w:val="both"/>
              <w:rPr>
                <w:rFonts w:asciiTheme="minorHAnsi" w:hAnsiTheme="minorHAnsi"/>
                <w:b/>
                <w:color w:val="auto"/>
              </w:rPr>
            </w:pPr>
            <w:r w:rsidRPr="00DD61B4">
              <w:rPr>
                <w:rFonts w:asciiTheme="minorHAnsi" w:hAnsiTheme="minorHAnsi"/>
                <w:b/>
                <w:color w:val="auto"/>
              </w:rPr>
              <w:t>Cllr. D. Lyons</w:t>
            </w:r>
          </w:p>
        </w:tc>
      </w:tr>
      <w:tr w:rsidR="00402D0A" w:rsidRPr="00DD61B4" w:rsidTr="008E6FB0">
        <w:tc>
          <w:tcPr>
            <w:tcW w:w="1841"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In Favour: 17</w:t>
            </w:r>
          </w:p>
        </w:tc>
        <w:tc>
          <w:tcPr>
            <w:tcW w:w="2236"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Against: 0</w:t>
            </w:r>
          </w:p>
        </w:tc>
        <w:tc>
          <w:tcPr>
            <w:tcW w:w="2268"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 xml:space="preserve">Abstain: </w:t>
            </w:r>
            <w:r w:rsidR="002D23B1">
              <w:rPr>
                <w:rFonts w:asciiTheme="minorHAnsi" w:hAnsiTheme="minorHAnsi"/>
                <w:b/>
                <w:color w:val="auto"/>
              </w:rPr>
              <w:t>0</w:t>
            </w:r>
          </w:p>
        </w:tc>
        <w:tc>
          <w:tcPr>
            <w:tcW w:w="2897"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Present: 1</w:t>
            </w:r>
            <w:r w:rsidR="002D23B1">
              <w:rPr>
                <w:rFonts w:asciiTheme="minorHAnsi" w:hAnsiTheme="minorHAnsi"/>
                <w:b/>
                <w:color w:val="auto"/>
              </w:rPr>
              <w:t>7</w:t>
            </w:r>
          </w:p>
        </w:tc>
      </w:tr>
    </w:tbl>
    <w:p w:rsidR="00402D0A" w:rsidRPr="00DD61B4" w:rsidRDefault="00402D0A" w:rsidP="00402D0A">
      <w:pPr>
        <w:pBdr>
          <w:bottom w:val="single" w:sz="12" w:space="1" w:color="auto"/>
        </w:pBdr>
        <w:spacing w:after="0" w:line="240" w:lineRule="auto"/>
        <w:jc w:val="both"/>
        <w:rPr>
          <w:rFonts w:asciiTheme="minorHAnsi" w:hAnsiTheme="minorHAnsi"/>
          <w:b/>
          <w:color w:val="auto"/>
          <w:sz w:val="22"/>
          <w:szCs w:val="22"/>
        </w:rPr>
      </w:pPr>
    </w:p>
    <w:p w:rsidR="00402D0A" w:rsidRPr="00DD61B4" w:rsidRDefault="00402D0A" w:rsidP="00402D0A">
      <w:pPr>
        <w:pBdr>
          <w:bottom w:val="single" w:sz="12" w:space="1" w:color="auto"/>
        </w:pBd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Result:</w:t>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t>The Motion was carried</w:t>
      </w:r>
    </w:p>
    <w:p w:rsidR="00402D0A" w:rsidRPr="002C7D48" w:rsidRDefault="00402D0A" w:rsidP="00402D0A">
      <w:pPr>
        <w:pBdr>
          <w:bottom w:val="single" w:sz="12" w:space="1" w:color="auto"/>
        </w:pBdr>
        <w:spacing w:after="0" w:line="240" w:lineRule="auto"/>
        <w:jc w:val="both"/>
        <w:rPr>
          <w:rFonts w:asciiTheme="minorHAnsi" w:hAnsiTheme="minorHAnsi"/>
          <w:b/>
          <w:color w:val="auto"/>
          <w:sz w:val="12"/>
          <w:szCs w:val="12"/>
        </w:rPr>
      </w:pPr>
    </w:p>
    <w:p w:rsidR="00402D0A" w:rsidRPr="00DD61B4" w:rsidRDefault="00402D0A" w:rsidP="00402D0A">
      <w:pPr>
        <w:spacing w:after="0" w:line="240" w:lineRule="auto"/>
        <w:jc w:val="both"/>
        <w:rPr>
          <w:rFonts w:asciiTheme="minorHAnsi" w:hAnsiTheme="minorHAnsi"/>
          <w:b/>
          <w:color w:val="auto"/>
          <w:sz w:val="22"/>
          <w:szCs w:val="22"/>
        </w:rPr>
      </w:pPr>
    </w:p>
    <w:p w:rsidR="00EF2BA4" w:rsidRPr="00DD61B4" w:rsidRDefault="00EF2BA4" w:rsidP="00EF2BA4">
      <w:pPr>
        <w:spacing w:after="0" w:line="240" w:lineRule="auto"/>
        <w:jc w:val="both"/>
        <w:rPr>
          <w:rFonts w:asciiTheme="minorHAnsi" w:hAnsiTheme="minorHAnsi"/>
          <w:b/>
          <w:color w:val="auto"/>
          <w:sz w:val="22"/>
          <w:szCs w:val="22"/>
        </w:rPr>
      </w:pPr>
      <w:proofErr w:type="gramStart"/>
      <w:r w:rsidRPr="00DD61B4">
        <w:rPr>
          <w:rFonts w:asciiTheme="minorHAnsi" w:hAnsiTheme="minorHAnsi"/>
          <w:b/>
          <w:color w:val="auto"/>
          <w:sz w:val="22"/>
          <w:szCs w:val="22"/>
        </w:rPr>
        <w:t xml:space="preserve">Submission </w:t>
      </w:r>
      <w:r w:rsidR="00283993" w:rsidRPr="00DD61B4">
        <w:rPr>
          <w:rFonts w:asciiTheme="minorHAnsi" w:hAnsiTheme="minorHAnsi"/>
          <w:b/>
          <w:color w:val="auto"/>
          <w:sz w:val="22"/>
          <w:szCs w:val="22"/>
        </w:rPr>
        <w:t>No.</w:t>
      </w:r>
      <w:proofErr w:type="gramEnd"/>
      <w:r w:rsidR="00283993" w:rsidRPr="00DD61B4">
        <w:rPr>
          <w:rFonts w:asciiTheme="minorHAnsi" w:hAnsiTheme="minorHAnsi"/>
          <w:b/>
          <w:color w:val="auto"/>
          <w:sz w:val="22"/>
          <w:szCs w:val="22"/>
        </w:rPr>
        <w:t xml:space="preserve">                                        </w:t>
      </w:r>
      <w:r w:rsidR="00DD61B4">
        <w:rPr>
          <w:rFonts w:asciiTheme="minorHAnsi" w:hAnsiTheme="minorHAnsi"/>
          <w:b/>
          <w:color w:val="auto"/>
          <w:sz w:val="22"/>
          <w:szCs w:val="22"/>
        </w:rPr>
        <w:tab/>
      </w:r>
      <w:r w:rsidRPr="00DD61B4">
        <w:rPr>
          <w:rFonts w:asciiTheme="minorHAnsi" w:hAnsiTheme="minorHAnsi"/>
          <w:color w:val="auto"/>
          <w:sz w:val="22"/>
          <w:szCs w:val="22"/>
        </w:rPr>
        <w:t>260(b)</w:t>
      </w:r>
    </w:p>
    <w:p w:rsidR="00EF2BA4" w:rsidRPr="00DD61B4" w:rsidRDefault="00EF2BA4" w:rsidP="00EF2BA4">
      <w:pPr>
        <w:spacing w:after="0" w:line="240" w:lineRule="auto"/>
        <w:jc w:val="both"/>
        <w:rPr>
          <w:rFonts w:asciiTheme="minorHAnsi" w:hAnsiTheme="minorHAnsi"/>
          <w:color w:val="auto"/>
          <w:sz w:val="22"/>
          <w:szCs w:val="22"/>
        </w:rPr>
      </w:pPr>
      <w:r w:rsidRPr="00DD61B4">
        <w:rPr>
          <w:rFonts w:asciiTheme="minorHAnsi" w:hAnsiTheme="minorHAnsi"/>
          <w:b/>
          <w:color w:val="auto"/>
          <w:sz w:val="22"/>
          <w:szCs w:val="22"/>
        </w:rPr>
        <w:t>Request in Submission:</w:t>
      </w:r>
      <w:r w:rsidR="007378DC" w:rsidRPr="00DD61B4">
        <w:rPr>
          <w:rFonts w:asciiTheme="minorHAnsi" w:hAnsiTheme="minorHAnsi"/>
          <w:b/>
          <w:color w:val="auto"/>
          <w:sz w:val="22"/>
          <w:szCs w:val="22"/>
        </w:rPr>
        <w:t xml:space="preserve"> </w:t>
      </w:r>
      <w:r w:rsidR="00283993" w:rsidRPr="00DD61B4">
        <w:rPr>
          <w:rFonts w:asciiTheme="minorHAnsi" w:hAnsiTheme="minorHAnsi"/>
          <w:b/>
          <w:color w:val="auto"/>
          <w:sz w:val="22"/>
          <w:szCs w:val="22"/>
        </w:rPr>
        <w:t xml:space="preserve">                          </w:t>
      </w:r>
      <w:r w:rsidR="00DD61B4">
        <w:rPr>
          <w:rFonts w:asciiTheme="minorHAnsi" w:hAnsiTheme="minorHAnsi"/>
          <w:b/>
          <w:color w:val="auto"/>
          <w:sz w:val="22"/>
          <w:szCs w:val="22"/>
        </w:rPr>
        <w:tab/>
      </w:r>
      <w:r w:rsidR="007378DC" w:rsidRPr="00DD61B4">
        <w:rPr>
          <w:rFonts w:asciiTheme="minorHAnsi" w:hAnsiTheme="minorHAnsi"/>
          <w:color w:val="auto"/>
          <w:sz w:val="22"/>
          <w:szCs w:val="22"/>
        </w:rPr>
        <w:t>Rezone lands from R to CF</w:t>
      </w:r>
    </w:p>
    <w:p w:rsidR="00283993" w:rsidRPr="00DD61B4" w:rsidRDefault="00EF2BA4" w:rsidP="00EF2BA4">
      <w:pPr>
        <w:spacing w:after="0" w:line="240" w:lineRule="auto"/>
        <w:jc w:val="both"/>
        <w:rPr>
          <w:rFonts w:asciiTheme="minorHAnsi" w:hAnsiTheme="minorHAnsi"/>
          <w:color w:val="auto"/>
          <w:sz w:val="22"/>
          <w:szCs w:val="22"/>
        </w:rPr>
      </w:pPr>
      <w:r w:rsidRPr="00DD61B4">
        <w:rPr>
          <w:rFonts w:asciiTheme="minorHAnsi" w:hAnsiTheme="minorHAnsi"/>
          <w:b/>
          <w:color w:val="auto"/>
          <w:sz w:val="22"/>
          <w:szCs w:val="22"/>
        </w:rPr>
        <w:t>Chief Executive’s Recommendation:</w:t>
      </w:r>
      <w:r w:rsidR="00283993" w:rsidRPr="00DD61B4">
        <w:rPr>
          <w:rFonts w:asciiTheme="minorHAnsi" w:hAnsiTheme="minorHAnsi"/>
          <w:b/>
          <w:color w:val="auto"/>
          <w:sz w:val="22"/>
          <w:szCs w:val="22"/>
        </w:rPr>
        <w:t xml:space="preserve">  </w:t>
      </w:r>
      <w:r w:rsidR="007378DC" w:rsidRPr="00DD61B4">
        <w:rPr>
          <w:rFonts w:asciiTheme="minorHAnsi" w:hAnsiTheme="minorHAnsi"/>
          <w:b/>
          <w:color w:val="auto"/>
          <w:sz w:val="22"/>
          <w:szCs w:val="22"/>
        </w:rPr>
        <w:t xml:space="preserve"> </w:t>
      </w:r>
      <w:r w:rsidR="00DD61B4">
        <w:rPr>
          <w:rFonts w:asciiTheme="minorHAnsi" w:hAnsiTheme="minorHAnsi"/>
          <w:b/>
          <w:color w:val="auto"/>
          <w:sz w:val="22"/>
          <w:szCs w:val="22"/>
        </w:rPr>
        <w:tab/>
      </w:r>
      <w:r w:rsidR="007378DC" w:rsidRPr="00DD61B4">
        <w:rPr>
          <w:rFonts w:asciiTheme="minorHAnsi" w:hAnsiTheme="minorHAnsi"/>
          <w:color w:val="auto"/>
          <w:sz w:val="22"/>
          <w:szCs w:val="22"/>
        </w:rPr>
        <w:t>Amendment to rezone as recommended in CE Report</w:t>
      </w:r>
      <w:r w:rsidR="00283993" w:rsidRPr="00DD61B4">
        <w:rPr>
          <w:rFonts w:asciiTheme="minorHAnsi" w:hAnsiTheme="minorHAnsi"/>
          <w:color w:val="auto"/>
          <w:sz w:val="22"/>
          <w:szCs w:val="22"/>
        </w:rPr>
        <w:t>.</w:t>
      </w:r>
    </w:p>
    <w:p w:rsidR="00283993" w:rsidRPr="00DD61B4" w:rsidRDefault="00283993" w:rsidP="00EF2BA4">
      <w:pPr>
        <w:spacing w:after="0" w:line="240" w:lineRule="auto"/>
        <w:jc w:val="both"/>
        <w:rPr>
          <w:rFonts w:asciiTheme="minorHAnsi" w:hAnsiTheme="minorHAnsi"/>
          <w:color w:val="auto"/>
          <w:sz w:val="22"/>
          <w:szCs w:val="22"/>
        </w:rPr>
      </w:pPr>
      <w:r w:rsidRPr="00DD61B4">
        <w:rPr>
          <w:rFonts w:asciiTheme="minorHAnsi" w:hAnsiTheme="minorHAnsi"/>
          <w:color w:val="auto"/>
          <w:sz w:val="22"/>
          <w:szCs w:val="22"/>
        </w:rPr>
        <w:t xml:space="preserve">                                                                     </w:t>
      </w:r>
      <w:r w:rsidR="00DD61B4">
        <w:rPr>
          <w:rFonts w:asciiTheme="minorHAnsi" w:hAnsiTheme="minorHAnsi"/>
          <w:color w:val="auto"/>
          <w:sz w:val="22"/>
          <w:szCs w:val="22"/>
        </w:rPr>
        <w:tab/>
      </w:r>
      <w:r w:rsidRPr="00DD61B4">
        <w:rPr>
          <w:rFonts w:asciiTheme="minorHAnsi" w:hAnsiTheme="minorHAnsi"/>
          <w:color w:val="auto"/>
          <w:sz w:val="22"/>
          <w:szCs w:val="22"/>
        </w:rPr>
        <w:t xml:space="preserve">Amendment A11.7 </w:t>
      </w:r>
    </w:p>
    <w:p w:rsidR="00283993" w:rsidRPr="00DD61B4" w:rsidRDefault="00283993" w:rsidP="00EF2BA4">
      <w:pPr>
        <w:spacing w:after="0" w:line="240" w:lineRule="auto"/>
        <w:jc w:val="both"/>
        <w:rPr>
          <w:rFonts w:asciiTheme="minorHAnsi" w:hAnsiTheme="minorHAnsi"/>
          <w:color w:val="auto"/>
          <w:sz w:val="22"/>
          <w:szCs w:val="22"/>
        </w:rPr>
      </w:pPr>
    </w:p>
    <w:p w:rsidR="00EF2BA4" w:rsidRPr="00DD61B4" w:rsidRDefault="00EF2BA4" w:rsidP="00EF2BA4">
      <w:pP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Motion to approve for Chief Executive’s Recommendation 260(b):</w:t>
      </w:r>
    </w:p>
    <w:p w:rsidR="00283993" w:rsidRPr="00DD61B4" w:rsidRDefault="00283993" w:rsidP="00EF2BA4">
      <w:pPr>
        <w:spacing w:after="0" w:line="240" w:lineRule="auto"/>
        <w:jc w:val="both"/>
        <w:rPr>
          <w:rFonts w:asciiTheme="minorHAnsi" w:hAnsiTheme="minorHAnsi"/>
          <w:b/>
          <w:color w:val="auto"/>
          <w:sz w:val="22"/>
          <w:szCs w:val="22"/>
        </w:rPr>
      </w:pPr>
    </w:p>
    <w:tbl>
      <w:tblPr>
        <w:tblStyle w:val="TableGrid"/>
        <w:tblW w:w="0" w:type="auto"/>
        <w:tblLook w:val="04A0"/>
      </w:tblPr>
      <w:tblGrid>
        <w:gridCol w:w="1841"/>
        <w:gridCol w:w="2236"/>
        <w:gridCol w:w="2268"/>
        <w:gridCol w:w="2897"/>
      </w:tblGrid>
      <w:tr w:rsidR="00402D0A" w:rsidRPr="00DD61B4" w:rsidTr="008E6FB0">
        <w:tc>
          <w:tcPr>
            <w:tcW w:w="1841"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Proposed by:</w:t>
            </w:r>
          </w:p>
          <w:p w:rsidR="00402D0A" w:rsidRPr="00DD61B4" w:rsidRDefault="00402D0A" w:rsidP="008E6FB0">
            <w:pPr>
              <w:spacing w:line="240" w:lineRule="auto"/>
              <w:jc w:val="both"/>
              <w:rPr>
                <w:rFonts w:asciiTheme="minorHAnsi" w:hAnsiTheme="minorHAnsi"/>
                <w:b/>
                <w:color w:val="auto"/>
              </w:rPr>
            </w:pPr>
          </w:p>
        </w:tc>
        <w:tc>
          <w:tcPr>
            <w:tcW w:w="2236"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Cllr. B. Cameron</w:t>
            </w:r>
          </w:p>
        </w:tc>
        <w:tc>
          <w:tcPr>
            <w:tcW w:w="2268"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Seconded by:</w:t>
            </w:r>
          </w:p>
        </w:tc>
        <w:tc>
          <w:tcPr>
            <w:tcW w:w="2897"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Cllr. D. Lyons</w:t>
            </w:r>
          </w:p>
        </w:tc>
      </w:tr>
      <w:tr w:rsidR="00402D0A" w:rsidRPr="00DD61B4" w:rsidTr="008E6FB0">
        <w:tc>
          <w:tcPr>
            <w:tcW w:w="1841"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In Favour: 1</w:t>
            </w:r>
            <w:r w:rsidR="002D23B1">
              <w:rPr>
                <w:rFonts w:asciiTheme="minorHAnsi" w:hAnsiTheme="minorHAnsi"/>
                <w:b/>
                <w:color w:val="auto"/>
              </w:rPr>
              <w:t>7</w:t>
            </w:r>
          </w:p>
        </w:tc>
        <w:tc>
          <w:tcPr>
            <w:tcW w:w="2236"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Against: 0</w:t>
            </w:r>
          </w:p>
        </w:tc>
        <w:tc>
          <w:tcPr>
            <w:tcW w:w="2268"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 xml:space="preserve">Abstain: </w:t>
            </w:r>
            <w:r w:rsidR="002D23B1">
              <w:rPr>
                <w:rFonts w:asciiTheme="minorHAnsi" w:hAnsiTheme="minorHAnsi"/>
                <w:b/>
                <w:color w:val="auto"/>
              </w:rPr>
              <w:t>0</w:t>
            </w:r>
          </w:p>
        </w:tc>
        <w:tc>
          <w:tcPr>
            <w:tcW w:w="2897"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Present: 1</w:t>
            </w:r>
            <w:r w:rsidR="002D23B1">
              <w:rPr>
                <w:rFonts w:asciiTheme="minorHAnsi" w:hAnsiTheme="minorHAnsi"/>
                <w:b/>
                <w:color w:val="auto"/>
              </w:rPr>
              <w:t>7</w:t>
            </w:r>
          </w:p>
        </w:tc>
      </w:tr>
    </w:tbl>
    <w:p w:rsidR="00402D0A" w:rsidRPr="00DD61B4" w:rsidRDefault="00402D0A" w:rsidP="00402D0A">
      <w:pPr>
        <w:pBdr>
          <w:bottom w:val="single" w:sz="12" w:space="1" w:color="auto"/>
        </w:pBdr>
        <w:spacing w:after="0" w:line="240" w:lineRule="auto"/>
        <w:jc w:val="both"/>
        <w:rPr>
          <w:rFonts w:asciiTheme="minorHAnsi" w:hAnsiTheme="minorHAnsi"/>
          <w:b/>
          <w:color w:val="auto"/>
          <w:sz w:val="22"/>
          <w:szCs w:val="22"/>
        </w:rPr>
      </w:pPr>
    </w:p>
    <w:p w:rsidR="00402D0A" w:rsidRPr="00DD61B4" w:rsidRDefault="00402D0A" w:rsidP="00402D0A">
      <w:pPr>
        <w:pBdr>
          <w:bottom w:val="single" w:sz="12" w:space="1" w:color="auto"/>
        </w:pBd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Result:</w:t>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t>The Motion was carried</w:t>
      </w:r>
    </w:p>
    <w:p w:rsidR="00402D0A" w:rsidRPr="00DD61B4" w:rsidRDefault="00402D0A" w:rsidP="00402D0A">
      <w:pPr>
        <w:pBdr>
          <w:bottom w:val="single" w:sz="12" w:space="1" w:color="auto"/>
        </w:pBdr>
        <w:spacing w:after="0" w:line="240" w:lineRule="auto"/>
        <w:jc w:val="both"/>
        <w:rPr>
          <w:rFonts w:asciiTheme="minorHAnsi" w:hAnsiTheme="minorHAnsi"/>
          <w:b/>
          <w:color w:val="auto"/>
          <w:sz w:val="22"/>
          <w:szCs w:val="22"/>
        </w:rPr>
      </w:pPr>
    </w:p>
    <w:p w:rsidR="00402D0A" w:rsidRPr="00DD61B4" w:rsidRDefault="00402D0A" w:rsidP="00402D0A">
      <w:pPr>
        <w:spacing w:after="0" w:line="240" w:lineRule="auto"/>
        <w:jc w:val="both"/>
        <w:rPr>
          <w:rFonts w:asciiTheme="minorHAnsi" w:hAnsiTheme="minorHAnsi"/>
          <w:b/>
          <w:color w:val="auto"/>
          <w:sz w:val="22"/>
          <w:szCs w:val="22"/>
        </w:rPr>
      </w:pPr>
    </w:p>
    <w:p w:rsidR="00EF2BA4" w:rsidRPr="00DD61B4" w:rsidRDefault="00EF2BA4" w:rsidP="00EF2BA4">
      <w:pPr>
        <w:spacing w:after="0" w:line="240" w:lineRule="auto"/>
        <w:jc w:val="both"/>
        <w:rPr>
          <w:rFonts w:asciiTheme="minorHAnsi" w:hAnsiTheme="minorHAnsi"/>
          <w:color w:val="auto"/>
          <w:sz w:val="22"/>
          <w:szCs w:val="22"/>
        </w:rPr>
      </w:pPr>
      <w:proofErr w:type="gramStart"/>
      <w:r w:rsidRPr="00DD61B4">
        <w:rPr>
          <w:rFonts w:asciiTheme="minorHAnsi" w:hAnsiTheme="minorHAnsi"/>
          <w:b/>
          <w:color w:val="auto"/>
          <w:sz w:val="22"/>
          <w:szCs w:val="22"/>
        </w:rPr>
        <w:t xml:space="preserve">Submission </w:t>
      </w:r>
      <w:r w:rsidR="00283993" w:rsidRPr="00DD61B4">
        <w:rPr>
          <w:rFonts w:asciiTheme="minorHAnsi" w:hAnsiTheme="minorHAnsi"/>
          <w:b/>
          <w:color w:val="auto"/>
          <w:sz w:val="22"/>
          <w:szCs w:val="22"/>
        </w:rPr>
        <w:t>No.</w:t>
      </w:r>
      <w:proofErr w:type="gramEnd"/>
      <w:r w:rsidR="00283993" w:rsidRPr="00DD61B4">
        <w:rPr>
          <w:rFonts w:asciiTheme="minorHAnsi" w:hAnsiTheme="minorHAnsi"/>
          <w:b/>
          <w:color w:val="auto"/>
          <w:sz w:val="22"/>
          <w:szCs w:val="22"/>
        </w:rPr>
        <w:t xml:space="preserve">                                              </w:t>
      </w:r>
      <w:r w:rsidRPr="00DD61B4">
        <w:rPr>
          <w:rFonts w:asciiTheme="minorHAnsi" w:hAnsiTheme="minorHAnsi"/>
          <w:color w:val="auto"/>
          <w:sz w:val="22"/>
          <w:szCs w:val="22"/>
        </w:rPr>
        <w:t>260(</w:t>
      </w:r>
      <w:r w:rsidR="007378DC" w:rsidRPr="00DD61B4">
        <w:rPr>
          <w:rFonts w:asciiTheme="minorHAnsi" w:hAnsiTheme="minorHAnsi"/>
          <w:color w:val="auto"/>
          <w:sz w:val="22"/>
          <w:szCs w:val="22"/>
        </w:rPr>
        <w:t>c</w:t>
      </w:r>
      <w:r w:rsidRPr="00DD61B4">
        <w:rPr>
          <w:rFonts w:asciiTheme="minorHAnsi" w:hAnsiTheme="minorHAnsi"/>
          <w:color w:val="auto"/>
          <w:sz w:val="22"/>
          <w:szCs w:val="22"/>
        </w:rPr>
        <w:t>)</w:t>
      </w:r>
    </w:p>
    <w:p w:rsidR="00EF2BA4" w:rsidRPr="00DD61B4" w:rsidRDefault="00EF2BA4" w:rsidP="00EF2BA4">
      <w:pPr>
        <w:spacing w:after="0" w:line="240" w:lineRule="auto"/>
        <w:jc w:val="both"/>
        <w:rPr>
          <w:rFonts w:asciiTheme="minorHAnsi" w:hAnsiTheme="minorHAnsi"/>
          <w:color w:val="auto"/>
          <w:sz w:val="22"/>
          <w:szCs w:val="22"/>
        </w:rPr>
      </w:pPr>
      <w:r w:rsidRPr="00DD61B4">
        <w:rPr>
          <w:rFonts w:asciiTheme="minorHAnsi" w:hAnsiTheme="minorHAnsi"/>
          <w:b/>
          <w:color w:val="auto"/>
          <w:sz w:val="22"/>
          <w:szCs w:val="22"/>
        </w:rPr>
        <w:t>Request in Submission:</w:t>
      </w:r>
      <w:r w:rsidR="00283993" w:rsidRPr="00DD61B4">
        <w:rPr>
          <w:rFonts w:asciiTheme="minorHAnsi" w:hAnsiTheme="minorHAnsi"/>
          <w:b/>
          <w:color w:val="auto"/>
          <w:sz w:val="22"/>
          <w:szCs w:val="22"/>
        </w:rPr>
        <w:t xml:space="preserve">                                </w:t>
      </w:r>
      <w:r w:rsidR="007378DC" w:rsidRPr="00DD61B4">
        <w:rPr>
          <w:rFonts w:asciiTheme="minorHAnsi" w:hAnsiTheme="minorHAnsi"/>
          <w:color w:val="auto"/>
          <w:sz w:val="22"/>
          <w:szCs w:val="22"/>
        </w:rPr>
        <w:t>Rezone lands from RA to CF</w:t>
      </w:r>
    </w:p>
    <w:p w:rsidR="00EF2BA4" w:rsidRPr="00DD61B4" w:rsidRDefault="00EF2BA4" w:rsidP="00EF2BA4">
      <w:pPr>
        <w:spacing w:after="0" w:line="240" w:lineRule="auto"/>
        <w:jc w:val="both"/>
        <w:rPr>
          <w:rFonts w:asciiTheme="minorHAnsi" w:hAnsiTheme="minorHAnsi"/>
          <w:color w:val="auto"/>
          <w:sz w:val="22"/>
          <w:szCs w:val="22"/>
        </w:rPr>
      </w:pPr>
      <w:r w:rsidRPr="00DD61B4">
        <w:rPr>
          <w:rFonts w:asciiTheme="minorHAnsi" w:hAnsiTheme="minorHAnsi"/>
          <w:b/>
          <w:color w:val="auto"/>
          <w:sz w:val="22"/>
          <w:szCs w:val="22"/>
        </w:rPr>
        <w:t>Chief Executive’s Recommendation:</w:t>
      </w:r>
      <w:r w:rsidR="007378DC" w:rsidRPr="00DD61B4">
        <w:rPr>
          <w:rFonts w:asciiTheme="minorHAnsi" w:hAnsiTheme="minorHAnsi"/>
          <w:b/>
          <w:color w:val="auto"/>
          <w:sz w:val="22"/>
          <w:szCs w:val="22"/>
        </w:rPr>
        <w:t xml:space="preserve"> </w:t>
      </w:r>
      <w:r w:rsidR="00283993" w:rsidRPr="00DD61B4">
        <w:rPr>
          <w:rFonts w:asciiTheme="minorHAnsi" w:hAnsiTheme="minorHAnsi"/>
          <w:b/>
          <w:color w:val="auto"/>
          <w:sz w:val="22"/>
          <w:szCs w:val="22"/>
        </w:rPr>
        <w:t xml:space="preserve">        </w:t>
      </w:r>
      <w:r w:rsidR="00DD61B4">
        <w:rPr>
          <w:rFonts w:asciiTheme="minorHAnsi" w:hAnsiTheme="minorHAnsi"/>
          <w:color w:val="auto"/>
          <w:sz w:val="22"/>
          <w:szCs w:val="22"/>
        </w:rPr>
        <w:t>No change</w:t>
      </w:r>
      <w:r w:rsidR="007378DC" w:rsidRPr="00DD61B4">
        <w:rPr>
          <w:rFonts w:asciiTheme="minorHAnsi" w:hAnsiTheme="minorHAnsi"/>
          <w:color w:val="auto"/>
          <w:sz w:val="22"/>
          <w:szCs w:val="22"/>
        </w:rPr>
        <w:t xml:space="preserve"> as recommended in CE Report</w:t>
      </w:r>
    </w:p>
    <w:p w:rsidR="00283993" w:rsidRPr="00DD61B4" w:rsidRDefault="00283993" w:rsidP="00EF2BA4">
      <w:pPr>
        <w:spacing w:after="0" w:line="240" w:lineRule="auto"/>
        <w:jc w:val="both"/>
        <w:rPr>
          <w:rFonts w:asciiTheme="minorHAnsi" w:hAnsiTheme="minorHAnsi"/>
          <w:color w:val="auto"/>
          <w:sz w:val="22"/>
          <w:szCs w:val="22"/>
        </w:rPr>
      </w:pPr>
    </w:p>
    <w:p w:rsidR="00EF2BA4" w:rsidRPr="00DD61B4" w:rsidRDefault="00EF2BA4" w:rsidP="00EF2BA4">
      <w:pP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 xml:space="preserve">Motion to approve for Chief Executive’s Recommendation </w:t>
      </w:r>
      <w:r w:rsidR="007378DC" w:rsidRPr="00DD61B4">
        <w:rPr>
          <w:rFonts w:asciiTheme="minorHAnsi" w:hAnsiTheme="minorHAnsi"/>
          <w:b/>
          <w:color w:val="auto"/>
          <w:sz w:val="22"/>
          <w:szCs w:val="22"/>
        </w:rPr>
        <w:t>260(c</w:t>
      </w:r>
      <w:r w:rsidRPr="00DD61B4">
        <w:rPr>
          <w:rFonts w:asciiTheme="minorHAnsi" w:hAnsiTheme="minorHAnsi"/>
          <w:b/>
          <w:color w:val="auto"/>
          <w:sz w:val="22"/>
          <w:szCs w:val="22"/>
        </w:rPr>
        <w:t>):</w:t>
      </w:r>
    </w:p>
    <w:p w:rsidR="00402D0A" w:rsidRPr="00DD61B4" w:rsidRDefault="00402D0A" w:rsidP="00402D0A">
      <w:pPr>
        <w:spacing w:after="0" w:line="240" w:lineRule="auto"/>
        <w:jc w:val="both"/>
        <w:rPr>
          <w:rFonts w:asciiTheme="minorHAnsi" w:hAnsiTheme="minorHAnsi"/>
          <w:b/>
          <w:color w:val="auto"/>
          <w:sz w:val="22"/>
          <w:szCs w:val="22"/>
        </w:rPr>
      </w:pPr>
    </w:p>
    <w:tbl>
      <w:tblPr>
        <w:tblStyle w:val="TableGrid"/>
        <w:tblW w:w="0" w:type="auto"/>
        <w:tblLook w:val="04A0"/>
      </w:tblPr>
      <w:tblGrid>
        <w:gridCol w:w="1841"/>
        <w:gridCol w:w="2236"/>
        <w:gridCol w:w="2268"/>
        <w:gridCol w:w="2897"/>
      </w:tblGrid>
      <w:tr w:rsidR="00402D0A" w:rsidRPr="00DD61B4" w:rsidTr="008E6FB0">
        <w:tc>
          <w:tcPr>
            <w:tcW w:w="1841"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Proposed by:</w:t>
            </w:r>
          </w:p>
          <w:p w:rsidR="00402D0A" w:rsidRPr="00DD61B4" w:rsidRDefault="00402D0A" w:rsidP="008E6FB0">
            <w:pPr>
              <w:spacing w:line="240" w:lineRule="auto"/>
              <w:jc w:val="both"/>
              <w:rPr>
                <w:rFonts w:asciiTheme="minorHAnsi" w:hAnsiTheme="minorHAnsi"/>
                <w:b/>
                <w:color w:val="auto"/>
              </w:rPr>
            </w:pPr>
          </w:p>
        </w:tc>
        <w:tc>
          <w:tcPr>
            <w:tcW w:w="2236" w:type="dxa"/>
          </w:tcPr>
          <w:p w:rsidR="00402D0A" w:rsidRPr="00DD61B4" w:rsidRDefault="00402D0A" w:rsidP="00402D0A">
            <w:pPr>
              <w:spacing w:line="240" w:lineRule="auto"/>
              <w:jc w:val="both"/>
              <w:rPr>
                <w:rFonts w:asciiTheme="minorHAnsi" w:hAnsiTheme="minorHAnsi"/>
                <w:b/>
                <w:color w:val="auto"/>
              </w:rPr>
            </w:pPr>
            <w:r w:rsidRPr="00DD61B4">
              <w:rPr>
                <w:rFonts w:asciiTheme="minorHAnsi" w:hAnsiTheme="minorHAnsi"/>
                <w:b/>
                <w:color w:val="auto"/>
              </w:rPr>
              <w:t xml:space="preserve">Cllr. C. </w:t>
            </w:r>
            <w:r w:rsidR="00DD61B4">
              <w:rPr>
                <w:rFonts w:asciiTheme="minorHAnsi" w:hAnsiTheme="minorHAnsi"/>
                <w:b/>
                <w:color w:val="auto"/>
              </w:rPr>
              <w:t>Conno</w:t>
            </w:r>
            <w:r w:rsidRPr="00DD61B4">
              <w:rPr>
                <w:rFonts w:asciiTheme="minorHAnsi" w:hAnsiTheme="minorHAnsi"/>
                <w:b/>
                <w:color w:val="auto"/>
              </w:rPr>
              <w:t>lly</w:t>
            </w:r>
          </w:p>
        </w:tc>
        <w:tc>
          <w:tcPr>
            <w:tcW w:w="2268"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Seconded by:</w:t>
            </w:r>
          </w:p>
        </w:tc>
        <w:tc>
          <w:tcPr>
            <w:tcW w:w="2897" w:type="dxa"/>
          </w:tcPr>
          <w:p w:rsidR="00402D0A" w:rsidRPr="00DD61B4" w:rsidRDefault="00402D0A" w:rsidP="00402D0A">
            <w:pPr>
              <w:spacing w:line="240" w:lineRule="auto"/>
              <w:jc w:val="both"/>
              <w:rPr>
                <w:rFonts w:asciiTheme="minorHAnsi" w:hAnsiTheme="minorHAnsi"/>
                <w:b/>
                <w:color w:val="auto"/>
              </w:rPr>
            </w:pPr>
            <w:r w:rsidRPr="00DD61B4">
              <w:rPr>
                <w:rFonts w:asciiTheme="minorHAnsi" w:hAnsiTheme="minorHAnsi"/>
                <w:b/>
                <w:color w:val="auto"/>
              </w:rPr>
              <w:t xml:space="preserve">Cllr. C. Ó </w:t>
            </w:r>
            <w:proofErr w:type="spellStart"/>
            <w:r w:rsidRPr="00DD61B4">
              <w:rPr>
                <w:rFonts w:asciiTheme="minorHAnsi" w:hAnsiTheme="minorHAnsi"/>
                <w:b/>
                <w:color w:val="auto"/>
              </w:rPr>
              <w:t>Conchúir</w:t>
            </w:r>
            <w:proofErr w:type="spellEnd"/>
          </w:p>
        </w:tc>
      </w:tr>
      <w:tr w:rsidR="00402D0A" w:rsidRPr="00DD61B4" w:rsidTr="008E6FB0">
        <w:tc>
          <w:tcPr>
            <w:tcW w:w="1841"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In Favour: 15</w:t>
            </w:r>
          </w:p>
        </w:tc>
        <w:tc>
          <w:tcPr>
            <w:tcW w:w="2236"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Against: 2</w:t>
            </w:r>
          </w:p>
        </w:tc>
        <w:tc>
          <w:tcPr>
            <w:tcW w:w="2268"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 xml:space="preserve">Abstain: </w:t>
            </w:r>
            <w:r w:rsidR="002D23B1">
              <w:rPr>
                <w:rFonts w:asciiTheme="minorHAnsi" w:hAnsiTheme="minorHAnsi"/>
                <w:b/>
                <w:color w:val="auto"/>
              </w:rPr>
              <w:t>0</w:t>
            </w:r>
          </w:p>
        </w:tc>
        <w:tc>
          <w:tcPr>
            <w:tcW w:w="2897"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Present: 1</w:t>
            </w:r>
            <w:r w:rsidR="002D23B1">
              <w:rPr>
                <w:rFonts w:asciiTheme="minorHAnsi" w:hAnsiTheme="minorHAnsi"/>
                <w:b/>
                <w:color w:val="auto"/>
              </w:rPr>
              <w:t>7</w:t>
            </w:r>
          </w:p>
        </w:tc>
      </w:tr>
    </w:tbl>
    <w:p w:rsidR="00402D0A" w:rsidRPr="00DD61B4" w:rsidRDefault="00402D0A" w:rsidP="00402D0A">
      <w:pPr>
        <w:pBdr>
          <w:bottom w:val="single" w:sz="12" w:space="1" w:color="auto"/>
        </w:pBdr>
        <w:spacing w:after="0" w:line="240" w:lineRule="auto"/>
        <w:jc w:val="both"/>
        <w:rPr>
          <w:rFonts w:asciiTheme="minorHAnsi" w:hAnsiTheme="minorHAnsi"/>
          <w:b/>
          <w:color w:val="auto"/>
          <w:sz w:val="22"/>
          <w:szCs w:val="22"/>
        </w:rPr>
      </w:pPr>
    </w:p>
    <w:p w:rsidR="00402D0A" w:rsidRPr="00DD61B4" w:rsidRDefault="00402D0A" w:rsidP="00402D0A">
      <w:pPr>
        <w:pBdr>
          <w:bottom w:val="single" w:sz="12" w:space="1" w:color="auto"/>
        </w:pBd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Result:</w:t>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t>The Motion was carried</w:t>
      </w:r>
    </w:p>
    <w:p w:rsidR="00402D0A" w:rsidRPr="00DD61B4" w:rsidRDefault="00402D0A" w:rsidP="00402D0A">
      <w:pPr>
        <w:pBdr>
          <w:bottom w:val="single" w:sz="12" w:space="1" w:color="auto"/>
        </w:pBdr>
        <w:spacing w:after="0" w:line="240" w:lineRule="auto"/>
        <w:jc w:val="both"/>
        <w:rPr>
          <w:rFonts w:asciiTheme="minorHAnsi" w:hAnsiTheme="minorHAnsi"/>
          <w:b/>
          <w:color w:val="auto"/>
          <w:sz w:val="22"/>
          <w:szCs w:val="22"/>
        </w:rPr>
      </w:pPr>
    </w:p>
    <w:p w:rsidR="00B00A2B" w:rsidRDefault="00B00A2B" w:rsidP="007378DC">
      <w:pPr>
        <w:spacing w:after="0" w:line="240" w:lineRule="auto"/>
        <w:jc w:val="both"/>
        <w:rPr>
          <w:rFonts w:asciiTheme="minorHAnsi" w:hAnsiTheme="minorHAnsi"/>
          <w:b/>
          <w:color w:val="auto"/>
          <w:sz w:val="22"/>
          <w:szCs w:val="22"/>
        </w:rPr>
      </w:pPr>
    </w:p>
    <w:p w:rsidR="007378DC" w:rsidRPr="00DD61B4" w:rsidRDefault="007378DC" w:rsidP="007378DC">
      <w:pPr>
        <w:spacing w:after="0" w:line="240" w:lineRule="auto"/>
        <w:jc w:val="both"/>
        <w:rPr>
          <w:rFonts w:asciiTheme="minorHAnsi" w:hAnsiTheme="minorHAnsi"/>
          <w:color w:val="auto"/>
          <w:sz w:val="22"/>
          <w:szCs w:val="22"/>
        </w:rPr>
      </w:pPr>
      <w:proofErr w:type="gramStart"/>
      <w:r w:rsidRPr="00DD61B4">
        <w:rPr>
          <w:rFonts w:asciiTheme="minorHAnsi" w:hAnsiTheme="minorHAnsi"/>
          <w:b/>
          <w:color w:val="auto"/>
          <w:sz w:val="22"/>
          <w:szCs w:val="22"/>
        </w:rPr>
        <w:t xml:space="preserve">Submission </w:t>
      </w:r>
      <w:r w:rsidR="00283993" w:rsidRPr="00DD61B4">
        <w:rPr>
          <w:rFonts w:asciiTheme="minorHAnsi" w:hAnsiTheme="minorHAnsi"/>
          <w:b/>
          <w:color w:val="auto"/>
          <w:sz w:val="22"/>
          <w:szCs w:val="22"/>
        </w:rPr>
        <w:t>No.</w:t>
      </w:r>
      <w:proofErr w:type="gramEnd"/>
      <w:r w:rsidR="00283993" w:rsidRPr="00DD61B4">
        <w:rPr>
          <w:rFonts w:asciiTheme="minorHAnsi" w:hAnsiTheme="minorHAnsi"/>
          <w:b/>
          <w:color w:val="auto"/>
          <w:sz w:val="22"/>
          <w:szCs w:val="22"/>
        </w:rPr>
        <w:t xml:space="preserve">                                        </w:t>
      </w:r>
      <w:r w:rsidR="001004CD">
        <w:rPr>
          <w:rFonts w:asciiTheme="minorHAnsi" w:hAnsiTheme="minorHAnsi"/>
          <w:b/>
          <w:color w:val="auto"/>
          <w:sz w:val="22"/>
          <w:szCs w:val="22"/>
        </w:rPr>
        <w:tab/>
      </w:r>
      <w:r w:rsidR="00283993" w:rsidRPr="00DD61B4">
        <w:rPr>
          <w:rFonts w:asciiTheme="minorHAnsi" w:hAnsiTheme="minorHAnsi"/>
          <w:b/>
          <w:color w:val="auto"/>
          <w:sz w:val="22"/>
          <w:szCs w:val="22"/>
        </w:rPr>
        <w:t xml:space="preserve"> </w:t>
      </w:r>
      <w:r w:rsidRPr="00DD61B4">
        <w:rPr>
          <w:rFonts w:asciiTheme="minorHAnsi" w:hAnsiTheme="minorHAnsi"/>
          <w:color w:val="auto"/>
          <w:sz w:val="22"/>
          <w:szCs w:val="22"/>
        </w:rPr>
        <w:t>260(d)</w:t>
      </w:r>
    </w:p>
    <w:p w:rsidR="007378DC" w:rsidRPr="00DD61B4" w:rsidRDefault="007378DC" w:rsidP="007378DC">
      <w:pP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 xml:space="preserve">Request in Submission: </w:t>
      </w:r>
      <w:r w:rsidR="00283993" w:rsidRPr="00DD61B4">
        <w:rPr>
          <w:rFonts w:asciiTheme="minorHAnsi" w:hAnsiTheme="minorHAnsi"/>
          <w:b/>
          <w:color w:val="auto"/>
          <w:sz w:val="22"/>
          <w:szCs w:val="22"/>
        </w:rPr>
        <w:t xml:space="preserve">                          </w:t>
      </w:r>
      <w:r w:rsidR="001004CD">
        <w:rPr>
          <w:rFonts w:asciiTheme="minorHAnsi" w:hAnsiTheme="minorHAnsi"/>
          <w:b/>
          <w:color w:val="auto"/>
          <w:sz w:val="22"/>
          <w:szCs w:val="22"/>
        </w:rPr>
        <w:tab/>
      </w:r>
      <w:r w:rsidRPr="00DD61B4">
        <w:rPr>
          <w:rFonts w:asciiTheme="minorHAnsi" w:hAnsiTheme="minorHAnsi"/>
          <w:color w:val="auto"/>
          <w:sz w:val="22"/>
          <w:szCs w:val="22"/>
        </w:rPr>
        <w:t>Rezone lands from R to CF</w:t>
      </w:r>
    </w:p>
    <w:p w:rsidR="007378DC" w:rsidRPr="00DD61B4" w:rsidRDefault="007378DC" w:rsidP="007378DC">
      <w:pPr>
        <w:spacing w:after="0" w:line="240" w:lineRule="auto"/>
        <w:jc w:val="both"/>
        <w:rPr>
          <w:rFonts w:asciiTheme="minorHAnsi" w:hAnsiTheme="minorHAnsi"/>
          <w:color w:val="auto"/>
          <w:sz w:val="22"/>
          <w:szCs w:val="22"/>
        </w:rPr>
      </w:pPr>
      <w:r w:rsidRPr="00DD61B4">
        <w:rPr>
          <w:rFonts w:asciiTheme="minorHAnsi" w:hAnsiTheme="minorHAnsi"/>
          <w:b/>
          <w:color w:val="auto"/>
          <w:sz w:val="22"/>
          <w:szCs w:val="22"/>
        </w:rPr>
        <w:t xml:space="preserve">Chief Executive’s Recommendation: </w:t>
      </w:r>
      <w:r w:rsidR="00283993" w:rsidRPr="00DD61B4">
        <w:rPr>
          <w:rFonts w:asciiTheme="minorHAnsi" w:hAnsiTheme="minorHAnsi"/>
          <w:b/>
          <w:color w:val="auto"/>
          <w:sz w:val="22"/>
          <w:szCs w:val="22"/>
        </w:rPr>
        <w:t xml:space="preserve">   </w:t>
      </w:r>
      <w:r w:rsidR="001004CD">
        <w:rPr>
          <w:rFonts w:asciiTheme="minorHAnsi" w:hAnsiTheme="minorHAnsi"/>
          <w:b/>
          <w:color w:val="auto"/>
          <w:sz w:val="22"/>
          <w:szCs w:val="22"/>
        </w:rPr>
        <w:tab/>
      </w:r>
      <w:r w:rsidRPr="00DD61B4">
        <w:rPr>
          <w:rFonts w:asciiTheme="minorHAnsi" w:hAnsiTheme="minorHAnsi"/>
          <w:color w:val="auto"/>
          <w:sz w:val="22"/>
          <w:szCs w:val="22"/>
        </w:rPr>
        <w:t xml:space="preserve">Amendment </w:t>
      </w:r>
      <w:r w:rsidR="00283993" w:rsidRPr="00DD61B4">
        <w:rPr>
          <w:rFonts w:asciiTheme="minorHAnsi" w:hAnsiTheme="minorHAnsi"/>
          <w:color w:val="auto"/>
          <w:sz w:val="22"/>
          <w:szCs w:val="22"/>
        </w:rPr>
        <w:t>to</w:t>
      </w:r>
      <w:r w:rsidRPr="00DD61B4">
        <w:rPr>
          <w:rFonts w:asciiTheme="minorHAnsi" w:hAnsiTheme="minorHAnsi"/>
          <w:color w:val="auto"/>
          <w:sz w:val="22"/>
          <w:szCs w:val="22"/>
        </w:rPr>
        <w:t xml:space="preserve"> rezone as per recommended </w:t>
      </w:r>
      <w:r w:rsidR="00283993" w:rsidRPr="00DD61B4">
        <w:rPr>
          <w:rFonts w:asciiTheme="minorHAnsi" w:hAnsiTheme="minorHAnsi"/>
          <w:color w:val="auto"/>
          <w:sz w:val="22"/>
          <w:szCs w:val="22"/>
        </w:rPr>
        <w:t>in CE</w:t>
      </w:r>
      <w:r w:rsidRPr="00DD61B4">
        <w:rPr>
          <w:rFonts w:asciiTheme="minorHAnsi" w:hAnsiTheme="minorHAnsi"/>
          <w:color w:val="auto"/>
          <w:sz w:val="22"/>
          <w:szCs w:val="22"/>
        </w:rPr>
        <w:t xml:space="preserve"> Report</w:t>
      </w:r>
    </w:p>
    <w:p w:rsidR="00283993" w:rsidRPr="00DD61B4" w:rsidRDefault="00283993" w:rsidP="007378DC">
      <w:pPr>
        <w:spacing w:after="0" w:line="240" w:lineRule="auto"/>
        <w:jc w:val="both"/>
        <w:rPr>
          <w:rFonts w:asciiTheme="minorHAnsi" w:hAnsiTheme="minorHAnsi"/>
          <w:b/>
          <w:color w:val="auto"/>
          <w:sz w:val="22"/>
          <w:szCs w:val="22"/>
        </w:rPr>
      </w:pPr>
      <w:r w:rsidRPr="00DD61B4">
        <w:rPr>
          <w:rFonts w:asciiTheme="minorHAnsi" w:hAnsiTheme="minorHAnsi"/>
          <w:color w:val="auto"/>
          <w:sz w:val="22"/>
          <w:szCs w:val="22"/>
        </w:rPr>
        <w:t xml:space="preserve">                                                                      </w:t>
      </w:r>
      <w:r w:rsidR="001004CD">
        <w:rPr>
          <w:rFonts w:asciiTheme="minorHAnsi" w:hAnsiTheme="minorHAnsi"/>
          <w:color w:val="auto"/>
          <w:sz w:val="22"/>
          <w:szCs w:val="22"/>
        </w:rPr>
        <w:tab/>
      </w:r>
      <w:r w:rsidRPr="00DD61B4">
        <w:rPr>
          <w:rFonts w:asciiTheme="minorHAnsi" w:hAnsiTheme="minorHAnsi"/>
          <w:color w:val="auto"/>
          <w:sz w:val="22"/>
          <w:szCs w:val="22"/>
        </w:rPr>
        <w:t>Amendment A.11.8</w:t>
      </w:r>
    </w:p>
    <w:p w:rsidR="00283993" w:rsidRPr="00DD61B4" w:rsidRDefault="00283993" w:rsidP="007378DC">
      <w:pPr>
        <w:spacing w:after="0" w:line="240" w:lineRule="auto"/>
        <w:jc w:val="both"/>
        <w:rPr>
          <w:rFonts w:asciiTheme="minorHAnsi" w:hAnsiTheme="minorHAnsi"/>
          <w:b/>
          <w:color w:val="auto"/>
          <w:sz w:val="22"/>
          <w:szCs w:val="22"/>
        </w:rPr>
      </w:pPr>
    </w:p>
    <w:p w:rsidR="007378DC" w:rsidRPr="00DD61B4" w:rsidRDefault="007378DC" w:rsidP="007378DC">
      <w:pP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Motion to approve for Chief Executive’s Recommendation 260(d):</w:t>
      </w:r>
    </w:p>
    <w:p w:rsidR="007378DC" w:rsidRPr="00DD61B4" w:rsidRDefault="007378DC" w:rsidP="00402D0A">
      <w:pPr>
        <w:spacing w:after="0" w:line="240" w:lineRule="auto"/>
        <w:jc w:val="both"/>
        <w:rPr>
          <w:rFonts w:asciiTheme="minorHAnsi" w:hAnsiTheme="minorHAnsi"/>
          <w:b/>
          <w:color w:val="auto"/>
          <w:sz w:val="22"/>
          <w:szCs w:val="22"/>
        </w:rPr>
      </w:pPr>
    </w:p>
    <w:p w:rsidR="00402D0A" w:rsidRPr="00DD61B4" w:rsidRDefault="00402D0A" w:rsidP="00402D0A">
      <w:pPr>
        <w:spacing w:after="0" w:line="240" w:lineRule="auto"/>
        <w:jc w:val="both"/>
        <w:rPr>
          <w:rFonts w:asciiTheme="minorHAnsi" w:hAnsiTheme="minorHAnsi"/>
          <w:b/>
          <w:color w:val="auto"/>
          <w:sz w:val="22"/>
          <w:szCs w:val="22"/>
        </w:rPr>
      </w:pPr>
    </w:p>
    <w:tbl>
      <w:tblPr>
        <w:tblStyle w:val="TableGrid"/>
        <w:tblW w:w="0" w:type="auto"/>
        <w:tblLook w:val="04A0"/>
      </w:tblPr>
      <w:tblGrid>
        <w:gridCol w:w="1841"/>
        <w:gridCol w:w="2236"/>
        <w:gridCol w:w="2268"/>
        <w:gridCol w:w="2897"/>
      </w:tblGrid>
      <w:tr w:rsidR="00402D0A" w:rsidRPr="00DD61B4" w:rsidTr="008E6FB0">
        <w:tc>
          <w:tcPr>
            <w:tcW w:w="1841"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Proposed by:</w:t>
            </w:r>
          </w:p>
          <w:p w:rsidR="00402D0A" w:rsidRPr="00DD61B4" w:rsidRDefault="00402D0A" w:rsidP="008E6FB0">
            <w:pPr>
              <w:spacing w:line="240" w:lineRule="auto"/>
              <w:jc w:val="both"/>
              <w:rPr>
                <w:rFonts w:asciiTheme="minorHAnsi" w:hAnsiTheme="minorHAnsi"/>
                <w:b/>
                <w:color w:val="auto"/>
              </w:rPr>
            </w:pPr>
          </w:p>
        </w:tc>
        <w:tc>
          <w:tcPr>
            <w:tcW w:w="2236" w:type="dxa"/>
          </w:tcPr>
          <w:p w:rsidR="00402D0A" w:rsidRPr="00DD61B4" w:rsidRDefault="00402D0A" w:rsidP="00283993">
            <w:pPr>
              <w:spacing w:line="240" w:lineRule="auto"/>
              <w:jc w:val="both"/>
              <w:rPr>
                <w:rFonts w:asciiTheme="minorHAnsi" w:hAnsiTheme="minorHAnsi"/>
                <w:b/>
                <w:color w:val="auto"/>
              </w:rPr>
            </w:pPr>
            <w:r w:rsidRPr="00DD61B4">
              <w:rPr>
                <w:rFonts w:asciiTheme="minorHAnsi" w:hAnsiTheme="minorHAnsi"/>
                <w:b/>
                <w:color w:val="auto"/>
              </w:rPr>
              <w:t>Cllr. C. Connolly</w:t>
            </w:r>
          </w:p>
        </w:tc>
        <w:tc>
          <w:tcPr>
            <w:tcW w:w="2268"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Seconded by:</w:t>
            </w:r>
          </w:p>
        </w:tc>
        <w:tc>
          <w:tcPr>
            <w:tcW w:w="2897"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 xml:space="preserve">Cllr. C. Ó </w:t>
            </w:r>
            <w:proofErr w:type="spellStart"/>
            <w:r w:rsidRPr="00DD61B4">
              <w:rPr>
                <w:rFonts w:asciiTheme="minorHAnsi" w:hAnsiTheme="minorHAnsi"/>
                <w:b/>
                <w:color w:val="auto"/>
              </w:rPr>
              <w:t>Conchúir</w:t>
            </w:r>
            <w:proofErr w:type="spellEnd"/>
          </w:p>
        </w:tc>
      </w:tr>
      <w:tr w:rsidR="00402D0A" w:rsidRPr="00DD61B4" w:rsidTr="008E6FB0">
        <w:tc>
          <w:tcPr>
            <w:tcW w:w="1841"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In Favour: 16</w:t>
            </w:r>
          </w:p>
        </w:tc>
        <w:tc>
          <w:tcPr>
            <w:tcW w:w="2236"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Against: 0</w:t>
            </w:r>
          </w:p>
        </w:tc>
        <w:tc>
          <w:tcPr>
            <w:tcW w:w="2268"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 xml:space="preserve">Abstain: </w:t>
            </w:r>
            <w:r w:rsidR="002D23B1">
              <w:rPr>
                <w:rFonts w:asciiTheme="minorHAnsi" w:hAnsiTheme="minorHAnsi"/>
                <w:b/>
                <w:color w:val="auto"/>
              </w:rPr>
              <w:t>0</w:t>
            </w:r>
          </w:p>
        </w:tc>
        <w:tc>
          <w:tcPr>
            <w:tcW w:w="2897" w:type="dxa"/>
          </w:tcPr>
          <w:p w:rsidR="00402D0A" w:rsidRPr="00DD61B4" w:rsidRDefault="00402D0A" w:rsidP="008E6FB0">
            <w:pPr>
              <w:spacing w:line="240" w:lineRule="auto"/>
              <w:jc w:val="both"/>
              <w:rPr>
                <w:rFonts w:asciiTheme="minorHAnsi" w:hAnsiTheme="minorHAnsi"/>
                <w:b/>
                <w:color w:val="auto"/>
              </w:rPr>
            </w:pPr>
            <w:r w:rsidRPr="00DD61B4">
              <w:rPr>
                <w:rFonts w:asciiTheme="minorHAnsi" w:hAnsiTheme="minorHAnsi"/>
                <w:b/>
                <w:color w:val="auto"/>
              </w:rPr>
              <w:t>Present: 1</w:t>
            </w:r>
            <w:r w:rsidR="002D23B1">
              <w:rPr>
                <w:rFonts w:asciiTheme="minorHAnsi" w:hAnsiTheme="minorHAnsi"/>
                <w:b/>
                <w:color w:val="auto"/>
              </w:rPr>
              <w:t>6</w:t>
            </w:r>
          </w:p>
        </w:tc>
      </w:tr>
    </w:tbl>
    <w:p w:rsidR="00402D0A" w:rsidRPr="00DD61B4" w:rsidRDefault="00402D0A" w:rsidP="00402D0A">
      <w:pPr>
        <w:pBdr>
          <w:bottom w:val="single" w:sz="12" w:space="1" w:color="auto"/>
        </w:pBdr>
        <w:spacing w:after="0" w:line="240" w:lineRule="auto"/>
        <w:jc w:val="both"/>
        <w:rPr>
          <w:rFonts w:asciiTheme="minorHAnsi" w:hAnsiTheme="minorHAnsi"/>
          <w:b/>
          <w:color w:val="auto"/>
          <w:sz w:val="22"/>
          <w:szCs w:val="22"/>
        </w:rPr>
      </w:pPr>
    </w:p>
    <w:p w:rsidR="00402D0A" w:rsidRDefault="00402D0A" w:rsidP="00402D0A">
      <w:pPr>
        <w:pBdr>
          <w:bottom w:val="single" w:sz="12" w:space="1" w:color="auto"/>
        </w:pBdr>
        <w:spacing w:after="0" w:line="240" w:lineRule="auto"/>
        <w:jc w:val="both"/>
        <w:rPr>
          <w:rFonts w:asciiTheme="minorHAnsi" w:hAnsiTheme="minorHAnsi"/>
          <w:b/>
          <w:color w:val="auto"/>
          <w:sz w:val="22"/>
          <w:szCs w:val="22"/>
        </w:rPr>
      </w:pPr>
      <w:r w:rsidRPr="00DD61B4">
        <w:rPr>
          <w:rFonts w:asciiTheme="minorHAnsi" w:hAnsiTheme="minorHAnsi"/>
          <w:b/>
          <w:color w:val="auto"/>
          <w:sz w:val="22"/>
          <w:szCs w:val="22"/>
        </w:rPr>
        <w:t>Result:</w:t>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r>
      <w:r w:rsidRPr="00DD61B4">
        <w:rPr>
          <w:rFonts w:asciiTheme="minorHAnsi" w:hAnsiTheme="minorHAnsi"/>
          <w:b/>
          <w:color w:val="auto"/>
          <w:sz w:val="22"/>
          <w:szCs w:val="22"/>
        </w:rPr>
        <w:tab/>
        <w:t>The Motion was carried</w:t>
      </w:r>
    </w:p>
    <w:p w:rsidR="001004CD" w:rsidRPr="00DD61B4" w:rsidRDefault="001004CD" w:rsidP="00402D0A">
      <w:pPr>
        <w:pBdr>
          <w:bottom w:val="single" w:sz="12" w:space="1" w:color="auto"/>
        </w:pBdr>
        <w:spacing w:after="0" w:line="240" w:lineRule="auto"/>
        <w:jc w:val="both"/>
        <w:rPr>
          <w:rFonts w:asciiTheme="minorHAnsi" w:hAnsiTheme="minorHAnsi"/>
          <w:b/>
          <w:color w:val="auto"/>
          <w:sz w:val="22"/>
          <w:szCs w:val="22"/>
        </w:rPr>
      </w:pPr>
    </w:p>
    <w:p w:rsidR="001004CD" w:rsidRDefault="001004CD" w:rsidP="008E6FB0">
      <w:pPr>
        <w:spacing w:after="0" w:line="240" w:lineRule="auto"/>
        <w:jc w:val="both"/>
        <w:rPr>
          <w:rFonts w:asciiTheme="minorHAnsi" w:hAnsiTheme="minorHAnsi"/>
          <w:sz w:val="22"/>
          <w:szCs w:val="22"/>
          <w:lang w:val="en-IE"/>
        </w:rPr>
      </w:pPr>
    </w:p>
    <w:tbl>
      <w:tblPr>
        <w:tblStyle w:val="TableGrid"/>
        <w:tblW w:w="0" w:type="auto"/>
        <w:tblLook w:val="04A0"/>
      </w:tblPr>
      <w:tblGrid>
        <w:gridCol w:w="9242"/>
      </w:tblGrid>
      <w:tr w:rsidR="008E6FB0" w:rsidTr="008E6FB0">
        <w:tc>
          <w:tcPr>
            <w:tcW w:w="9242" w:type="dxa"/>
          </w:tcPr>
          <w:p w:rsidR="00B91F97" w:rsidRDefault="008E6FB0" w:rsidP="008E6FB0">
            <w:pPr>
              <w:spacing w:line="240" w:lineRule="auto"/>
              <w:jc w:val="both"/>
              <w:rPr>
                <w:rFonts w:asciiTheme="minorHAnsi" w:hAnsiTheme="minorHAnsi"/>
                <w:lang w:val="en-IE"/>
              </w:rPr>
            </w:pPr>
            <w:r>
              <w:rPr>
                <w:rFonts w:asciiTheme="minorHAnsi" w:hAnsiTheme="minorHAnsi"/>
                <w:lang w:val="en-IE"/>
              </w:rPr>
              <w:t xml:space="preserve">On the proposal of Cllr. P. Conneely, </w:t>
            </w:r>
            <w:r w:rsidR="00B91F97">
              <w:rPr>
                <w:rFonts w:asciiTheme="minorHAnsi" w:hAnsiTheme="minorHAnsi"/>
                <w:lang w:val="en-IE"/>
              </w:rPr>
              <w:t>seconded by Cllr. D. Lyons it was agreed by 13 in favour, 1 against with 14 present, to commence the remaining CDP meetings at 3.00pm and to break from 6.00pm t0 6.30pm and finish no later than 11.00pm.</w:t>
            </w:r>
          </w:p>
        </w:tc>
      </w:tr>
    </w:tbl>
    <w:p w:rsidR="00092226" w:rsidRDefault="00092226" w:rsidP="008C6411">
      <w:pPr>
        <w:spacing w:after="0" w:line="240" w:lineRule="auto"/>
        <w:jc w:val="both"/>
        <w:rPr>
          <w:rFonts w:asciiTheme="minorHAnsi" w:hAnsiTheme="minorHAnsi"/>
          <w:b/>
          <w:sz w:val="22"/>
          <w:szCs w:val="22"/>
        </w:rPr>
      </w:pPr>
    </w:p>
    <w:p w:rsidR="004A3ABD" w:rsidRPr="008C6411" w:rsidRDefault="00B91F97" w:rsidP="008C6411">
      <w:pPr>
        <w:spacing w:after="0" w:line="240" w:lineRule="auto"/>
        <w:jc w:val="both"/>
        <w:rPr>
          <w:rFonts w:asciiTheme="minorHAnsi" w:hAnsiTheme="minorHAnsi"/>
          <w:b/>
          <w:sz w:val="22"/>
          <w:szCs w:val="22"/>
        </w:rPr>
      </w:pPr>
      <w:r w:rsidRPr="00287B8E">
        <w:rPr>
          <w:rFonts w:asciiTheme="minorHAnsi" w:hAnsiTheme="minorHAnsi"/>
          <w:b/>
          <w:sz w:val="22"/>
          <w:szCs w:val="22"/>
        </w:rPr>
        <w:t>The meeting concluded at 9.45</w:t>
      </w:r>
      <w:r w:rsidR="00287B8E">
        <w:rPr>
          <w:rFonts w:asciiTheme="minorHAnsi" w:hAnsiTheme="minorHAnsi"/>
          <w:b/>
          <w:sz w:val="22"/>
          <w:szCs w:val="22"/>
        </w:rPr>
        <w:t xml:space="preserve"> </w:t>
      </w:r>
      <w:r w:rsidRPr="00287B8E">
        <w:rPr>
          <w:rFonts w:asciiTheme="minorHAnsi" w:hAnsiTheme="minorHAnsi"/>
          <w:b/>
          <w:sz w:val="22"/>
          <w:szCs w:val="22"/>
        </w:rPr>
        <w:t>pm.</w:t>
      </w:r>
    </w:p>
    <w:p w:rsidR="00F8477C" w:rsidRPr="008C6411" w:rsidRDefault="00F8477C" w:rsidP="008C6411">
      <w:pPr>
        <w:spacing w:after="0" w:line="240" w:lineRule="auto"/>
        <w:rPr>
          <w:rFonts w:asciiTheme="minorHAnsi" w:hAnsiTheme="minorHAnsi" w:cs="Calibri"/>
          <w:sz w:val="22"/>
          <w:szCs w:val="22"/>
        </w:rPr>
      </w:pPr>
    </w:p>
    <w:sectPr w:rsidR="00F8477C" w:rsidRPr="008C6411" w:rsidSect="004F0E7A">
      <w:footerReference w:type="default" r:id="rId9"/>
      <w:pgSz w:w="11906" w:h="16838"/>
      <w:pgMar w:top="1170" w:right="1440" w:bottom="1999" w:left="1440" w:header="0" w:footer="1440" w:gutter="0"/>
      <w:cols w:space="720"/>
      <w:formProt w:val="0"/>
      <w:docGrid w:linePitch="360" w:charSpace="-716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7D48" w:rsidRDefault="002C7D48" w:rsidP="004F0E7A">
      <w:pPr>
        <w:spacing w:after="0" w:line="240" w:lineRule="auto"/>
      </w:pPr>
      <w:r>
        <w:separator/>
      </w:r>
    </w:p>
  </w:endnote>
  <w:endnote w:type="continuationSeparator" w:id="1">
    <w:p w:rsidR="002C7D48" w:rsidRDefault="002C7D48" w:rsidP="004F0E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D48" w:rsidRDefault="002C7D48">
    <w:pPr>
      <w:pStyle w:val="Footer"/>
      <w:jc w:val="center"/>
    </w:pPr>
    <w:fldSimple w:instr="PAGE">
      <w:r w:rsidR="00EB55B4">
        <w:rPr>
          <w:noProof/>
        </w:rPr>
        <w:t>24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7D48" w:rsidRDefault="002C7D48" w:rsidP="004F0E7A">
      <w:pPr>
        <w:spacing w:after="0" w:line="240" w:lineRule="auto"/>
      </w:pPr>
      <w:r>
        <w:separator/>
      </w:r>
    </w:p>
  </w:footnote>
  <w:footnote w:type="continuationSeparator" w:id="1">
    <w:p w:rsidR="002C7D48" w:rsidRDefault="002C7D48" w:rsidP="004F0E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1800"/>
        </w:tabs>
        <w:ind w:left="1800" w:hanging="360"/>
      </w:pPr>
      <w:rPr>
        <w:rFonts w:ascii="Symbol" w:hAnsi="Symbol"/>
      </w:rPr>
    </w:lvl>
  </w:abstractNum>
  <w:abstractNum w:abstractNumId="4">
    <w:nsid w:val="06286F83"/>
    <w:multiLevelType w:val="hybridMultilevel"/>
    <w:tmpl w:val="94B8F444"/>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5">
    <w:nsid w:val="0D6916D7"/>
    <w:multiLevelType w:val="hybridMultilevel"/>
    <w:tmpl w:val="43CEA084"/>
    <w:lvl w:ilvl="0" w:tplc="6FDA7126">
      <w:start w:val="9"/>
      <w:numFmt w:val="bullet"/>
      <w:lvlText w:val="-"/>
      <w:lvlJc w:val="left"/>
      <w:pPr>
        <w:ind w:left="390" w:hanging="360"/>
      </w:pPr>
      <w:rPr>
        <w:rFonts w:ascii="Calibri" w:eastAsia="SimSun" w:hAnsi="Calibri" w:cs="Calibri" w:hint="default"/>
      </w:rPr>
    </w:lvl>
    <w:lvl w:ilvl="1" w:tplc="18090003" w:tentative="1">
      <w:start w:val="1"/>
      <w:numFmt w:val="bullet"/>
      <w:lvlText w:val="o"/>
      <w:lvlJc w:val="left"/>
      <w:pPr>
        <w:ind w:left="1110" w:hanging="360"/>
      </w:pPr>
      <w:rPr>
        <w:rFonts w:ascii="Courier New" w:hAnsi="Courier New" w:cs="Courier New" w:hint="default"/>
      </w:rPr>
    </w:lvl>
    <w:lvl w:ilvl="2" w:tplc="18090005" w:tentative="1">
      <w:start w:val="1"/>
      <w:numFmt w:val="bullet"/>
      <w:lvlText w:val=""/>
      <w:lvlJc w:val="left"/>
      <w:pPr>
        <w:ind w:left="1830" w:hanging="360"/>
      </w:pPr>
      <w:rPr>
        <w:rFonts w:ascii="Wingdings" w:hAnsi="Wingdings" w:hint="default"/>
      </w:rPr>
    </w:lvl>
    <w:lvl w:ilvl="3" w:tplc="18090001" w:tentative="1">
      <w:start w:val="1"/>
      <w:numFmt w:val="bullet"/>
      <w:lvlText w:val=""/>
      <w:lvlJc w:val="left"/>
      <w:pPr>
        <w:ind w:left="2550" w:hanging="360"/>
      </w:pPr>
      <w:rPr>
        <w:rFonts w:ascii="Symbol" w:hAnsi="Symbol" w:hint="default"/>
      </w:rPr>
    </w:lvl>
    <w:lvl w:ilvl="4" w:tplc="18090003" w:tentative="1">
      <w:start w:val="1"/>
      <w:numFmt w:val="bullet"/>
      <w:lvlText w:val="o"/>
      <w:lvlJc w:val="left"/>
      <w:pPr>
        <w:ind w:left="3270" w:hanging="360"/>
      </w:pPr>
      <w:rPr>
        <w:rFonts w:ascii="Courier New" w:hAnsi="Courier New" w:cs="Courier New" w:hint="default"/>
      </w:rPr>
    </w:lvl>
    <w:lvl w:ilvl="5" w:tplc="18090005" w:tentative="1">
      <w:start w:val="1"/>
      <w:numFmt w:val="bullet"/>
      <w:lvlText w:val=""/>
      <w:lvlJc w:val="left"/>
      <w:pPr>
        <w:ind w:left="3990" w:hanging="360"/>
      </w:pPr>
      <w:rPr>
        <w:rFonts w:ascii="Wingdings" w:hAnsi="Wingdings" w:hint="default"/>
      </w:rPr>
    </w:lvl>
    <w:lvl w:ilvl="6" w:tplc="18090001" w:tentative="1">
      <w:start w:val="1"/>
      <w:numFmt w:val="bullet"/>
      <w:lvlText w:val=""/>
      <w:lvlJc w:val="left"/>
      <w:pPr>
        <w:ind w:left="4710" w:hanging="360"/>
      </w:pPr>
      <w:rPr>
        <w:rFonts w:ascii="Symbol" w:hAnsi="Symbol" w:hint="default"/>
      </w:rPr>
    </w:lvl>
    <w:lvl w:ilvl="7" w:tplc="18090003" w:tentative="1">
      <w:start w:val="1"/>
      <w:numFmt w:val="bullet"/>
      <w:lvlText w:val="o"/>
      <w:lvlJc w:val="left"/>
      <w:pPr>
        <w:ind w:left="5430" w:hanging="360"/>
      </w:pPr>
      <w:rPr>
        <w:rFonts w:ascii="Courier New" w:hAnsi="Courier New" w:cs="Courier New" w:hint="default"/>
      </w:rPr>
    </w:lvl>
    <w:lvl w:ilvl="8" w:tplc="18090005" w:tentative="1">
      <w:start w:val="1"/>
      <w:numFmt w:val="bullet"/>
      <w:lvlText w:val=""/>
      <w:lvlJc w:val="left"/>
      <w:pPr>
        <w:ind w:left="6150" w:hanging="360"/>
      </w:pPr>
      <w:rPr>
        <w:rFonts w:ascii="Wingdings" w:hAnsi="Wingdings" w:hint="default"/>
      </w:rPr>
    </w:lvl>
  </w:abstractNum>
  <w:abstractNum w:abstractNumId="6">
    <w:nsid w:val="0FFD17DD"/>
    <w:multiLevelType w:val="hybridMultilevel"/>
    <w:tmpl w:val="C160113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8257CC2"/>
    <w:multiLevelType w:val="multilevel"/>
    <w:tmpl w:val="D21C0F5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1D307CF4"/>
    <w:multiLevelType w:val="hybridMultilevel"/>
    <w:tmpl w:val="EF24C1F4"/>
    <w:lvl w:ilvl="0" w:tplc="4ED2548C">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28C96D85"/>
    <w:multiLevelType w:val="hybridMultilevel"/>
    <w:tmpl w:val="AC582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1B174A"/>
    <w:multiLevelType w:val="hybridMultilevel"/>
    <w:tmpl w:val="55203C4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8907482"/>
    <w:multiLevelType w:val="hybridMultilevel"/>
    <w:tmpl w:val="7E2CD6B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4EFC5BA4"/>
    <w:multiLevelType w:val="hybridMultilevel"/>
    <w:tmpl w:val="DBC6C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F37ADE"/>
    <w:multiLevelType w:val="multilevel"/>
    <w:tmpl w:val="CA92F5DE"/>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nsid w:val="63E230F2"/>
    <w:multiLevelType w:val="hybridMultilevel"/>
    <w:tmpl w:val="62CA42EC"/>
    <w:lvl w:ilvl="0" w:tplc="D2942C50">
      <w:start w:val="1"/>
      <w:numFmt w:val="upperLetter"/>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15">
    <w:nsid w:val="6F893463"/>
    <w:multiLevelType w:val="multilevel"/>
    <w:tmpl w:val="2F762076"/>
    <w:lvl w:ilvl="0">
      <w:start w:val="1"/>
      <w:numFmt w:val="none"/>
      <w:suff w:val="nothing"/>
      <w:lvlText w:val=""/>
      <w:lvlJc w:val="left"/>
      <w:pPr>
        <w:ind w:left="432" w:hanging="432"/>
      </w:pPr>
      <w:rPr>
        <w:b/>
        <w:bCs/>
        <w:sz w:val="32"/>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6">
    <w:nsid w:val="703E48A5"/>
    <w:multiLevelType w:val="multilevel"/>
    <w:tmpl w:val="69C4DBBA"/>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7ABE30DD"/>
    <w:multiLevelType w:val="hybridMultilevel"/>
    <w:tmpl w:val="8FE6FE26"/>
    <w:lvl w:ilvl="0" w:tplc="18DCFB04">
      <w:start w:val="1"/>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6"/>
  </w:num>
  <w:num w:numId="4">
    <w:abstractNumId w:val="7"/>
  </w:num>
  <w:num w:numId="5">
    <w:abstractNumId w:val="10"/>
  </w:num>
  <w:num w:numId="6">
    <w:abstractNumId w:val="8"/>
  </w:num>
  <w:num w:numId="7">
    <w:abstractNumId w:val="5"/>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6"/>
  </w:num>
  <w:num w:numId="14">
    <w:abstractNumId w:val="17"/>
  </w:num>
  <w:num w:numId="15">
    <w:abstractNumId w:val="2"/>
  </w:num>
  <w:num w:numId="16">
    <w:abstractNumId w:val="3"/>
  </w:num>
  <w:num w:numId="17">
    <w:abstractNumId w:val="11"/>
  </w:num>
  <w:num w:numId="18">
    <w:abstractNumId w:val="12"/>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characterSpacingControl w:val="doNotCompress"/>
  <w:footnotePr>
    <w:footnote w:id="0"/>
    <w:footnote w:id="1"/>
  </w:footnotePr>
  <w:endnotePr>
    <w:endnote w:id="0"/>
    <w:endnote w:id="1"/>
  </w:endnotePr>
  <w:compat>
    <w:useFELayout/>
  </w:compat>
  <w:rsids>
    <w:rsidRoot w:val="004F0E7A"/>
    <w:rsid w:val="00002EB5"/>
    <w:rsid w:val="0000538A"/>
    <w:rsid w:val="00006154"/>
    <w:rsid w:val="0001499F"/>
    <w:rsid w:val="00015ECD"/>
    <w:rsid w:val="00016BA0"/>
    <w:rsid w:val="00020E1D"/>
    <w:rsid w:val="00024127"/>
    <w:rsid w:val="000420A4"/>
    <w:rsid w:val="000425B9"/>
    <w:rsid w:val="00047C4F"/>
    <w:rsid w:val="00050870"/>
    <w:rsid w:val="000630E0"/>
    <w:rsid w:val="000659A5"/>
    <w:rsid w:val="0006722B"/>
    <w:rsid w:val="0007271B"/>
    <w:rsid w:val="00074A66"/>
    <w:rsid w:val="000866AE"/>
    <w:rsid w:val="000914F7"/>
    <w:rsid w:val="00092226"/>
    <w:rsid w:val="00092BEB"/>
    <w:rsid w:val="000954E3"/>
    <w:rsid w:val="00095CC0"/>
    <w:rsid w:val="00096DD3"/>
    <w:rsid w:val="000A0504"/>
    <w:rsid w:val="000A1CA7"/>
    <w:rsid w:val="000A44ED"/>
    <w:rsid w:val="000A47FC"/>
    <w:rsid w:val="000A4FBF"/>
    <w:rsid w:val="000A6CAC"/>
    <w:rsid w:val="000B5594"/>
    <w:rsid w:val="000B578D"/>
    <w:rsid w:val="000B6BC5"/>
    <w:rsid w:val="000B6FDA"/>
    <w:rsid w:val="000C2EF3"/>
    <w:rsid w:val="000C3930"/>
    <w:rsid w:val="000C54D7"/>
    <w:rsid w:val="000D6085"/>
    <w:rsid w:val="000D75E3"/>
    <w:rsid w:val="000E19B2"/>
    <w:rsid w:val="000F0E4C"/>
    <w:rsid w:val="000F0F68"/>
    <w:rsid w:val="000F3D1C"/>
    <w:rsid w:val="000F457D"/>
    <w:rsid w:val="000F6942"/>
    <w:rsid w:val="001004CD"/>
    <w:rsid w:val="00101CA6"/>
    <w:rsid w:val="00102F35"/>
    <w:rsid w:val="00120A0A"/>
    <w:rsid w:val="00121480"/>
    <w:rsid w:val="00134767"/>
    <w:rsid w:val="00155566"/>
    <w:rsid w:val="00163514"/>
    <w:rsid w:val="00164FC3"/>
    <w:rsid w:val="00165963"/>
    <w:rsid w:val="00177FEB"/>
    <w:rsid w:val="00180669"/>
    <w:rsid w:val="00192FBC"/>
    <w:rsid w:val="00195884"/>
    <w:rsid w:val="00197490"/>
    <w:rsid w:val="001A309D"/>
    <w:rsid w:val="001B755A"/>
    <w:rsid w:val="001D2FA8"/>
    <w:rsid w:val="001D378C"/>
    <w:rsid w:val="001D50F2"/>
    <w:rsid w:val="001D7364"/>
    <w:rsid w:val="001F221A"/>
    <w:rsid w:val="001F4786"/>
    <w:rsid w:val="0020006B"/>
    <w:rsid w:val="00202259"/>
    <w:rsid w:val="0020488F"/>
    <w:rsid w:val="0020629F"/>
    <w:rsid w:val="002073E3"/>
    <w:rsid w:val="002119A9"/>
    <w:rsid w:val="00220C69"/>
    <w:rsid w:val="00226A4D"/>
    <w:rsid w:val="002360FE"/>
    <w:rsid w:val="00237D33"/>
    <w:rsid w:val="002476A9"/>
    <w:rsid w:val="00250FAC"/>
    <w:rsid w:val="002556DE"/>
    <w:rsid w:val="00260410"/>
    <w:rsid w:val="00272023"/>
    <w:rsid w:val="00283771"/>
    <w:rsid w:val="00283993"/>
    <w:rsid w:val="00287B8E"/>
    <w:rsid w:val="00291B74"/>
    <w:rsid w:val="0029399D"/>
    <w:rsid w:val="00295CF1"/>
    <w:rsid w:val="002A03B8"/>
    <w:rsid w:val="002A4782"/>
    <w:rsid w:val="002A755D"/>
    <w:rsid w:val="002A77DB"/>
    <w:rsid w:val="002B4E3E"/>
    <w:rsid w:val="002C7D48"/>
    <w:rsid w:val="002D163B"/>
    <w:rsid w:val="002D23B1"/>
    <w:rsid w:val="002D2C62"/>
    <w:rsid w:val="002D3D05"/>
    <w:rsid w:val="002D7A00"/>
    <w:rsid w:val="002E13BC"/>
    <w:rsid w:val="002E2B57"/>
    <w:rsid w:val="002E5B94"/>
    <w:rsid w:val="002E7B46"/>
    <w:rsid w:val="002F0DF9"/>
    <w:rsid w:val="002F337F"/>
    <w:rsid w:val="002F5897"/>
    <w:rsid w:val="0030388E"/>
    <w:rsid w:val="00307569"/>
    <w:rsid w:val="003205D0"/>
    <w:rsid w:val="00326272"/>
    <w:rsid w:val="003314C4"/>
    <w:rsid w:val="00331BA0"/>
    <w:rsid w:val="00334D19"/>
    <w:rsid w:val="00340817"/>
    <w:rsid w:val="003418AF"/>
    <w:rsid w:val="00341A66"/>
    <w:rsid w:val="00345593"/>
    <w:rsid w:val="00352F10"/>
    <w:rsid w:val="003576F8"/>
    <w:rsid w:val="003618BE"/>
    <w:rsid w:val="003618EA"/>
    <w:rsid w:val="00362143"/>
    <w:rsid w:val="003633B7"/>
    <w:rsid w:val="003705B0"/>
    <w:rsid w:val="00370F45"/>
    <w:rsid w:val="00374076"/>
    <w:rsid w:val="003768DD"/>
    <w:rsid w:val="0039350C"/>
    <w:rsid w:val="003961EE"/>
    <w:rsid w:val="003A01AB"/>
    <w:rsid w:val="003B6709"/>
    <w:rsid w:val="003C19BF"/>
    <w:rsid w:val="003C62D5"/>
    <w:rsid w:val="003D6CDE"/>
    <w:rsid w:val="003E4CFA"/>
    <w:rsid w:val="00400093"/>
    <w:rsid w:val="00402D0A"/>
    <w:rsid w:val="00410C81"/>
    <w:rsid w:val="00422B64"/>
    <w:rsid w:val="00424E19"/>
    <w:rsid w:val="00426909"/>
    <w:rsid w:val="00435046"/>
    <w:rsid w:val="00436B71"/>
    <w:rsid w:val="00445555"/>
    <w:rsid w:val="00446329"/>
    <w:rsid w:val="00450154"/>
    <w:rsid w:val="00450520"/>
    <w:rsid w:val="004561FE"/>
    <w:rsid w:val="004566E5"/>
    <w:rsid w:val="00460889"/>
    <w:rsid w:val="004616AC"/>
    <w:rsid w:val="0047193D"/>
    <w:rsid w:val="0047455B"/>
    <w:rsid w:val="00492447"/>
    <w:rsid w:val="0049313A"/>
    <w:rsid w:val="00496184"/>
    <w:rsid w:val="004A341B"/>
    <w:rsid w:val="004A3ABD"/>
    <w:rsid w:val="004B285F"/>
    <w:rsid w:val="004C24C2"/>
    <w:rsid w:val="004C3052"/>
    <w:rsid w:val="004D02F0"/>
    <w:rsid w:val="004D7F38"/>
    <w:rsid w:val="004E27E3"/>
    <w:rsid w:val="004F0E7A"/>
    <w:rsid w:val="004F7838"/>
    <w:rsid w:val="005015B7"/>
    <w:rsid w:val="00502B62"/>
    <w:rsid w:val="00507FBD"/>
    <w:rsid w:val="00523397"/>
    <w:rsid w:val="005272FB"/>
    <w:rsid w:val="0053375C"/>
    <w:rsid w:val="00536B14"/>
    <w:rsid w:val="005376E6"/>
    <w:rsid w:val="005419B6"/>
    <w:rsid w:val="005451EA"/>
    <w:rsid w:val="00547850"/>
    <w:rsid w:val="00550EE9"/>
    <w:rsid w:val="00554013"/>
    <w:rsid w:val="005556D1"/>
    <w:rsid w:val="00562D1D"/>
    <w:rsid w:val="00567ABF"/>
    <w:rsid w:val="005838D7"/>
    <w:rsid w:val="005854EA"/>
    <w:rsid w:val="00591C6F"/>
    <w:rsid w:val="005A299F"/>
    <w:rsid w:val="005A5E7E"/>
    <w:rsid w:val="005A6908"/>
    <w:rsid w:val="005B0E02"/>
    <w:rsid w:val="005B1B38"/>
    <w:rsid w:val="005C0CC4"/>
    <w:rsid w:val="005C368D"/>
    <w:rsid w:val="005C4B26"/>
    <w:rsid w:val="005C576C"/>
    <w:rsid w:val="005C63B8"/>
    <w:rsid w:val="005D1A63"/>
    <w:rsid w:val="005D47E5"/>
    <w:rsid w:val="005D5CDA"/>
    <w:rsid w:val="005E0BD9"/>
    <w:rsid w:val="005E0DAD"/>
    <w:rsid w:val="00620E07"/>
    <w:rsid w:val="006246E6"/>
    <w:rsid w:val="00626069"/>
    <w:rsid w:val="00626993"/>
    <w:rsid w:val="00631046"/>
    <w:rsid w:val="00634EC3"/>
    <w:rsid w:val="00644648"/>
    <w:rsid w:val="00650CB5"/>
    <w:rsid w:val="006528AE"/>
    <w:rsid w:val="00653B40"/>
    <w:rsid w:val="00685B2C"/>
    <w:rsid w:val="006924AC"/>
    <w:rsid w:val="006959F2"/>
    <w:rsid w:val="006A1672"/>
    <w:rsid w:val="006A24A8"/>
    <w:rsid w:val="006A5AF6"/>
    <w:rsid w:val="006B6E9B"/>
    <w:rsid w:val="006C1E55"/>
    <w:rsid w:val="006C33BF"/>
    <w:rsid w:val="006C464D"/>
    <w:rsid w:val="006D0EFC"/>
    <w:rsid w:val="006D16DD"/>
    <w:rsid w:val="006D454E"/>
    <w:rsid w:val="006F65F5"/>
    <w:rsid w:val="00700729"/>
    <w:rsid w:val="007128D0"/>
    <w:rsid w:val="0071607D"/>
    <w:rsid w:val="00717735"/>
    <w:rsid w:val="007378DC"/>
    <w:rsid w:val="007443E8"/>
    <w:rsid w:val="00745547"/>
    <w:rsid w:val="00747ED6"/>
    <w:rsid w:val="00750D38"/>
    <w:rsid w:val="00761C28"/>
    <w:rsid w:val="00775BA2"/>
    <w:rsid w:val="00790CF1"/>
    <w:rsid w:val="00794D7E"/>
    <w:rsid w:val="007B2123"/>
    <w:rsid w:val="007B5317"/>
    <w:rsid w:val="007C025F"/>
    <w:rsid w:val="007C1D1F"/>
    <w:rsid w:val="007C64BD"/>
    <w:rsid w:val="007C6D5D"/>
    <w:rsid w:val="007D2301"/>
    <w:rsid w:val="007D3872"/>
    <w:rsid w:val="007D4938"/>
    <w:rsid w:val="007D4D30"/>
    <w:rsid w:val="007D7E66"/>
    <w:rsid w:val="007F1742"/>
    <w:rsid w:val="007F3129"/>
    <w:rsid w:val="007F3C9D"/>
    <w:rsid w:val="007F52F9"/>
    <w:rsid w:val="00801003"/>
    <w:rsid w:val="00803B23"/>
    <w:rsid w:val="00812E7A"/>
    <w:rsid w:val="00814C19"/>
    <w:rsid w:val="00821310"/>
    <w:rsid w:val="00833A9A"/>
    <w:rsid w:val="00835956"/>
    <w:rsid w:val="008375D7"/>
    <w:rsid w:val="00853D30"/>
    <w:rsid w:val="00854A42"/>
    <w:rsid w:val="008574E4"/>
    <w:rsid w:val="00863D61"/>
    <w:rsid w:val="00863D8C"/>
    <w:rsid w:val="00867BC8"/>
    <w:rsid w:val="0087161F"/>
    <w:rsid w:val="008727EF"/>
    <w:rsid w:val="008753A9"/>
    <w:rsid w:val="00877F1A"/>
    <w:rsid w:val="0088195B"/>
    <w:rsid w:val="008861C4"/>
    <w:rsid w:val="008B0141"/>
    <w:rsid w:val="008B1D2E"/>
    <w:rsid w:val="008B559E"/>
    <w:rsid w:val="008B6E38"/>
    <w:rsid w:val="008C00D4"/>
    <w:rsid w:val="008C4A66"/>
    <w:rsid w:val="008C4FD0"/>
    <w:rsid w:val="008C6411"/>
    <w:rsid w:val="008D012A"/>
    <w:rsid w:val="008D1015"/>
    <w:rsid w:val="008D1C0C"/>
    <w:rsid w:val="008D2442"/>
    <w:rsid w:val="008E6FB0"/>
    <w:rsid w:val="008F7431"/>
    <w:rsid w:val="0091093B"/>
    <w:rsid w:val="00910F1D"/>
    <w:rsid w:val="009213B2"/>
    <w:rsid w:val="00923CE6"/>
    <w:rsid w:val="00923F29"/>
    <w:rsid w:val="00930440"/>
    <w:rsid w:val="00945E6D"/>
    <w:rsid w:val="00953989"/>
    <w:rsid w:val="009544F0"/>
    <w:rsid w:val="00954A80"/>
    <w:rsid w:val="00956FEB"/>
    <w:rsid w:val="00957574"/>
    <w:rsid w:val="00960BF5"/>
    <w:rsid w:val="0096600C"/>
    <w:rsid w:val="009810B6"/>
    <w:rsid w:val="0098786A"/>
    <w:rsid w:val="0099134E"/>
    <w:rsid w:val="00996EC3"/>
    <w:rsid w:val="009A64CA"/>
    <w:rsid w:val="009A7C9D"/>
    <w:rsid w:val="009B182E"/>
    <w:rsid w:val="009B41D4"/>
    <w:rsid w:val="009C1048"/>
    <w:rsid w:val="009C61F2"/>
    <w:rsid w:val="009D0332"/>
    <w:rsid w:val="009E1850"/>
    <w:rsid w:val="009E739C"/>
    <w:rsid w:val="009F4C02"/>
    <w:rsid w:val="009F5223"/>
    <w:rsid w:val="00A25C09"/>
    <w:rsid w:val="00A37F73"/>
    <w:rsid w:val="00A43952"/>
    <w:rsid w:val="00A53897"/>
    <w:rsid w:val="00A56C1C"/>
    <w:rsid w:val="00A60F05"/>
    <w:rsid w:val="00A701C7"/>
    <w:rsid w:val="00A72385"/>
    <w:rsid w:val="00A72513"/>
    <w:rsid w:val="00A73C57"/>
    <w:rsid w:val="00A741C9"/>
    <w:rsid w:val="00A76FB0"/>
    <w:rsid w:val="00A842F5"/>
    <w:rsid w:val="00A87DA2"/>
    <w:rsid w:val="00A94CF9"/>
    <w:rsid w:val="00A95EEB"/>
    <w:rsid w:val="00AA5240"/>
    <w:rsid w:val="00AB1C78"/>
    <w:rsid w:val="00AB572A"/>
    <w:rsid w:val="00AC270F"/>
    <w:rsid w:val="00AC2F67"/>
    <w:rsid w:val="00AE1D1B"/>
    <w:rsid w:val="00AF2169"/>
    <w:rsid w:val="00AF223B"/>
    <w:rsid w:val="00AF35BF"/>
    <w:rsid w:val="00AF704A"/>
    <w:rsid w:val="00AF7318"/>
    <w:rsid w:val="00B00A2B"/>
    <w:rsid w:val="00B00BBE"/>
    <w:rsid w:val="00B4048B"/>
    <w:rsid w:val="00B5022E"/>
    <w:rsid w:val="00B56F70"/>
    <w:rsid w:val="00B61608"/>
    <w:rsid w:val="00B75063"/>
    <w:rsid w:val="00B83B72"/>
    <w:rsid w:val="00B8485D"/>
    <w:rsid w:val="00B8608A"/>
    <w:rsid w:val="00B90A8C"/>
    <w:rsid w:val="00B91F97"/>
    <w:rsid w:val="00B95D8B"/>
    <w:rsid w:val="00BA15DC"/>
    <w:rsid w:val="00BA3ECD"/>
    <w:rsid w:val="00BB0F19"/>
    <w:rsid w:val="00BB2450"/>
    <w:rsid w:val="00BC1D9C"/>
    <w:rsid w:val="00BD3C4D"/>
    <w:rsid w:val="00BD3F69"/>
    <w:rsid w:val="00BD4B3C"/>
    <w:rsid w:val="00BD5139"/>
    <w:rsid w:val="00BE27D0"/>
    <w:rsid w:val="00BF105F"/>
    <w:rsid w:val="00BF70CB"/>
    <w:rsid w:val="00C0045E"/>
    <w:rsid w:val="00C124A5"/>
    <w:rsid w:val="00C14CE8"/>
    <w:rsid w:val="00C21399"/>
    <w:rsid w:val="00C26DCC"/>
    <w:rsid w:val="00C359F1"/>
    <w:rsid w:val="00C37344"/>
    <w:rsid w:val="00C5094D"/>
    <w:rsid w:val="00C53161"/>
    <w:rsid w:val="00C533E2"/>
    <w:rsid w:val="00C57699"/>
    <w:rsid w:val="00C64CC0"/>
    <w:rsid w:val="00C6514B"/>
    <w:rsid w:val="00C778A7"/>
    <w:rsid w:val="00C80542"/>
    <w:rsid w:val="00C85B4A"/>
    <w:rsid w:val="00C90833"/>
    <w:rsid w:val="00C90BA0"/>
    <w:rsid w:val="00C950CD"/>
    <w:rsid w:val="00C97830"/>
    <w:rsid w:val="00CA604E"/>
    <w:rsid w:val="00CA7216"/>
    <w:rsid w:val="00CB0CD1"/>
    <w:rsid w:val="00CB3C4E"/>
    <w:rsid w:val="00CB56E3"/>
    <w:rsid w:val="00CD279C"/>
    <w:rsid w:val="00CD6FA8"/>
    <w:rsid w:val="00CE6977"/>
    <w:rsid w:val="00D071DB"/>
    <w:rsid w:val="00D10BCA"/>
    <w:rsid w:val="00D20998"/>
    <w:rsid w:val="00D21AB3"/>
    <w:rsid w:val="00D31B93"/>
    <w:rsid w:val="00D45458"/>
    <w:rsid w:val="00D47829"/>
    <w:rsid w:val="00D50B82"/>
    <w:rsid w:val="00D620F1"/>
    <w:rsid w:val="00D63B56"/>
    <w:rsid w:val="00D756F7"/>
    <w:rsid w:val="00D82E72"/>
    <w:rsid w:val="00DB66CE"/>
    <w:rsid w:val="00DB75D0"/>
    <w:rsid w:val="00DC3B44"/>
    <w:rsid w:val="00DC7164"/>
    <w:rsid w:val="00DD1C17"/>
    <w:rsid w:val="00DD61B4"/>
    <w:rsid w:val="00DE0EED"/>
    <w:rsid w:val="00DF10A8"/>
    <w:rsid w:val="00DF38B2"/>
    <w:rsid w:val="00E01FD3"/>
    <w:rsid w:val="00E049C5"/>
    <w:rsid w:val="00E07F48"/>
    <w:rsid w:val="00E104BC"/>
    <w:rsid w:val="00E10B88"/>
    <w:rsid w:val="00E20928"/>
    <w:rsid w:val="00E26E09"/>
    <w:rsid w:val="00E34FE9"/>
    <w:rsid w:val="00E44DD5"/>
    <w:rsid w:val="00E62DC1"/>
    <w:rsid w:val="00E8179F"/>
    <w:rsid w:val="00E85836"/>
    <w:rsid w:val="00E92A94"/>
    <w:rsid w:val="00EB55B4"/>
    <w:rsid w:val="00EB5680"/>
    <w:rsid w:val="00EB5D3E"/>
    <w:rsid w:val="00ED04A0"/>
    <w:rsid w:val="00ED1741"/>
    <w:rsid w:val="00EE332D"/>
    <w:rsid w:val="00EF2BA4"/>
    <w:rsid w:val="00EF62A1"/>
    <w:rsid w:val="00F05463"/>
    <w:rsid w:val="00F10FF3"/>
    <w:rsid w:val="00F21824"/>
    <w:rsid w:val="00F2191B"/>
    <w:rsid w:val="00F265A4"/>
    <w:rsid w:val="00F34646"/>
    <w:rsid w:val="00F3465B"/>
    <w:rsid w:val="00F44B7B"/>
    <w:rsid w:val="00F550F0"/>
    <w:rsid w:val="00F825C0"/>
    <w:rsid w:val="00F8477C"/>
    <w:rsid w:val="00F85A7D"/>
    <w:rsid w:val="00F91E42"/>
    <w:rsid w:val="00F92959"/>
    <w:rsid w:val="00F9469C"/>
    <w:rsid w:val="00F95087"/>
    <w:rsid w:val="00FB7AB2"/>
    <w:rsid w:val="00FC6AFE"/>
    <w:rsid w:val="00FC771E"/>
    <w:rsid w:val="00FD161C"/>
    <w:rsid w:val="00FF2241"/>
    <w:rsid w:val="00FF5B21"/>
    <w:rsid w:val="00FF631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F0E7A"/>
    <w:pPr>
      <w:widowControl w:val="0"/>
      <w:suppressAutoHyphens/>
      <w:spacing w:line="100" w:lineRule="atLeast"/>
    </w:pPr>
    <w:rPr>
      <w:rFonts w:ascii="Times New Roman" w:eastAsia="SimSun" w:hAnsi="Times New Roman" w:cs="Tahoma"/>
      <w:color w:val="00000A"/>
      <w:sz w:val="24"/>
      <w:szCs w:val="24"/>
      <w:lang w:val="en-GB" w:eastAsia="zh-CN" w:bidi="hi-IN"/>
    </w:rPr>
  </w:style>
  <w:style w:type="paragraph" w:styleId="Heading1">
    <w:name w:val="heading 1"/>
    <w:basedOn w:val="Heading"/>
    <w:qFormat/>
    <w:rsid w:val="004F0E7A"/>
    <w:pPr>
      <w:outlineLvl w:val="0"/>
    </w:pPr>
    <w:rPr>
      <w:b/>
      <w:bCs/>
      <w:sz w:val="32"/>
      <w:szCs w:val="32"/>
    </w:rPr>
  </w:style>
  <w:style w:type="paragraph" w:styleId="Heading2">
    <w:name w:val="heading 2"/>
    <w:basedOn w:val="Heading"/>
    <w:qFormat/>
    <w:rsid w:val="004F0E7A"/>
    <w:pPr>
      <w:outlineLvl w:val="1"/>
    </w:pPr>
    <w:rPr>
      <w:b/>
      <w:bCs/>
      <w:i/>
      <w:iCs/>
    </w:rPr>
  </w:style>
  <w:style w:type="paragraph" w:styleId="Heading3">
    <w:name w:val="heading 3"/>
    <w:basedOn w:val="Normal"/>
    <w:qFormat/>
    <w:rsid w:val="004F0E7A"/>
    <w:pPr>
      <w:keepNext/>
      <w:keepLines/>
      <w:spacing w:before="200" w:after="0"/>
      <w:outlineLvl w:val="2"/>
    </w:pPr>
    <w:rPr>
      <w:rFonts w:ascii="Cambria" w:hAnsi="Cambria" w:cs="Cambria"/>
      <w:b/>
      <w:bCs/>
      <w:color w:val="4F81BD"/>
      <w:szCs w:val="21"/>
    </w:rPr>
  </w:style>
  <w:style w:type="paragraph" w:styleId="Heading5">
    <w:name w:val="heading 5"/>
    <w:basedOn w:val="Normal"/>
    <w:rsid w:val="004F0E7A"/>
    <w:pPr>
      <w:spacing w:before="240" w:after="60"/>
      <w:outlineLvl w:val="4"/>
    </w:pPr>
    <w:rPr>
      <w:rFonts w:ascii="Calibri" w:eastAsia="Times New Roman" w:hAnsi="Calibri" w:cs="Mangal"/>
      <w:b/>
      <w:bCs/>
      <w:i/>
      <w:iCs/>
      <w:sz w:val="26"/>
      <w:szCs w:val="23"/>
    </w:rPr>
  </w:style>
  <w:style w:type="paragraph" w:styleId="Heading8">
    <w:name w:val="heading 8"/>
    <w:basedOn w:val="Normal"/>
    <w:rsid w:val="004F0E7A"/>
    <w:pPr>
      <w:keepNext/>
      <w:widowControl/>
      <w:jc w:val="right"/>
      <w:outlineLvl w:val="7"/>
    </w:pPr>
    <w:rPr>
      <w:rFonts w:ascii="Arial" w:eastAsia="Times New Roman" w:hAnsi="Arial" w:cs="Arial"/>
      <w:b/>
      <w:color w:val="0000FF"/>
      <w:szCs w:val="20"/>
      <w:u w:val="single"/>
      <w:lang w:bidi="ar-SA"/>
    </w:rPr>
  </w:style>
  <w:style w:type="paragraph" w:styleId="Heading9">
    <w:name w:val="heading 9"/>
    <w:basedOn w:val="Normal"/>
    <w:rsid w:val="004F0E7A"/>
    <w:pPr>
      <w:keepNext/>
      <w:widowControl/>
      <w:ind w:left="360"/>
      <w:jc w:val="right"/>
      <w:outlineLvl w:val="8"/>
    </w:pPr>
    <w:rPr>
      <w:rFonts w:ascii="Arial" w:eastAsia="Times New Roman" w:hAnsi="Arial" w:cs="Arial"/>
      <w:b/>
      <w:color w:val="0000FF"/>
      <w:szCs w:val="20"/>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4F0E7A"/>
  </w:style>
  <w:style w:type="character" w:customStyle="1" w:styleId="WW8Num1z1">
    <w:name w:val="WW8Num1z1"/>
    <w:rsid w:val="004F0E7A"/>
  </w:style>
  <w:style w:type="character" w:customStyle="1" w:styleId="WW8Num1z2">
    <w:name w:val="WW8Num1z2"/>
    <w:rsid w:val="004F0E7A"/>
  </w:style>
  <w:style w:type="character" w:customStyle="1" w:styleId="WW8Num1z3">
    <w:name w:val="WW8Num1z3"/>
    <w:rsid w:val="004F0E7A"/>
  </w:style>
  <w:style w:type="character" w:customStyle="1" w:styleId="WW8Num1z4">
    <w:name w:val="WW8Num1z4"/>
    <w:rsid w:val="004F0E7A"/>
    <w:rPr>
      <w:i w:val="0"/>
      <w:sz w:val="24"/>
      <w:szCs w:val="24"/>
    </w:rPr>
  </w:style>
  <w:style w:type="character" w:customStyle="1" w:styleId="WW8Num1z5">
    <w:name w:val="WW8Num1z5"/>
    <w:rsid w:val="004F0E7A"/>
  </w:style>
  <w:style w:type="character" w:customStyle="1" w:styleId="WW8Num1z6">
    <w:name w:val="WW8Num1z6"/>
    <w:rsid w:val="004F0E7A"/>
  </w:style>
  <w:style w:type="character" w:customStyle="1" w:styleId="WW8Num1z7">
    <w:name w:val="WW8Num1z7"/>
    <w:rsid w:val="004F0E7A"/>
  </w:style>
  <w:style w:type="character" w:customStyle="1" w:styleId="WW8Num1z8">
    <w:name w:val="WW8Num1z8"/>
    <w:rsid w:val="004F0E7A"/>
  </w:style>
  <w:style w:type="character" w:customStyle="1" w:styleId="WW8Num2z0">
    <w:name w:val="WW8Num2z0"/>
    <w:rsid w:val="004F0E7A"/>
    <w:rPr>
      <w:rFonts w:ascii="Calibri" w:eastAsia="Times New Roman" w:hAnsi="Calibri" w:cs="Calibri"/>
      <w:b/>
      <w:bCs/>
      <w:iCs/>
      <w:color w:val="000000"/>
      <w:sz w:val="24"/>
      <w:szCs w:val="24"/>
      <w:lang w:val="en-IE" w:bidi="ar-SA"/>
    </w:rPr>
  </w:style>
  <w:style w:type="character" w:customStyle="1" w:styleId="WW8Num2z1">
    <w:name w:val="WW8Num2z1"/>
    <w:rsid w:val="004F0E7A"/>
  </w:style>
  <w:style w:type="character" w:customStyle="1" w:styleId="WW8Num2z2">
    <w:name w:val="WW8Num2z2"/>
    <w:rsid w:val="004F0E7A"/>
  </w:style>
  <w:style w:type="character" w:customStyle="1" w:styleId="WW8Num2z3">
    <w:name w:val="WW8Num2z3"/>
    <w:rsid w:val="004F0E7A"/>
  </w:style>
  <w:style w:type="character" w:customStyle="1" w:styleId="WW8Num2z4">
    <w:name w:val="WW8Num2z4"/>
    <w:rsid w:val="004F0E7A"/>
  </w:style>
  <w:style w:type="character" w:customStyle="1" w:styleId="WW8Num2z5">
    <w:name w:val="WW8Num2z5"/>
    <w:rsid w:val="004F0E7A"/>
  </w:style>
  <w:style w:type="character" w:customStyle="1" w:styleId="WW8Num2z6">
    <w:name w:val="WW8Num2z6"/>
    <w:rsid w:val="004F0E7A"/>
  </w:style>
  <w:style w:type="character" w:customStyle="1" w:styleId="WW8Num2z7">
    <w:name w:val="WW8Num2z7"/>
    <w:rsid w:val="004F0E7A"/>
    <w:rPr>
      <w:color w:val="000000"/>
      <w:sz w:val="22"/>
    </w:rPr>
  </w:style>
  <w:style w:type="character" w:customStyle="1" w:styleId="WW8Num2z8">
    <w:name w:val="WW8Num2z8"/>
    <w:rsid w:val="004F0E7A"/>
  </w:style>
  <w:style w:type="character" w:customStyle="1" w:styleId="WW8Num3z0">
    <w:name w:val="WW8Num3z0"/>
    <w:rsid w:val="004F0E7A"/>
    <w:rPr>
      <w:rFonts w:ascii="Calibri" w:eastAsia="Calibri" w:hAnsi="Calibri" w:cs="Calibri"/>
      <w:b/>
      <w:bCs/>
      <w:color w:val="000000"/>
      <w:sz w:val="32"/>
      <w:szCs w:val="24"/>
      <w:lang w:val="en-IE"/>
    </w:rPr>
  </w:style>
  <w:style w:type="character" w:customStyle="1" w:styleId="WW8Num3z1">
    <w:name w:val="WW8Num3z1"/>
    <w:rsid w:val="004F0E7A"/>
  </w:style>
  <w:style w:type="character" w:customStyle="1" w:styleId="WW8Num3z2">
    <w:name w:val="WW8Num3z2"/>
    <w:rsid w:val="004F0E7A"/>
  </w:style>
  <w:style w:type="character" w:customStyle="1" w:styleId="WW8Num3z3">
    <w:name w:val="WW8Num3z3"/>
    <w:rsid w:val="004F0E7A"/>
  </w:style>
  <w:style w:type="character" w:customStyle="1" w:styleId="WW8Num3z4">
    <w:name w:val="WW8Num3z4"/>
    <w:rsid w:val="004F0E7A"/>
  </w:style>
  <w:style w:type="character" w:customStyle="1" w:styleId="WW8Num3z5">
    <w:name w:val="WW8Num3z5"/>
    <w:rsid w:val="004F0E7A"/>
  </w:style>
  <w:style w:type="character" w:customStyle="1" w:styleId="WW8Num3z6">
    <w:name w:val="WW8Num3z6"/>
    <w:rsid w:val="004F0E7A"/>
  </w:style>
  <w:style w:type="character" w:customStyle="1" w:styleId="WW8Num3z7">
    <w:name w:val="WW8Num3z7"/>
    <w:rsid w:val="004F0E7A"/>
  </w:style>
  <w:style w:type="character" w:customStyle="1" w:styleId="WW8Num3z8">
    <w:name w:val="WW8Num3z8"/>
    <w:rsid w:val="004F0E7A"/>
  </w:style>
  <w:style w:type="character" w:customStyle="1" w:styleId="WW8Num4z0">
    <w:name w:val="WW8Num4z0"/>
    <w:rsid w:val="004F0E7A"/>
    <w:rPr>
      <w:rFonts w:ascii="Calibri" w:eastAsia="Calibri" w:hAnsi="Calibri" w:cs="Calibri"/>
      <w:b/>
      <w:bCs/>
      <w:color w:val="000000"/>
      <w:szCs w:val="24"/>
      <w:lang w:val="en-IE"/>
    </w:rPr>
  </w:style>
  <w:style w:type="character" w:customStyle="1" w:styleId="WW8Num4z1">
    <w:name w:val="WW8Num4z1"/>
    <w:rsid w:val="004F0E7A"/>
    <w:rPr>
      <w:rFonts w:ascii="Courier New" w:hAnsi="Courier New" w:cs="Courier New"/>
    </w:rPr>
  </w:style>
  <w:style w:type="character" w:customStyle="1" w:styleId="WW8Num4z2">
    <w:name w:val="WW8Num4z2"/>
    <w:rsid w:val="004F0E7A"/>
    <w:rPr>
      <w:rFonts w:ascii="Wingdings" w:hAnsi="Wingdings" w:cs="Wingdings"/>
    </w:rPr>
  </w:style>
  <w:style w:type="character" w:customStyle="1" w:styleId="WW8Num4z3">
    <w:name w:val="WW8Num4z3"/>
    <w:rsid w:val="004F0E7A"/>
    <w:rPr>
      <w:rFonts w:ascii="Symbol" w:hAnsi="Symbol" w:cs="Symbol"/>
    </w:rPr>
  </w:style>
  <w:style w:type="character" w:customStyle="1" w:styleId="WW8Num4z4">
    <w:name w:val="WW8Num4z4"/>
    <w:rsid w:val="004F0E7A"/>
  </w:style>
  <w:style w:type="character" w:customStyle="1" w:styleId="WW8Num4z5">
    <w:name w:val="WW8Num4z5"/>
    <w:rsid w:val="004F0E7A"/>
  </w:style>
  <w:style w:type="character" w:customStyle="1" w:styleId="WW8Num4z6">
    <w:name w:val="WW8Num4z6"/>
    <w:rsid w:val="004F0E7A"/>
  </w:style>
  <w:style w:type="character" w:customStyle="1" w:styleId="WW8Num4z7">
    <w:name w:val="WW8Num4z7"/>
    <w:rsid w:val="004F0E7A"/>
  </w:style>
  <w:style w:type="character" w:customStyle="1" w:styleId="WW8Num4z8">
    <w:name w:val="WW8Num4z8"/>
    <w:rsid w:val="004F0E7A"/>
  </w:style>
  <w:style w:type="character" w:customStyle="1" w:styleId="WW8Num5z0">
    <w:name w:val="WW8Num5z0"/>
    <w:rsid w:val="004F0E7A"/>
    <w:rPr>
      <w:rFonts w:ascii="Calibri" w:hAnsi="Calibri" w:cs="Calibri"/>
    </w:rPr>
  </w:style>
  <w:style w:type="character" w:customStyle="1" w:styleId="WW8Num6z0">
    <w:name w:val="WW8Num6z0"/>
    <w:rsid w:val="004F0E7A"/>
    <w:rPr>
      <w:rFonts w:ascii="Symbol" w:hAnsi="Symbol" w:cs="Symbol"/>
    </w:rPr>
  </w:style>
  <w:style w:type="character" w:customStyle="1" w:styleId="WW8Num7z0">
    <w:name w:val="WW8Num7z0"/>
    <w:rsid w:val="004F0E7A"/>
    <w:rPr>
      <w:rFonts w:ascii="Calibri" w:eastAsia="SimSun" w:hAnsi="Calibri" w:cs="Calibri"/>
    </w:rPr>
  </w:style>
  <w:style w:type="character" w:customStyle="1" w:styleId="WW8Num8z0">
    <w:name w:val="WW8Num8z0"/>
    <w:rsid w:val="004F0E7A"/>
    <w:rPr>
      <w:rFonts w:ascii="Calibri" w:hAnsi="Calibri" w:cs="Calibri"/>
    </w:rPr>
  </w:style>
  <w:style w:type="character" w:customStyle="1" w:styleId="WW-DefaultParagraphFont">
    <w:name w:val="WW-Default Paragraph Font"/>
    <w:rsid w:val="004F0E7A"/>
  </w:style>
  <w:style w:type="character" w:customStyle="1" w:styleId="WW-DefaultParagraphFont1">
    <w:name w:val="WW-Default Paragraph Font1"/>
    <w:rsid w:val="004F0E7A"/>
  </w:style>
  <w:style w:type="character" w:customStyle="1" w:styleId="WW-DefaultParagraphFont11">
    <w:name w:val="WW-Default Paragraph Font11"/>
    <w:rsid w:val="004F0E7A"/>
  </w:style>
  <w:style w:type="character" w:customStyle="1" w:styleId="WW8Num5z1">
    <w:name w:val="WW8Num5z1"/>
    <w:rsid w:val="004F0E7A"/>
  </w:style>
  <w:style w:type="character" w:customStyle="1" w:styleId="WW8Num5z2">
    <w:name w:val="WW8Num5z2"/>
    <w:rsid w:val="004F0E7A"/>
  </w:style>
  <w:style w:type="character" w:customStyle="1" w:styleId="WW8Num5z3">
    <w:name w:val="WW8Num5z3"/>
    <w:rsid w:val="004F0E7A"/>
  </w:style>
  <w:style w:type="character" w:customStyle="1" w:styleId="WW8Num5z4">
    <w:name w:val="WW8Num5z4"/>
    <w:rsid w:val="004F0E7A"/>
  </w:style>
  <w:style w:type="character" w:customStyle="1" w:styleId="WW8Num5z5">
    <w:name w:val="WW8Num5z5"/>
    <w:rsid w:val="004F0E7A"/>
  </w:style>
  <w:style w:type="character" w:customStyle="1" w:styleId="WW8Num5z6">
    <w:name w:val="WW8Num5z6"/>
    <w:rsid w:val="004F0E7A"/>
  </w:style>
  <w:style w:type="character" w:customStyle="1" w:styleId="WW8Num5z7">
    <w:name w:val="WW8Num5z7"/>
    <w:rsid w:val="004F0E7A"/>
  </w:style>
  <w:style w:type="character" w:customStyle="1" w:styleId="WW8Num5z8">
    <w:name w:val="WW8Num5z8"/>
    <w:rsid w:val="004F0E7A"/>
  </w:style>
  <w:style w:type="character" w:customStyle="1" w:styleId="WW8Num9z0">
    <w:name w:val="WW8Num9z0"/>
    <w:rsid w:val="004F0E7A"/>
    <w:rPr>
      <w:rFonts w:ascii="Calibri" w:hAnsi="Calibri" w:cs="Calibri"/>
    </w:rPr>
  </w:style>
  <w:style w:type="character" w:customStyle="1" w:styleId="WW8Num6z1">
    <w:name w:val="WW8Num6z1"/>
    <w:rsid w:val="004F0E7A"/>
    <w:rPr>
      <w:rFonts w:ascii="Courier New" w:hAnsi="Courier New" w:cs="Courier New"/>
    </w:rPr>
  </w:style>
  <w:style w:type="character" w:customStyle="1" w:styleId="WW8Num6z2">
    <w:name w:val="WW8Num6z2"/>
    <w:rsid w:val="004F0E7A"/>
    <w:rPr>
      <w:rFonts w:ascii="Wingdings" w:hAnsi="Wingdings" w:cs="Wingdings"/>
    </w:rPr>
  </w:style>
  <w:style w:type="character" w:customStyle="1" w:styleId="WW8Num7z1">
    <w:name w:val="WW8Num7z1"/>
    <w:rsid w:val="004F0E7A"/>
    <w:rPr>
      <w:rFonts w:ascii="Courier New" w:hAnsi="Courier New" w:cs="Courier New"/>
    </w:rPr>
  </w:style>
  <w:style w:type="character" w:customStyle="1" w:styleId="WW8Num7z2">
    <w:name w:val="WW8Num7z2"/>
    <w:rsid w:val="004F0E7A"/>
    <w:rPr>
      <w:rFonts w:ascii="Wingdings" w:hAnsi="Wingdings" w:cs="Wingdings"/>
    </w:rPr>
  </w:style>
  <w:style w:type="character" w:customStyle="1" w:styleId="WW8Num7z3">
    <w:name w:val="WW8Num7z3"/>
    <w:rsid w:val="004F0E7A"/>
    <w:rPr>
      <w:rFonts w:ascii="Symbol" w:hAnsi="Symbol" w:cs="Symbol"/>
    </w:rPr>
  </w:style>
  <w:style w:type="character" w:customStyle="1" w:styleId="WW8Num8z1">
    <w:name w:val="WW8Num8z1"/>
    <w:rsid w:val="004F0E7A"/>
  </w:style>
  <w:style w:type="character" w:customStyle="1" w:styleId="WW8Num8z2">
    <w:name w:val="WW8Num8z2"/>
    <w:rsid w:val="004F0E7A"/>
  </w:style>
  <w:style w:type="character" w:customStyle="1" w:styleId="WW8Num8z3">
    <w:name w:val="WW8Num8z3"/>
    <w:rsid w:val="004F0E7A"/>
  </w:style>
  <w:style w:type="character" w:customStyle="1" w:styleId="WW8Num8z4">
    <w:name w:val="WW8Num8z4"/>
    <w:rsid w:val="004F0E7A"/>
  </w:style>
  <w:style w:type="character" w:customStyle="1" w:styleId="WW8Num8z5">
    <w:name w:val="WW8Num8z5"/>
    <w:rsid w:val="004F0E7A"/>
  </w:style>
  <w:style w:type="character" w:customStyle="1" w:styleId="WW8Num8z6">
    <w:name w:val="WW8Num8z6"/>
    <w:rsid w:val="004F0E7A"/>
  </w:style>
  <w:style w:type="character" w:customStyle="1" w:styleId="WW8Num8z7">
    <w:name w:val="WW8Num8z7"/>
    <w:rsid w:val="004F0E7A"/>
  </w:style>
  <w:style w:type="character" w:customStyle="1" w:styleId="WW8Num8z8">
    <w:name w:val="WW8Num8z8"/>
    <w:rsid w:val="004F0E7A"/>
  </w:style>
  <w:style w:type="character" w:customStyle="1" w:styleId="WW-DefaultParagraphFont111">
    <w:name w:val="WW-Default Paragraph Font111"/>
    <w:rsid w:val="004F0E7A"/>
  </w:style>
  <w:style w:type="character" w:customStyle="1" w:styleId="WW-DefaultParagraphFont1111">
    <w:name w:val="WW-Default Paragraph Font1111"/>
    <w:rsid w:val="004F0E7A"/>
  </w:style>
  <w:style w:type="character" w:customStyle="1" w:styleId="BalloonTextChar">
    <w:name w:val="Balloon Text Char"/>
    <w:basedOn w:val="WW-DefaultParagraphFont1111"/>
    <w:rsid w:val="004F0E7A"/>
    <w:rPr>
      <w:rFonts w:ascii="Tahoma" w:eastAsia="SimSun" w:hAnsi="Tahoma" w:cs="Mangal"/>
      <w:sz w:val="16"/>
      <w:szCs w:val="14"/>
      <w:lang w:val="en-GB" w:bidi="hi-IN"/>
    </w:rPr>
  </w:style>
  <w:style w:type="character" w:customStyle="1" w:styleId="Heading8Char">
    <w:name w:val="Heading 8 Char"/>
    <w:basedOn w:val="WW-DefaultParagraphFont1111"/>
    <w:rsid w:val="004F0E7A"/>
    <w:rPr>
      <w:rFonts w:ascii="Arial" w:eastAsia="Times New Roman" w:hAnsi="Arial" w:cs="Arial"/>
      <w:b/>
      <w:color w:val="0000FF"/>
      <w:sz w:val="24"/>
      <w:szCs w:val="20"/>
      <w:u w:val="single"/>
      <w:lang w:val="en-GB" w:eastAsia="zh-CN"/>
    </w:rPr>
  </w:style>
  <w:style w:type="character" w:customStyle="1" w:styleId="Heading9Char">
    <w:name w:val="Heading 9 Char"/>
    <w:basedOn w:val="WW-DefaultParagraphFont1111"/>
    <w:rsid w:val="004F0E7A"/>
    <w:rPr>
      <w:rFonts w:ascii="Arial" w:eastAsia="Times New Roman" w:hAnsi="Arial" w:cs="Arial"/>
      <w:b/>
      <w:color w:val="0000FF"/>
      <w:sz w:val="24"/>
      <w:szCs w:val="20"/>
      <w:u w:val="single"/>
      <w:lang w:val="en-GB" w:eastAsia="zh-CN"/>
    </w:rPr>
  </w:style>
  <w:style w:type="character" w:customStyle="1" w:styleId="BodyTextChar">
    <w:name w:val="Body Text Char"/>
    <w:basedOn w:val="WW-DefaultParagraphFont1111"/>
    <w:rsid w:val="004F0E7A"/>
    <w:rPr>
      <w:rFonts w:ascii="Arial" w:eastAsia="Times New Roman" w:hAnsi="Arial" w:cs="Arial"/>
      <w:b/>
      <w:sz w:val="24"/>
      <w:szCs w:val="20"/>
      <w:lang w:val="en-GB" w:eastAsia="zh-CN"/>
    </w:rPr>
  </w:style>
  <w:style w:type="character" w:customStyle="1" w:styleId="BodyTextIndentChar">
    <w:name w:val="Body Text Indent Char"/>
    <w:basedOn w:val="WW-DefaultParagraphFont1111"/>
    <w:rsid w:val="004F0E7A"/>
    <w:rPr>
      <w:rFonts w:ascii="Arial" w:eastAsia="Times New Roman" w:hAnsi="Arial" w:cs="Arial"/>
      <w:sz w:val="24"/>
      <w:szCs w:val="20"/>
      <w:lang w:eastAsia="zh-CN"/>
    </w:rPr>
  </w:style>
  <w:style w:type="character" w:customStyle="1" w:styleId="Heading3Char">
    <w:name w:val="Heading 3 Char"/>
    <w:basedOn w:val="WW-DefaultParagraphFont1111"/>
    <w:rsid w:val="004F0E7A"/>
    <w:rPr>
      <w:rFonts w:ascii="Cambria" w:hAnsi="Cambria" w:cs="Cambria"/>
      <w:b/>
      <w:bCs/>
      <w:color w:val="4F81BD"/>
      <w:sz w:val="24"/>
      <w:szCs w:val="21"/>
      <w:lang w:val="en-GB" w:bidi="hi-IN"/>
    </w:rPr>
  </w:style>
  <w:style w:type="character" w:customStyle="1" w:styleId="ListLabel1">
    <w:name w:val="ListLabel 1"/>
    <w:rsid w:val="004F0E7A"/>
    <w:rPr>
      <w:rFonts w:eastAsia="Calibri" w:cs="Calibri"/>
      <w:sz w:val="24"/>
      <w:szCs w:val="24"/>
    </w:rPr>
  </w:style>
  <w:style w:type="character" w:customStyle="1" w:styleId="ListLabel2">
    <w:name w:val="ListLabel 2"/>
    <w:rsid w:val="004F0E7A"/>
    <w:rPr>
      <w:rFonts w:eastAsia="SimSun"/>
    </w:rPr>
  </w:style>
  <w:style w:type="character" w:customStyle="1" w:styleId="ListLabel3">
    <w:name w:val="ListLabel 3"/>
    <w:rsid w:val="004F0E7A"/>
    <w:rPr>
      <w:rFonts w:eastAsia="SimSun" w:cs="Calibri"/>
      <w:sz w:val="32"/>
      <w:u w:val="single"/>
    </w:rPr>
  </w:style>
  <w:style w:type="character" w:customStyle="1" w:styleId="ListLabel4">
    <w:name w:val="ListLabel 4"/>
    <w:rsid w:val="004F0E7A"/>
    <w:rPr>
      <w:rFonts w:cs="Courier New"/>
    </w:rPr>
  </w:style>
  <w:style w:type="character" w:customStyle="1" w:styleId="ListLabel5">
    <w:name w:val="ListLabel 5"/>
    <w:rsid w:val="004F0E7A"/>
    <w:rPr>
      <w:rFonts w:eastAsia="Calibri" w:cs="Calibri"/>
    </w:rPr>
  </w:style>
  <w:style w:type="character" w:customStyle="1" w:styleId="ListLabel6">
    <w:name w:val="ListLabel 6"/>
    <w:rsid w:val="004F0E7A"/>
    <w:rPr>
      <w:sz w:val="24"/>
      <w:szCs w:val="24"/>
    </w:rPr>
  </w:style>
  <w:style w:type="character" w:customStyle="1" w:styleId="ListLabel7">
    <w:name w:val="ListLabel 7"/>
    <w:rsid w:val="004F0E7A"/>
    <w:rPr>
      <w:rFonts w:cs="Calibri"/>
    </w:rPr>
  </w:style>
  <w:style w:type="character" w:customStyle="1" w:styleId="ListLabel8">
    <w:name w:val="ListLabel 8"/>
    <w:rsid w:val="004F0E7A"/>
    <w:rPr>
      <w:rFonts w:cs="Courier New"/>
    </w:rPr>
  </w:style>
  <w:style w:type="character" w:customStyle="1" w:styleId="ListLabel9">
    <w:name w:val="ListLabel 9"/>
    <w:rsid w:val="004F0E7A"/>
    <w:rPr>
      <w:rFonts w:cs="Wingdings"/>
    </w:rPr>
  </w:style>
  <w:style w:type="character" w:customStyle="1" w:styleId="ListLabel10">
    <w:name w:val="ListLabel 10"/>
    <w:rsid w:val="004F0E7A"/>
    <w:rPr>
      <w:rFonts w:cs="Symbol"/>
    </w:rPr>
  </w:style>
  <w:style w:type="character" w:customStyle="1" w:styleId="ListLabel11">
    <w:name w:val="ListLabel 11"/>
    <w:rsid w:val="004F0E7A"/>
    <w:rPr>
      <w:sz w:val="24"/>
      <w:szCs w:val="24"/>
    </w:rPr>
  </w:style>
  <w:style w:type="character" w:customStyle="1" w:styleId="ListLabel12">
    <w:name w:val="ListLabel 12"/>
    <w:rsid w:val="004F0E7A"/>
    <w:rPr>
      <w:sz w:val="24"/>
      <w:szCs w:val="24"/>
    </w:rPr>
  </w:style>
  <w:style w:type="character" w:customStyle="1" w:styleId="ListLabel13">
    <w:name w:val="ListLabel 13"/>
    <w:rsid w:val="004F0E7A"/>
    <w:rPr>
      <w:sz w:val="24"/>
      <w:szCs w:val="24"/>
    </w:rPr>
  </w:style>
  <w:style w:type="character" w:customStyle="1" w:styleId="ListLabel14">
    <w:name w:val="ListLabel 14"/>
    <w:rsid w:val="004F0E7A"/>
    <w:rPr>
      <w:sz w:val="24"/>
      <w:szCs w:val="24"/>
    </w:rPr>
  </w:style>
  <w:style w:type="character" w:customStyle="1" w:styleId="ListLabel15">
    <w:name w:val="ListLabel 15"/>
    <w:rsid w:val="004F0E7A"/>
    <w:rPr>
      <w:sz w:val="24"/>
      <w:szCs w:val="24"/>
    </w:rPr>
  </w:style>
  <w:style w:type="character" w:customStyle="1" w:styleId="ListLabel16">
    <w:name w:val="ListLabel 16"/>
    <w:rsid w:val="004F0E7A"/>
    <w:rPr>
      <w:rFonts w:eastAsia="SimSun" w:cs="Calibri"/>
    </w:rPr>
  </w:style>
  <w:style w:type="character" w:customStyle="1" w:styleId="ListLabel17">
    <w:name w:val="ListLabel 17"/>
    <w:rsid w:val="004F0E7A"/>
    <w:rPr>
      <w:rFonts w:cs="Courier New"/>
    </w:rPr>
  </w:style>
  <w:style w:type="character" w:customStyle="1" w:styleId="ListLabel18">
    <w:name w:val="ListLabel 18"/>
    <w:rsid w:val="004F0E7A"/>
    <w:rPr>
      <w:sz w:val="24"/>
      <w:szCs w:val="24"/>
    </w:rPr>
  </w:style>
  <w:style w:type="character" w:customStyle="1" w:styleId="ListLabel19">
    <w:name w:val="ListLabel 19"/>
    <w:rsid w:val="004F0E7A"/>
    <w:rPr>
      <w:rFonts w:cs="Calibri"/>
    </w:rPr>
  </w:style>
  <w:style w:type="character" w:customStyle="1" w:styleId="ListLabel20">
    <w:name w:val="ListLabel 20"/>
    <w:rsid w:val="004F0E7A"/>
    <w:rPr>
      <w:rFonts w:cs="Courier New"/>
    </w:rPr>
  </w:style>
  <w:style w:type="character" w:customStyle="1" w:styleId="ListLabel21">
    <w:name w:val="ListLabel 21"/>
    <w:rsid w:val="004F0E7A"/>
    <w:rPr>
      <w:rFonts w:cs="Wingdings"/>
    </w:rPr>
  </w:style>
  <w:style w:type="character" w:customStyle="1" w:styleId="ListLabel22">
    <w:name w:val="ListLabel 22"/>
    <w:rsid w:val="004F0E7A"/>
    <w:rPr>
      <w:rFonts w:cs="Symbol"/>
    </w:rPr>
  </w:style>
  <w:style w:type="character" w:customStyle="1" w:styleId="ListLabel23">
    <w:name w:val="ListLabel 23"/>
    <w:rsid w:val="004F0E7A"/>
    <w:rPr>
      <w:sz w:val="24"/>
      <w:szCs w:val="24"/>
    </w:rPr>
  </w:style>
  <w:style w:type="character" w:customStyle="1" w:styleId="ListLabel24">
    <w:name w:val="ListLabel 24"/>
    <w:rsid w:val="004F0E7A"/>
    <w:rPr>
      <w:rFonts w:cs="Calibri"/>
    </w:rPr>
  </w:style>
  <w:style w:type="character" w:customStyle="1" w:styleId="ListLabel25">
    <w:name w:val="ListLabel 25"/>
    <w:rsid w:val="004F0E7A"/>
    <w:rPr>
      <w:rFonts w:cs="Courier New"/>
    </w:rPr>
  </w:style>
  <w:style w:type="character" w:customStyle="1" w:styleId="ListLabel26">
    <w:name w:val="ListLabel 26"/>
    <w:rsid w:val="004F0E7A"/>
    <w:rPr>
      <w:rFonts w:cs="Wingdings"/>
    </w:rPr>
  </w:style>
  <w:style w:type="character" w:customStyle="1" w:styleId="ListLabel27">
    <w:name w:val="ListLabel 27"/>
    <w:rsid w:val="004F0E7A"/>
    <w:rPr>
      <w:rFonts w:cs="Symbol"/>
    </w:rPr>
  </w:style>
  <w:style w:type="character" w:customStyle="1" w:styleId="InternetLink">
    <w:name w:val="Internet Link"/>
    <w:rsid w:val="004F0E7A"/>
    <w:rPr>
      <w:color w:val="000080"/>
      <w:u w:val="single"/>
    </w:rPr>
  </w:style>
  <w:style w:type="character" w:customStyle="1" w:styleId="ListLabel28">
    <w:name w:val="ListLabel 28"/>
    <w:rsid w:val="004F0E7A"/>
    <w:rPr>
      <w:sz w:val="24"/>
      <w:szCs w:val="24"/>
    </w:rPr>
  </w:style>
  <w:style w:type="character" w:customStyle="1" w:styleId="ListLabel29">
    <w:name w:val="ListLabel 29"/>
    <w:rsid w:val="004F0E7A"/>
    <w:rPr>
      <w:rFonts w:cs="Calibri"/>
    </w:rPr>
  </w:style>
  <w:style w:type="character" w:customStyle="1" w:styleId="ListLabel30">
    <w:name w:val="ListLabel 30"/>
    <w:rsid w:val="004F0E7A"/>
    <w:rPr>
      <w:rFonts w:cs="Courier New"/>
    </w:rPr>
  </w:style>
  <w:style w:type="character" w:customStyle="1" w:styleId="ListLabel31">
    <w:name w:val="ListLabel 31"/>
    <w:rsid w:val="004F0E7A"/>
    <w:rPr>
      <w:rFonts w:cs="Wingdings"/>
    </w:rPr>
  </w:style>
  <w:style w:type="character" w:customStyle="1" w:styleId="ListLabel32">
    <w:name w:val="ListLabel 32"/>
    <w:rsid w:val="004F0E7A"/>
    <w:rPr>
      <w:rFonts w:cs="Symbol"/>
    </w:rPr>
  </w:style>
  <w:style w:type="character" w:customStyle="1" w:styleId="Heading5Char">
    <w:name w:val="Heading 5 Char"/>
    <w:basedOn w:val="WW-DefaultParagraphFont111"/>
    <w:rsid w:val="004F0E7A"/>
    <w:rPr>
      <w:rFonts w:ascii="Calibri" w:eastAsia="Times New Roman" w:hAnsi="Calibri" w:cs="Mangal"/>
      <w:b/>
      <w:bCs/>
      <w:i/>
      <w:iCs/>
      <w:color w:val="00000A"/>
      <w:sz w:val="26"/>
      <w:szCs w:val="23"/>
      <w:lang w:val="en-GB" w:bidi="hi-IN"/>
    </w:rPr>
  </w:style>
  <w:style w:type="character" w:customStyle="1" w:styleId="NoSpacingChar">
    <w:name w:val="No Spacing Char"/>
    <w:basedOn w:val="WW-DefaultParagraphFont111"/>
    <w:uiPriority w:val="1"/>
    <w:rsid w:val="004F0E7A"/>
    <w:rPr>
      <w:rFonts w:ascii="Calibri" w:eastAsia="Times New Roman" w:hAnsi="Calibri" w:cs="Times New Roman"/>
      <w:sz w:val="22"/>
      <w:szCs w:val="22"/>
      <w:lang w:val="en-US" w:bidi="en-US"/>
    </w:rPr>
  </w:style>
  <w:style w:type="character" w:customStyle="1" w:styleId="FooterChar">
    <w:name w:val="Footer Char"/>
    <w:basedOn w:val="WW-DefaultParagraphFont111"/>
    <w:uiPriority w:val="99"/>
    <w:rsid w:val="004F0E7A"/>
    <w:rPr>
      <w:rFonts w:eastAsia="SimSun" w:cs="Tahoma"/>
      <w:color w:val="00000A"/>
      <w:sz w:val="24"/>
      <w:szCs w:val="24"/>
      <w:lang w:val="en-GB" w:bidi="hi-IN"/>
    </w:rPr>
  </w:style>
  <w:style w:type="character" w:customStyle="1" w:styleId="BodyText2Char">
    <w:name w:val="Body Text 2 Char"/>
    <w:basedOn w:val="WW-DefaultParagraphFont111"/>
    <w:rsid w:val="004F0E7A"/>
    <w:rPr>
      <w:rFonts w:eastAsia="SimSun" w:cs="Mangal"/>
      <w:color w:val="00000A"/>
      <w:sz w:val="24"/>
      <w:szCs w:val="21"/>
      <w:lang w:val="en-GB" w:bidi="hi-IN"/>
    </w:rPr>
  </w:style>
  <w:style w:type="character" w:customStyle="1" w:styleId="Bullets">
    <w:name w:val="Bullets"/>
    <w:rsid w:val="004F0E7A"/>
    <w:rPr>
      <w:rFonts w:ascii="OpenSymbol" w:eastAsia="OpenSymbol" w:hAnsi="OpenSymbol" w:cs="OpenSymbol"/>
    </w:rPr>
  </w:style>
  <w:style w:type="character" w:customStyle="1" w:styleId="StrongEmphasis">
    <w:name w:val="Strong Emphasis"/>
    <w:basedOn w:val="WW-DefaultParagraphFont11"/>
    <w:rsid w:val="004F0E7A"/>
    <w:rPr>
      <w:b/>
      <w:bCs/>
    </w:rPr>
  </w:style>
  <w:style w:type="character" w:customStyle="1" w:styleId="ListLabel33">
    <w:name w:val="ListLabel 33"/>
    <w:rsid w:val="004F0E7A"/>
    <w:rPr>
      <w:i w:val="0"/>
      <w:sz w:val="24"/>
      <w:szCs w:val="24"/>
    </w:rPr>
  </w:style>
  <w:style w:type="character" w:customStyle="1" w:styleId="ListLabel34">
    <w:name w:val="ListLabel 34"/>
    <w:rsid w:val="004F0E7A"/>
    <w:rPr>
      <w:rFonts w:eastAsia="Times New Roman" w:cs="Calibri"/>
      <w:b/>
      <w:bCs/>
      <w:iCs/>
      <w:color w:val="000000"/>
      <w:sz w:val="24"/>
      <w:szCs w:val="24"/>
      <w:lang w:val="en-IE" w:bidi="ar-SA"/>
    </w:rPr>
  </w:style>
  <w:style w:type="character" w:customStyle="1" w:styleId="ListLabel35">
    <w:name w:val="ListLabel 35"/>
    <w:rsid w:val="004F0E7A"/>
    <w:rPr>
      <w:color w:val="000000"/>
      <w:sz w:val="22"/>
    </w:rPr>
  </w:style>
  <w:style w:type="character" w:customStyle="1" w:styleId="ListLabel36">
    <w:name w:val="ListLabel 36"/>
    <w:rsid w:val="004F0E7A"/>
    <w:rPr>
      <w:rFonts w:eastAsia="Calibri" w:cs="Calibri"/>
      <w:b/>
      <w:bCs/>
      <w:color w:val="000000"/>
      <w:sz w:val="32"/>
      <w:szCs w:val="24"/>
      <w:lang w:val="en-IE"/>
    </w:rPr>
  </w:style>
  <w:style w:type="character" w:customStyle="1" w:styleId="ListLabel37">
    <w:name w:val="ListLabel 37"/>
    <w:rsid w:val="004F0E7A"/>
    <w:rPr>
      <w:rFonts w:eastAsia="Calibri" w:cs="Calibri"/>
      <w:b/>
      <w:bCs/>
      <w:color w:val="000000"/>
      <w:szCs w:val="24"/>
      <w:lang w:val="en-IE"/>
    </w:rPr>
  </w:style>
  <w:style w:type="character" w:customStyle="1" w:styleId="ListLabel38">
    <w:name w:val="ListLabel 38"/>
    <w:rsid w:val="004F0E7A"/>
    <w:rPr>
      <w:rFonts w:cs="Courier New"/>
    </w:rPr>
  </w:style>
  <w:style w:type="character" w:customStyle="1" w:styleId="ListLabel39">
    <w:name w:val="ListLabel 39"/>
    <w:rsid w:val="004F0E7A"/>
    <w:rPr>
      <w:rFonts w:cs="Wingdings"/>
    </w:rPr>
  </w:style>
  <w:style w:type="character" w:customStyle="1" w:styleId="ListLabel40">
    <w:name w:val="ListLabel 40"/>
    <w:rsid w:val="004F0E7A"/>
    <w:rPr>
      <w:rFonts w:cs="Symbol"/>
    </w:rPr>
  </w:style>
  <w:style w:type="character" w:customStyle="1" w:styleId="ListLabel41">
    <w:name w:val="ListLabel 41"/>
    <w:rsid w:val="004F0E7A"/>
    <w:rPr>
      <w:i w:val="0"/>
      <w:sz w:val="24"/>
      <w:szCs w:val="24"/>
    </w:rPr>
  </w:style>
  <w:style w:type="character" w:customStyle="1" w:styleId="ListLabel42">
    <w:name w:val="ListLabel 42"/>
    <w:rsid w:val="004F0E7A"/>
    <w:rPr>
      <w:b/>
      <w:bCs/>
      <w:iCs/>
      <w:color w:val="000000"/>
      <w:sz w:val="24"/>
      <w:szCs w:val="24"/>
    </w:rPr>
  </w:style>
  <w:style w:type="character" w:customStyle="1" w:styleId="ListLabel43">
    <w:name w:val="ListLabel 43"/>
    <w:rsid w:val="004F0E7A"/>
    <w:rPr>
      <w:color w:val="000000"/>
      <w:sz w:val="22"/>
    </w:rPr>
  </w:style>
  <w:style w:type="character" w:customStyle="1" w:styleId="ListLabel44">
    <w:name w:val="ListLabel 44"/>
    <w:rsid w:val="004F0E7A"/>
    <w:rPr>
      <w:b/>
      <w:bCs/>
      <w:color w:val="000000"/>
      <w:sz w:val="32"/>
      <w:szCs w:val="24"/>
    </w:rPr>
  </w:style>
  <w:style w:type="character" w:customStyle="1" w:styleId="ListLabel45">
    <w:name w:val="ListLabel 45"/>
    <w:rsid w:val="004F0E7A"/>
    <w:rPr>
      <w:b/>
      <w:bCs/>
      <w:color w:val="000000"/>
      <w:szCs w:val="24"/>
    </w:rPr>
  </w:style>
  <w:style w:type="character" w:customStyle="1" w:styleId="ListLabel46">
    <w:name w:val="ListLabel 46"/>
    <w:rsid w:val="004F0E7A"/>
    <w:rPr>
      <w:b/>
      <w:bCs/>
      <w:iCs/>
      <w:color w:val="000000"/>
      <w:sz w:val="24"/>
      <w:szCs w:val="24"/>
    </w:rPr>
  </w:style>
  <w:style w:type="character" w:customStyle="1" w:styleId="ListLabel47">
    <w:name w:val="ListLabel 47"/>
    <w:rsid w:val="004F0E7A"/>
    <w:rPr>
      <w:color w:val="000000"/>
      <w:sz w:val="22"/>
    </w:rPr>
  </w:style>
  <w:style w:type="character" w:customStyle="1" w:styleId="ListLabel48">
    <w:name w:val="ListLabel 48"/>
    <w:rsid w:val="004F0E7A"/>
    <w:rPr>
      <w:b/>
      <w:bCs/>
      <w:color w:val="000000"/>
      <w:sz w:val="32"/>
      <w:szCs w:val="24"/>
    </w:rPr>
  </w:style>
  <w:style w:type="character" w:customStyle="1" w:styleId="ListLabel49">
    <w:name w:val="ListLabel 49"/>
    <w:rsid w:val="004F0E7A"/>
    <w:rPr>
      <w:b/>
      <w:bCs/>
      <w:color w:val="000000"/>
      <w:szCs w:val="24"/>
    </w:rPr>
  </w:style>
  <w:style w:type="character" w:customStyle="1" w:styleId="ListLabel50">
    <w:name w:val="ListLabel 50"/>
    <w:rsid w:val="004F0E7A"/>
    <w:rPr>
      <w:b/>
      <w:bCs/>
      <w:iCs/>
      <w:color w:val="000000"/>
      <w:sz w:val="24"/>
      <w:szCs w:val="24"/>
    </w:rPr>
  </w:style>
  <w:style w:type="character" w:customStyle="1" w:styleId="ListLabel51">
    <w:name w:val="ListLabel 51"/>
    <w:rsid w:val="004F0E7A"/>
    <w:rPr>
      <w:color w:val="000000"/>
      <w:sz w:val="22"/>
    </w:rPr>
  </w:style>
  <w:style w:type="character" w:customStyle="1" w:styleId="ListLabel52">
    <w:name w:val="ListLabel 52"/>
    <w:rsid w:val="004F0E7A"/>
    <w:rPr>
      <w:b/>
      <w:bCs/>
      <w:color w:val="000000"/>
      <w:sz w:val="32"/>
      <w:szCs w:val="24"/>
    </w:rPr>
  </w:style>
  <w:style w:type="character" w:customStyle="1" w:styleId="ListLabel53">
    <w:name w:val="ListLabel 53"/>
    <w:rsid w:val="004F0E7A"/>
    <w:rPr>
      <w:b/>
      <w:bCs/>
      <w:color w:val="000000"/>
      <w:szCs w:val="24"/>
    </w:rPr>
  </w:style>
  <w:style w:type="character" w:customStyle="1" w:styleId="ListLabel54">
    <w:name w:val="ListLabel 54"/>
    <w:rsid w:val="004F0E7A"/>
    <w:rPr>
      <w:b/>
      <w:bCs/>
      <w:iCs/>
      <w:sz w:val="24"/>
      <w:szCs w:val="24"/>
    </w:rPr>
  </w:style>
  <w:style w:type="character" w:customStyle="1" w:styleId="ListLabel55">
    <w:name w:val="ListLabel 55"/>
    <w:rsid w:val="004F0E7A"/>
    <w:rPr>
      <w:sz w:val="22"/>
    </w:rPr>
  </w:style>
  <w:style w:type="character" w:customStyle="1" w:styleId="ListLabel56">
    <w:name w:val="ListLabel 56"/>
    <w:rsid w:val="004F0E7A"/>
    <w:rPr>
      <w:b/>
      <w:bCs/>
      <w:sz w:val="32"/>
      <w:szCs w:val="24"/>
    </w:rPr>
  </w:style>
  <w:style w:type="character" w:customStyle="1" w:styleId="ListLabel57">
    <w:name w:val="ListLabel 57"/>
    <w:rsid w:val="004F0E7A"/>
    <w:rPr>
      <w:b/>
      <w:bCs/>
      <w:szCs w:val="24"/>
    </w:rPr>
  </w:style>
  <w:style w:type="character" w:customStyle="1" w:styleId="ListLabel58">
    <w:name w:val="ListLabel 58"/>
    <w:rsid w:val="004F0E7A"/>
    <w:rPr>
      <w:b/>
      <w:bCs/>
      <w:iCs/>
      <w:sz w:val="24"/>
      <w:szCs w:val="24"/>
    </w:rPr>
  </w:style>
  <w:style w:type="character" w:customStyle="1" w:styleId="ListLabel59">
    <w:name w:val="ListLabel 59"/>
    <w:rsid w:val="004F0E7A"/>
    <w:rPr>
      <w:sz w:val="22"/>
    </w:rPr>
  </w:style>
  <w:style w:type="character" w:customStyle="1" w:styleId="ListLabel60">
    <w:name w:val="ListLabel 60"/>
    <w:rsid w:val="004F0E7A"/>
    <w:rPr>
      <w:b/>
      <w:bCs/>
      <w:sz w:val="32"/>
      <w:szCs w:val="24"/>
    </w:rPr>
  </w:style>
  <w:style w:type="character" w:customStyle="1" w:styleId="ListLabel61">
    <w:name w:val="ListLabel 61"/>
    <w:rsid w:val="004F0E7A"/>
    <w:rPr>
      <w:b/>
      <w:bCs/>
      <w:sz w:val="32"/>
      <w:szCs w:val="24"/>
    </w:rPr>
  </w:style>
  <w:style w:type="character" w:customStyle="1" w:styleId="BodyText3Char">
    <w:name w:val="Body Text 3 Char"/>
    <w:basedOn w:val="DefaultParagraphFont"/>
    <w:rsid w:val="004F0E7A"/>
    <w:rPr>
      <w:rFonts w:ascii="Times New Roman" w:eastAsia="SimSun" w:hAnsi="Times New Roman" w:cs="Mangal"/>
      <w:color w:val="00000A"/>
      <w:sz w:val="16"/>
      <w:szCs w:val="14"/>
      <w:lang w:val="en-GB" w:eastAsia="zh-CN" w:bidi="hi-IN"/>
    </w:rPr>
  </w:style>
  <w:style w:type="character" w:customStyle="1" w:styleId="ListLabel62">
    <w:name w:val="ListLabel 62"/>
    <w:rsid w:val="004F0E7A"/>
    <w:rPr>
      <w:b/>
      <w:bCs/>
      <w:sz w:val="32"/>
      <w:szCs w:val="24"/>
    </w:rPr>
  </w:style>
  <w:style w:type="paragraph" w:customStyle="1" w:styleId="Heading">
    <w:name w:val="Heading"/>
    <w:basedOn w:val="Normal"/>
    <w:next w:val="TextBody"/>
    <w:rsid w:val="004F0E7A"/>
    <w:pPr>
      <w:keepNext/>
      <w:spacing w:before="240" w:after="120"/>
    </w:pPr>
    <w:rPr>
      <w:rFonts w:ascii="Arial" w:eastAsia="Arial Unicode MS" w:hAnsi="Arial" w:cs="Mangal"/>
      <w:sz w:val="28"/>
      <w:szCs w:val="28"/>
    </w:rPr>
  </w:style>
  <w:style w:type="paragraph" w:customStyle="1" w:styleId="TextBody">
    <w:name w:val="Text Body"/>
    <w:basedOn w:val="Normal"/>
    <w:rsid w:val="004F0E7A"/>
    <w:pPr>
      <w:widowControl/>
      <w:spacing w:after="120" w:line="288" w:lineRule="auto"/>
    </w:pPr>
    <w:rPr>
      <w:rFonts w:ascii="Arial" w:eastAsia="Times New Roman" w:hAnsi="Arial" w:cs="Arial"/>
      <w:b/>
      <w:szCs w:val="20"/>
      <w:lang w:bidi="ar-SA"/>
    </w:rPr>
  </w:style>
  <w:style w:type="paragraph" w:styleId="List">
    <w:name w:val="List"/>
    <w:basedOn w:val="TextBody"/>
    <w:rsid w:val="004F0E7A"/>
    <w:rPr>
      <w:rFonts w:cs="Mangal"/>
    </w:rPr>
  </w:style>
  <w:style w:type="paragraph" w:styleId="Caption">
    <w:name w:val="caption"/>
    <w:basedOn w:val="Normal"/>
    <w:qFormat/>
    <w:rsid w:val="004F0E7A"/>
    <w:pPr>
      <w:suppressLineNumbers/>
      <w:spacing w:before="120" w:after="120"/>
    </w:pPr>
    <w:rPr>
      <w:rFonts w:cs="Mangal"/>
      <w:i/>
      <w:iCs/>
    </w:rPr>
  </w:style>
  <w:style w:type="paragraph" w:customStyle="1" w:styleId="Index">
    <w:name w:val="Index"/>
    <w:basedOn w:val="Normal"/>
    <w:rsid w:val="004F0E7A"/>
    <w:pPr>
      <w:suppressLineNumbers/>
    </w:pPr>
    <w:rPr>
      <w:rFonts w:cs="Mangal"/>
    </w:rPr>
  </w:style>
  <w:style w:type="paragraph" w:customStyle="1" w:styleId="Caption1">
    <w:name w:val="Caption1"/>
    <w:basedOn w:val="Normal"/>
    <w:rsid w:val="004F0E7A"/>
    <w:pPr>
      <w:suppressLineNumbers/>
      <w:spacing w:before="120" w:after="120"/>
    </w:pPr>
    <w:rPr>
      <w:rFonts w:cs="Mangal"/>
      <w:i/>
      <w:iCs/>
    </w:rPr>
  </w:style>
  <w:style w:type="paragraph" w:styleId="BalloonText">
    <w:name w:val="Balloon Text"/>
    <w:basedOn w:val="Normal"/>
    <w:rsid w:val="004F0E7A"/>
    <w:rPr>
      <w:rFonts w:ascii="Tahoma" w:hAnsi="Tahoma" w:cs="Mangal"/>
      <w:sz w:val="16"/>
      <w:szCs w:val="14"/>
    </w:rPr>
  </w:style>
  <w:style w:type="paragraph" w:customStyle="1" w:styleId="TextBodyIndent">
    <w:name w:val="Text Body Indent"/>
    <w:basedOn w:val="Normal"/>
    <w:rsid w:val="004F0E7A"/>
    <w:pPr>
      <w:widowControl/>
    </w:pPr>
    <w:rPr>
      <w:rFonts w:ascii="Arial" w:eastAsia="Times New Roman" w:hAnsi="Arial" w:cs="Arial"/>
      <w:szCs w:val="20"/>
      <w:lang w:val="en-IE" w:bidi="ar-SA"/>
    </w:rPr>
  </w:style>
  <w:style w:type="paragraph" w:styleId="ListParagraph">
    <w:name w:val="List Paragraph"/>
    <w:basedOn w:val="Normal"/>
    <w:uiPriority w:val="34"/>
    <w:qFormat/>
    <w:rsid w:val="004F0E7A"/>
    <w:pPr>
      <w:spacing w:after="0"/>
      <w:ind w:left="720"/>
      <w:contextualSpacing/>
    </w:pPr>
    <w:rPr>
      <w:rFonts w:cs="Mangal"/>
      <w:szCs w:val="21"/>
    </w:rPr>
  </w:style>
  <w:style w:type="paragraph" w:styleId="Footer">
    <w:name w:val="footer"/>
    <w:basedOn w:val="Normal"/>
    <w:uiPriority w:val="99"/>
    <w:rsid w:val="004F0E7A"/>
  </w:style>
  <w:style w:type="paragraph" w:customStyle="1" w:styleId="WW-TextBody">
    <w:name w:val="WW-Text Body"/>
    <w:basedOn w:val="Normal"/>
    <w:rsid w:val="004F0E7A"/>
    <w:pPr>
      <w:spacing w:after="120"/>
    </w:pPr>
    <w:rPr>
      <w:rFonts w:cs="Mangal"/>
      <w:lang w:val="en-IE"/>
    </w:rPr>
  </w:style>
  <w:style w:type="paragraph" w:styleId="NoSpacing">
    <w:name w:val="No Spacing"/>
    <w:basedOn w:val="Normal"/>
    <w:uiPriority w:val="1"/>
    <w:qFormat/>
    <w:rsid w:val="004F0E7A"/>
    <w:pPr>
      <w:widowControl/>
      <w:suppressAutoHyphens w:val="0"/>
    </w:pPr>
    <w:rPr>
      <w:rFonts w:ascii="Calibri" w:eastAsia="Times New Roman" w:hAnsi="Calibri" w:cs="Times New Roman"/>
      <w:sz w:val="22"/>
      <w:szCs w:val="22"/>
      <w:lang w:val="en-US" w:bidi="en-US"/>
    </w:rPr>
  </w:style>
  <w:style w:type="paragraph" w:styleId="BodyText2">
    <w:name w:val="Body Text 2"/>
    <w:basedOn w:val="Normal"/>
    <w:rsid w:val="004F0E7A"/>
    <w:pPr>
      <w:spacing w:after="120" w:line="480" w:lineRule="auto"/>
    </w:pPr>
    <w:rPr>
      <w:rFonts w:cs="Mangal"/>
      <w:szCs w:val="21"/>
    </w:rPr>
  </w:style>
  <w:style w:type="paragraph" w:styleId="NormalWeb">
    <w:name w:val="Normal (Web)"/>
    <w:basedOn w:val="Normal"/>
    <w:rsid w:val="004F0E7A"/>
    <w:pPr>
      <w:widowControl/>
      <w:suppressAutoHyphens w:val="0"/>
      <w:spacing w:before="280" w:after="119"/>
    </w:pPr>
    <w:rPr>
      <w:rFonts w:eastAsia="Times New Roman" w:cs="Times New Roman"/>
      <w:lang w:val="en-IE" w:bidi="ar-SA"/>
    </w:rPr>
  </w:style>
  <w:style w:type="paragraph" w:customStyle="1" w:styleId="Quotations">
    <w:name w:val="Quotations"/>
    <w:basedOn w:val="Normal"/>
    <w:rsid w:val="004F0E7A"/>
    <w:pPr>
      <w:spacing w:after="283"/>
      <w:ind w:left="567" w:right="567"/>
    </w:pPr>
  </w:style>
  <w:style w:type="paragraph" w:styleId="Title">
    <w:name w:val="Title"/>
    <w:basedOn w:val="Heading"/>
    <w:rsid w:val="004F0E7A"/>
    <w:pPr>
      <w:jc w:val="center"/>
    </w:pPr>
    <w:rPr>
      <w:b/>
      <w:bCs/>
      <w:sz w:val="36"/>
      <w:szCs w:val="36"/>
    </w:rPr>
  </w:style>
  <w:style w:type="paragraph" w:styleId="Subtitle">
    <w:name w:val="Subtitle"/>
    <w:basedOn w:val="Heading"/>
    <w:rsid w:val="004F0E7A"/>
    <w:pPr>
      <w:jc w:val="center"/>
    </w:pPr>
    <w:rPr>
      <w:i/>
      <w:iCs/>
    </w:rPr>
  </w:style>
  <w:style w:type="paragraph" w:styleId="BodyText3">
    <w:name w:val="Body Text 3"/>
    <w:basedOn w:val="Normal"/>
    <w:rsid w:val="004F0E7A"/>
    <w:pPr>
      <w:spacing w:after="120"/>
    </w:pPr>
    <w:rPr>
      <w:rFonts w:cs="Mangal"/>
      <w:sz w:val="16"/>
      <w:szCs w:val="14"/>
    </w:rPr>
  </w:style>
  <w:style w:type="character" w:styleId="Emphasis">
    <w:name w:val="Emphasis"/>
    <w:basedOn w:val="DefaultParagraphFont"/>
    <w:uiPriority w:val="20"/>
    <w:qFormat/>
    <w:rsid w:val="0091093B"/>
    <w:rPr>
      <w:b/>
      <w:bCs/>
      <w:i w:val="0"/>
      <w:iCs w:val="0"/>
    </w:rPr>
  </w:style>
  <w:style w:type="character" w:customStyle="1" w:styleId="st1">
    <w:name w:val="st1"/>
    <w:basedOn w:val="DefaultParagraphFont"/>
    <w:rsid w:val="0091093B"/>
  </w:style>
  <w:style w:type="paragraph" w:styleId="BodyText">
    <w:name w:val="Body Text"/>
    <w:basedOn w:val="Normal"/>
    <w:link w:val="BodyTextChar1"/>
    <w:unhideWhenUsed/>
    <w:rsid w:val="00226A4D"/>
    <w:pPr>
      <w:spacing w:after="120"/>
    </w:pPr>
    <w:rPr>
      <w:rFonts w:cs="Mangal"/>
      <w:szCs w:val="21"/>
    </w:rPr>
  </w:style>
  <w:style w:type="character" w:customStyle="1" w:styleId="BodyTextChar1">
    <w:name w:val="Body Text Char1"/>
    <w:basedOn w:val="DefaultParagraphFont"/>
    <w:link w:val="BodyText"/>
    <w:uiPriority w:val="99"/>
    <w:rsid w:val="00226A4D"/>
    <w:rPr>
      <w:rFonts w:ascii="Times New Roman" w:eastAsia="SimSun" w:hAnsi="Times New Roman" w:cs="Mangal"/>
      <w:color w:val="00000A"/>
      <w:sz w:val="24"/>
      <w:szCs w:val="21"/>
      <w:lang w:val="en-GB" w:eastAsia="zh-CN" w:bidi="hi-IN"/>
    </w:rPr>
  </w:style>
  <w:style w:type="character" w:styleId="Hyperlink">
    <w:name w:val="Hyperlink"/>
    <w:basedOn w:val="DefaultParagraphFont"/>
    <w:uiPriority w:val="99"/>
    <w:unhideWhenUsed/>
    <w:rsid w:val="00E049C5"/>
    <w:rPr>
      <w:color w:val="0000FF" w:themeColor="hyperlink"/>
      <w:u w:val="single"/>
    </w:rPr>
  </w:style>
  <w:style w:type="table" w:styleId="TableGrid">
    <w:name w:val="Table Grid"/>
    <w:basedOn w:val="TableNormal"/>
    <w:uiPriority w:val="59"/>
    <w:rsid w:val="004A3AB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1"/>
    <w:unhideWhenUsed/>
    <w:rsid w:val="00B61608"/>
    <w:pPr>
      <w:spacing w:after="120"/>
      <w:ind w:left="283"/>
    </w:pPr>
    <w:rPr>
      <w:rFonts w:cs="Mangal"/>
      <w:szCs w:val="21"/>
    </w:rPr>
  </w:style>
  <w:style w:type="character" w:customStyle="1" w:styleId="BodyTextIndentChar1">
    <w:name w:val="Body Text Indent Char1"/>
    <w:basedOn w:val="DefaultParagraphFont"/>
    <w:link w:val="BodyTextIndent"/>
    <w:uiPriority w:val="99"/>
    <w:semiHidden/>
    <w:rsid w:val="00B61608"/>
    <w:rPr>
      <w:rFonts w:ascii="Times New Roman" w:eastAsia="SimSun" w:hAnsi="Times New Roman" w:cs="Mangal"/>
      <w:color w:val="00000A"/>
      <w:sz w:val="24"/>
      <w:szCs w:val="21"/>
      <w:lang w:val="en-GB" w:eastAsia="zh-CN" w:bidi="hi-IN"/>
    </w:rPr>
  </w:style>
  <w:style w:type="character" w:customStyle="1" w:styleId="Absatz-Standardschriftart">
    <w:name w:val="Absatz-Standardschriftart"/>
    <w:rsid w:val="00B61608"/>
  </w:style>
  <w:style w:type="character" w:customStyle="1" w:styleId="WW-Absatz-Standardschriftart">
    <w:name w:val="WW-Absatz-Standardschriftart"/>
    <w:rsid w:val="00B61608"/>
  </w:style>
  <w:style w:type="character" w:customStyle="1" w:styleId="WW-Absatz-Standardschriftart1">
    <w:name w:val="WW-Absatz-Standardschriftart1"/>
    <w:rsid w:val="00B61608"/>
  </w:style>
  <w:style w:type="character" w:customStyle="1" w:styleId="WW-Absatz-Standardschriftart11">
    <w:name w:val="WW-Absatz-Standardschriftart11"/>
    <w:rsid w:val="00B61608"/>
  </w:style>
  <w:style w:type="character" w:customStyle="1" w:styleId="WW-Absatz-Standardschriftart111">
    <w:name w:val="WW-Absatz-Standardschriftart111"/>
    <w:rsid w:val="00B61608"/>
  </w:style>
  <w:style w:type="character" w:customStyle="1" w:styleId="WW-Absatz-Standardschriftart1111">
    <w:name w:val="WW-Absatz-Standardschriftart1111"/>
    <w:rsid w:val="00B61608"/>
  </w:style>
  <w:style w:type="character" w:customStyle="1" w:styleId="WW-Absatz-Standardschriftart11111">
    <w:name w:val="WW-Absatz-Standardschriftart11111"/>
    <w:rsid w:val="00B61608"/>
  </w:style>
  <w:style w:type="character" w:customStyle="1" w:styleId="WW8Num54z0">
    <w:name w:val="WW8Num54z0"/>
    <w:rsid w:val="00B61608"/>
    <w:rPr>
      <w:rFonts w:ascii="Symbol" w:hAnsi="Symbol"/>
    </w:rPr>
  </w:style>
  <w:style w:type="character" w:customStyle="1" w:styleId="WW8Num83z0">
    <w:name w:val="WW8Num83z0"/>
    <w:rsid w:val="00B61608"/>
    <w:rPr>
      <w:rFonts w:ascii="Symbol" w:hAnsi="Symbol"/>
    </w:rPr>
  </w:style>
  <w:style w:type="character" w:customStyle="1" w:styleId="WW8Num113z0">
    <w:name w:val="WW8Num113z0"/>
    <w:rsid w:val="00B61608"/>
    <w:rPr>
      <w:rFonts w:ascii="Symbol" w:hAnsi="Symbol"/>
    </w:rPr>
  </w:style>
  <w:style w:type="paragraph" w:customStyle="1" w:styleId="TableContents">
    <w:name w:val="Table Contents"/>
    <w:basedOn w:val="Normal"/>
    <w:rsid w:val="00B61608"/>
    <w:pPr>
      <w:widowControl/>
      <w:suppressLineNumbers/>
      <w:spacing w:after="0" w:line="240" w:lineRule="auto"/>
    </w:pPr>
    <w:rPr>
      <w:rFonts w:eastAsia="Times New Roman" w:cs="Times New Roman"/>
      <w:color w:val="auto"/>
      <w:lang w:eastAsia="ar-SA" w:bidi="ar-SA"/>
    </w:rPr>
  </w:style>
  <w:style w:type="paragraph" w:customStyle="1" w:styleId="TableHeading">
    <w:name w:val="Table Heading"/>
    <w:basedOn w:val="TableContents"/>
    <w:rsid w:val="00B61608"/>
    <w:pPr>
      <w:jc w:val="center"/>
    </w:pPr>
    <w:rPr>
      <w:b/>
      <w:bCs/>
    </w:rPr>
  </w:style>
  <w:style w:type="paragraph" w:styleId="Header">
    <w:name w:val="header"/>
    <w:basedOn w:val="Normal"/>
    <w:link w:val="HeaderChar"/>
    <w:uiPriority w:val="99"/>
    <w:semiHidden/>
    <w:unhideWhenUsed/>
    <w:rsid w:val="00B61608"/>
    <w:pPr>
      <w:widowControl/>
      <w:tabs>
        <w:tab w:val="center" w:pos="4680"/>
        <w:tab w:val="right" w:pos="9360"/>
      </w:tabs>
      <w:spacing w:after="0" w:line="240" w:lineRule="auto"/>
    </w:pPr>
    <w:rPr>
      <w:rFonts w:eastAsia="Times New Roman" w:cs="Times New Roman"/>
      <w:color w:val="auto"/>
      <w:lang w:eastAsia="ar-SA" w:bidi="ar-SA"/>
    </w:rPr>
  </w:style>
  <w:style w:type="character" w:customStyle="1" w:styleId="HeaderChar">
    <w:name w:val="Header Char"/>
    <w:basedOn w:val="DefaultParagraphFont"/>
    <w:link w:val="Header"/>
    <w:uiPriority w:val="99"/>
    <w:semiHidden/>
    <w:rsid w:val="00B61608"/>
    <w:rPr>
      <w:rFonts w:ascii="Times New Roman" w:eastAsia="Times New Roman" w:hAnsi="Times New Roman" w:cs="Times New Roman"/>
      <w:sz w:val="24"/>
      <w:szCs w:val="24"/>
      <w:lang w:val="en-GB" w:eastAsia="ar-SA"/>
    </w:rPr>
  </w:style>
</w:styles>
</file>

<file path=word/webSettings.xml><?xml version="1.0" encoding="utf-8"?>
<w:webSettings xmlns:r="http://schemas.openxmlformats.org/officeDocument/2006/relationships" xmlns:w="http://schemas.openxmlformats.org/wordprocessingml/2006/main">
  <w:divs>
    <w:div w:id="674722960">
      <w:bodyDiv w:val="1"/>
      <w:marLeft w:val="0"/>
      <w:marRight w:val="0"/>
      <w:marTop w:val="0"/>
      <w:marBottom w:val="0"/>
      <w:divBdr>
        <w:top w:val="none" w:sz="0" w:space="0" w:color="auto"/>
        <w:left w:val="none" w:sz="0" w:space="0" w:color="auto"/>
        <w:bottom w:val="none" w:sz="0" w:space="0" w:color="auto"/>
        <w:right w:val="none" w:sz="0" w:space="0" w:color="auto"/>
      </w:divBdr>
    </w:div>
    <w:div w:id="1221401888">
      <w:bodyDiv w:val="1"/>
      <w:marLeft w:val="0"/>
      <w:marRight w:val="0"/>
      <w:marTop w:val="0"/>
      <w:marBottom w:val="0"/>
      <w:divBdr>
        <w:top w:val="none" w:sz="0" w:space="0" w:color="auto"/>
        <w:left w:val="none" w:sz="0" w:space="0" w:color="auto"/>
        <w:bottom w:val="none" w:sz="0" w:space="0" w:color="auto"/>
        <w:right w:val="none" w:sz="0" w:space="0" w:color="auto"/>
      </w:divBdr>
    </w:div>
    <w:div w:id="1242911862">
      <w:bodyDiv w:val="1"/>
      <w:marLeft w:val="0"/>
      <w:marRight w:val="0"/>
      <w:marTop w:val="0"/>
      <w:marBottom w:val="0"/>
      <w:divBdr>
        <w:top w:val="none" w:sz="0" w:space="0" w:color="auto"/>
        <w:left w:val="none" w:sz="0" w:space="0" w:color="auto"/>
        <w:bottom w:val="none" w:sz="0" w:space="0" w:color="auto"/>
        <w:right w:val="none" w:sz="0" w:space="0" w:color="auto"/>
      </w:divBdr>
    </w:div>
    <w:div w:id="1813981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F9FEB-003E-48C4-AA96-2C846DBE7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24</Pages>
  <Words>5660</Words>
  <Characters>32262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Galway City Council</Company>
  <LinksUpToDate>false</LinksUpToDate>
  <CharactersWithSpaces>37847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dmahon</dc:creator>
  <cp:lastModifiedBy>klohan</cp:lastModifiedBy>
  <cp:revision>12</cp:revision>
  <cp:lastPrinted>2016-06-08T11:38:00Z</cp:lastPrinted>
  <dcterms:created xsi:type="dcterms:W3CDTF">2016-09-01T08:19:00Z</dcterms:created>
  <dcterms:modified xsi:type="dcterms:W3CDTF">2016-10-24T09:35:00Z</dcterms:modified>
  <dc:language>en</dc:language>
</cp:coreProperties>
</file>